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B84" w:rsidRPr="00827C59" w:rsidRDefault="00DA1B84" w:rsidP="00DA1B84">
      <w:pPr>
        <w:pBdr>
          <w:bottom w:val="single" w:sz="4" w:space="1" w:color="auto"/>
        </w:pBdr>
        <w:jc w:val="center"/>
        <w:rPr>
          <w:sz w:val="52"/>
          <w:szCs w:val="52"/>
        </w:rPr>
      </w:pPr>
      <w:r w:rsidRPr="00827C59">
        <w:rPr>
          <w:noProof/>
          <w:sz w:val="52"/>
          <w:szCs w:val="52"/>
        </w:rPr>
        <w:drawing>
          <wp:anchor distT="0" distB="0" distL="114300" distR="114300" simplePos="0" relativeHeight="251657216" behindDoc="0" locked="0" layoutInCell="1" allowOverlap="1">
            <wp:simplePos x="0" y="0"/>
            <wp:positionH relativeFrom="margin">
              <wp:posOffset>-146685</wp:posOffset>
            </wp:positionH>
            <wp:positionV relativeFrom="margin">
              <wp:posOffset>-243840</wp:posOffset>
            </wp:positionV>
            <wp:extent cx="1993900" cy="1123950"/>
            <wp:effectExtent l="0" t="0" r="0" b="0"/>
            <wp:wrapSquare wrapText="bothSides"/>
            <wp:docPr id="2" name="Рисунок 1" descr="Эмбл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Эмблема.jpg"/>
                    <pic:cNvPicPr/>
                  </pic:nvPicPr>
                  <pic:blipFill>
                    <a:blip r:embed="rId8" cstate="print">
                      <a:clrChange>
                        <a:clrFrom>
                          <a:srgbClr val="FEFCF0"/>
                        </a:clrFrom>
                        <a:clrTo>
                          <a:srgbClr val="FEFCF0">
                            <a:alpha val="0"/>
                          </a:srgbClr>
                        </a:clrTo>
                      </a:clrChange>
                    </a:blip>
                    <a:srcRect l="36718" t="31025" r="40834" b="47091"/>
                    <a:stretch>
                      <a:fillRect/>
                    </a:stretch>
                  </pic:blipFill>
                  <pic:spPr>
                    <a:xfrm>
                      <a:off x="0" y="0"/>
                      <a:ext cx="1993900" cy="1123950"/>
                    </a:xfrm>
                    <a:prstGeom prst="rect">
                      <a:avLst/>
                    </a:prstGeom>
                  </pic:spPr>
                </pic:pic>
              </a:graphicData>
            </a:graphic>
          </wp:anchor>
        </w:drawing>
      </w:r>
      <w:r w:rsidR="00592F2D" w:rsidRPr="00592F2D">
        <w:rPr>
          <w:noProof/>
        </w:rPr>
        <w:pict>
          <v:rect id="Прямоугольник 6" o:spid="_x0000_s1026" style="position:absolute;left:0;text-align:left;margin-left:-15.95pt;margin-top:-32.6pt;width:513.75pt;height:796.5pt;z-index:-251658240;visibility:visible;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" filled="f" strokecolor="windowText" strokeweight="1.5pt">
            <v:path arrowok="t"/>
            <w10:wrap anchorx="margin"/>
          </v:rect>
        </w:pict>
      </w:r>
      <w:r w:rsidRPr="00827C59">
        <w:rPr>
          <w:sz w:val="52"/>
          <w:szCs w:val="52"/>
        </w:rPr>
        <w:t>ООО «ГарантРегионПроект»</w:t>
      </w:r>
    </w:p>
    <w:p w:rsidR="00DA1B84" w:rsidRDefault="00DA1B84" w:rsidP="00C6064B">
      <w:pPr>
        <w:jc w:val="center"/>
        <w:rPr>
          <w:sz w:val="28"/>
          <w:szCs w:val="28"/>
        </w:rPr>
      </w:pPr>
      <w:r w:rsidRPr="004454DB">
        <w:rPr>
          <w:sz w:val="28"/>
          <w:szCs w:val="28"/>
        </w:rPr>
        <w:t>248</w:t>
      </w:r>
      <w:r>
        <w:rPr>
          <w:sz w:val="28"/>
          <w:szCs w:val="28"/>
        </w:rPr>
        <w:t>025, г. Калуга, ул. Зерновая, д.15, помещение 4.</w:t>
      </w:r>
    </w:p>
    <w:p w:rsidR="00DA1B84" w:rsidRDefault="00DA1B84" w:rsidP="00C6064B">
      <w:pPr>
        <w:jc w:val="center"/>
        <w:rPr>
          <w:sz w:val="28"/>
          <w:szCs w:val="28"/>
        </w:rPr>
      </w:pPr>
      <w:r>
        <w:rPr>
          <w:sz w:val="28"/>
          <w:szCs w:val="28"/>
        </w:rPr>
        <w:t>ИНН/КПП 4029051950</w:t>
      </w:r>
      <w:r w:rsidRPr="0022473B">
        <w:rPr>
          <w:sz w:val="28"/>
          <w:szCs w:val="28"/>
        </w:rPr>
        <w:t>/</w:t>
      </w:r>
      <w:r>
        <w:rPr>
          <w:sz w:val="28"/>
          <w:szCs w:val="28"/>
        </w:rPr>
        <w:t>402901001</w:t>
      </w:r>
    </w:p>
    <w:p w:rsidR="00DA1B84" w:rsidRPr="00195919" w:rsidRDefault="00DA1B84" w:rsidP="00C6064B">
      <w:pPr>
        <w:jc w:val="center"/>
        <w:rPr>
          <w:sz w:val="28"/>
          <w:szCs w:val="28"/>
        </w:rPr>
      </w:pPr>
      <w:r>
        <w:rPr>
          <w:sz w:val="28"/>
          <w:szCs w:val="28"/>
        </w:rPr>
        <w:t>ОГРН 1154029000223</w:t>
      </w:r>
    </w:p>
    <w:p w:rsidR="00035594" w:rsidRPr="00DA1B84" w:rsidRDefault="00035594" w:rsidP="00DA1B84">
      <w:pPr>
        <w:rPr>
          <w:b/>
          <w:sz w:val="52"/>
          <w:szCs w:val="52"/>
        </w:rPr>
      </w:pPr>
    </w:p>
    <w:p w:rsidR="00C277A1" w:rsidRDefault="00C277A1" w:rsidP="00035594">
      <w:pPr>
        <w:jc w:val="center"/>
        <w:rPr>
          <w:rFonts w:ascii="Georgia" w:eastAsia="Adobe Fan Heiti Std B" w:hAnsi="Georgia"/>
          <w:b/>
          <w:i/>
          <w:noProof/>
        </w:rPr>
      </w:pPr>
    </w:p>
    <w:p w:rsidR="009152B1" w:rsidRDefault="009152B1" w:rsidP="00035594">
      <w:pPr>
        <w:jc w:val="center"/>
        <w:rPr>
          <w:rFonts w:ascii="Georgia" w:eastAsia="Adobe Fan Heiti Std B" w:hAnsi="Georgia"/>
          <w:b/>
          <w:i/>
          <w:noProof/>
        </w:rPr>
      </w:pPr>
    </w:p>
    <w:p w:rsidR="009152B1" w:rsidRDefault="009152B1" w:rsidP="006213B0">
      <w:pPr>
        <w:jc w:val="center"/>
        <w:rPr>
          <w:rFonts w:ascii="Georgia" w:eastAsia="Adobe Fan Heiti Std B" w:hAnsi="Georgia"/>
          <w:b/>
          <w:i/>
          <w:noProof/>
        </w:rPr>
      </w:pPr>
      <w:bookmarkStart w:id="0" w:name="_Toc365372404"/>
    </w:p>
    <w:p w:rsidR="00886D74" w:rsidRDefault="00886D74" w:rsidP="006213B0">
      <w:pPr>
        <w:jc w:val="center"/>
        <w:rPr>
          <w:rFonts w:ascii="Georgia" w:eastAsia="Adobe Fan Heiti Std B" w:hAnsi="Georgia"/>
          <w:b/>
          <w:i/>
          <w:noProof/>
        </w:rPr>
      </w:pPr>
    </w:p>
    <w:p w:rsidR="00886D74" w:rsidRDefault="00886D74" w:rsidP="006213B0">
      <w:pPr>
        <w:jc w:val="center"/>
        <w:rPr>
          <w:rFonts w:ascii="Georgia" w:eastAsia="Adobe Fan Heiti Std B" w:hAnsi="Georgia"/>
          <w:b/>
          <w:i/>
          <w:noProof/>
        </w:rPr>
      </w:pPr>
    </w:p>
    <w:p w:rsidR="00886D74" w:rsidRDefault="00886D74" w:rsidP="006213B0">
      <w:pPr>
        <w:jc w:val="center"/>
        <w:rPr>
          <w:rFonts w:ascii="Georgia" w:eastAsia="Adobe Fan Heiti Std B" w:hAnsi="Georgia"/>
          <w:b/>
          <w:i/>
          <w:noProof/>
        </w:rPr>
      </w:pPr>
    </w:p>
    <w:p w:rsidR="00DA1B84" w:rsidRDefault="00DA1B84" w:rsidP="006213B0">
      <w:pPr>
        <w:jc w:val="center"/>
        <w:rPr>
          <w:rFonts w:ascii="Georgia" w:eastAsia="Adobe Fan Heiti Std B" w:hAnsi="Georgia"/>
          <w:b/>
          <w:i/>
          <w:noProof/>
        </w:rPr>
      </w:pPr>
    </w:p>
    <w:p w:rsidR="00DA1B84" w:rsidRDefault="00DA1B84" w:rsidP="006213B0">
      <w:pPr>
        <w:jc w:val="center"/>
        <w:rPr>
          <w:rFonts w:ascii="Georgia" w:eastAsia="Adobe Fan Heiti Std B" w:hAnsi="Georgia"/>
          <w:b/>
          <w:i/>
          <w:noProof/>
        </w:rPr>
      </w:pPr>
    </w:p>
    <w:p w:rsidR="00886D74" w:rsidRDefault="00886D74" w:rsidP="006213B0">
      <w:pPr>
        <w:jc w:val="center"/>
        <w:rPr>
          <w:rFonts w:ascii="Georgia" w:eastAsia="Adobe Fan Heiti Std B" w:hAnsi="Georgia"/>
          <w:b/>
          <w:i/>
          <w:noProof/>
        </w:rPr>
      </w:pPr>
    </w:p>
    <w:p w:rsidR="00886D74" w:rsidRDefault="00886D74" w:rsidP="006213B0">
      <w:pPr>
        <w:jc w:val="center"/>
        <w:rPr>
          <w:rFonts w:ascii="Arial" w:eastAsia="Adobe Fan Heiti Std B" w:hAnsi="Arial" w:cs="Arial"/>
          <w:b/>
          <w:i/>
          <w:sz w:val="52"/>
          <w:szCs w:val="52"/>
        </w:rPr>
      </w:pPr>
    </w:p>
    <w:p w:rsidR="009152B1" w:rsidRDefault="009152B1" w:rsidP="006213B0">
      <w:pPr>
        <w:jc w:val="center"/>
        <w:rPr>
          <w:rFonts w:ascii="Arial" w:eastAsia="Adobe Fan Heiti Std B" w:hAnsi="Arial" w:cs="Arial"/>
          <w:b/>
          <w:i/>
          <w:sz w:val="52"/>
          <w:szCs w:val="52"/>
        </w:rPr>
      </w:pPr>
    </w:p>
    <w:p w:rsidR="00C277A1" w:rsidRPr="007313A0" w:rsidRDefault="00C277A1" w:rsidP="006213B0">
      <w:pPr>
        <w:jc w:val="center"/>
        <w:rPr>
          <w:rFonts w:ascii="Arial" w:eastAsia="Adobe Fan Heiti Std B" w:hAnsi="Arial" w:cs="Arial"/>
          <w:b/>
          <w:i/>
          <w:sz w:val="52"/>
          <w:szCs w:val="52"/>
        </w:rPr>
      </w:pPr>
      <w:r w:rsidRPr="007313A0">
        <w:rPr>
          <w:rFonts w:ascii="Arial" w:eastAsia="Adobe Fan Heiti Std B" w:hAnsi="Arial" w:cs="Arial"/>
          <w:b/>
          <w:i/>
          <w:sz w:val="52"/>
          <w:szCs w:val="52"/>
        </w:rPr>
        <w:t xml:space="preserve">СХЕМА </w:t>
      </w:r>
      <w:bookmarkEnd w:id="0"/>
      <w:r>
        <w:rPr>
          <w:rFonts w:ascii="Arial" w:eastAsia="Adobe Fan Heiti Std B" w:hAnsi="Arial" w:cs="Arial"/>
          <w:b/>
          <w:i/>
          <w:sz w:val="52"/>
          <w:szCs w:val="52"/>
        </w:rPr>
        <w:t xml:space="preserve">ВОДОСНАБЖЕНИЯ </w:t>
      </w:r>
      <w:r>
        <w:rPr>
          <w:rFonts w:ascii="Arial" w:eastAsia="Adobe Fan Heiti Std B" w:hAnsi="Arial" w:cs="Arial"/>
          <w:b/>
          <w:i/>
          <w:sz w:val="52"/>
          <w:szCs w:val="52"/>
        </w:rPr>
        <w:br/>
        <w:t>И ВОДООТВЕДЕНИЯ</w:t>
      </w:r>
    </w:p>
    <w:p w:rsidR="00C277A1" w:rsidRPr="00DA1B84" w:rsidRDefault="00C277A1" w:rsidP="00DA1B84">
      <w:pPr>
        <w:spacing w:before="360"/>
        <w:jc w:val="center"/>
        <w:rPr>
          <w:rFonts w:ascii="Arial" w:eastAsia="Adobe Fan Heiti Std B" w:hAnsi="Arial" w:cs="Arial"/>
          <w:i/>
          <w:sz w:val="36"/>
          <w:szCs w:val="32"/>
        </w:rPr>
      </w:pPr>
      <w:bookmarkStart w:id="1" w:name="_Toc365372405"/>
      <w:r w:rsidRPr="00DA1B84">
        <w:rPr>
          <w:rFonts w:ascii="Arial" w:eastAsia="Adobe Fan Heiti Std B" w:hAnsi="Arial" w:cs="Arial"/>
          <w:i/>
          <w:sz w:val="36"/>
          <w:szCs w:val="32"/>
        </w:rPr>
        <w:t>Муниципального образования</w:t>
      </w:r>
      <w:bookmarkEnd w:id="1"/>
      <w:r w:rsidRPr="00DA1B84">
        <w:rPr>
          <w:rFonts w:ascii="Arial" w:eastAsia="Adobe Fan Heiti Std B" w:hAnsi="Arial" w:cs="Arial"/>
          <w:i/>
          <w:sz w:val="36"/>
          <w:szCs w:val="32"/>
        </w:rPr>
        <w:t xml:space="preserve"> сельскогопоселения</w:t>
      </w:r>
    </w:p>
    <w:p w:rsidR="00C277A1" w:rsidRPr="00DA1B84" w:rsidRDefault="00C277A1" w:rsidP="00DA1B84">
      <w:pPr>
        <w:jc w:val="center"/>
        <w:rPr>
          <w:rFonts w:ascii="Arial" w:eastAsia="Adobe Fan Heiti Std B" w:hAnsi="Arial" w:cs="Arial"/>
          <w:i/>
          <w:sz w:val="36"/>
          <w:szCs w:val="32"/>
        </w:rPr>
      </w:pPr>
      <w:r w:rsidRPr="00DA1B84">
        <w:rPr>
          <w:rFonts w:ascii="Arial" w:eastAsia="Adobe Fan Heiti Std B" w:hAnsi="Arial" w:cs="Arial"/>
          <w:i/>
          <w:sz w:val="36"/>
          <w:szCs w:val="32"/>
        </w:rPr>
        <w:t xml:space="preserve">«Село </w:t>
      </w:r>
      <w:r w:rsidR="00CD7E93" w:rsidRPr="00DA1B84">
        <w:rPr>
          <w:rFonts w:ascii="Arial" w:eastAsia="Adobe Fan Heiti Std B" w:hAnsi="Arial" w:cs="Arial"/>
          <w:i/>
          <w:sz w:val="36"/>
          <w:szCs w:val="32"/>
        </w:rPr>
        <w:t>Новослободск</w:t>
      </w:r>
      <w:r w:rsidRPr="00DA1B84">
        <w:rPr>
          <w:rFonts w:ascii="Arial" w:eastAsia="Adobe Fan Heiti Std B" w:hAnsi="Arial" w:cs="Arial"/>
          <w:i/>
          <w:sz w:val="36"/>
          <w:szCs w:val="32"/>
        </w:rPr>
        <w:t>»Думиничского района</w:t>
      </w:r>
    </w:p>
    <w:p w:rsidR="00C277A1" w:rsidRPr="00DA1B84" w:rsidRDefault="00C277A1" w:rsidP="009152B1">
      <w:pPr>
        <w:jc w:val="center"/>
        <w:rPr>
          <w:rFonts w:ascii="Arial" w:eastAsia="Adobe Fan Heiti Std B" w:hAnsi="Arial" w:cs="Arial"/>
          <w:i/>
          <w:sz w:val="36"/>
          <w:szCs w:val="32"/>
        </w:rPr>
      </w:pPr>
      <w:r w:rsidRPr="00DA1B84">
        <w:rPr>
          <w:rFonts w:ascii="Arial" w:eastAsia="Adobe Fan Heiti Std B" w:hAnsi="Arial" w:cs="Arial"/>
          <w:i/>
          <w:sz w:val="36"/>
          <w:szCs w:val="32"/>
        </w:rPr>
        <w:t>Калужской области</w:t>
      </w:r>
    </w:p>
    <w:p w:rsidR="00C277A1" w:rsidRPr="00DA1B84" w:rsidRDefault="00C277A1" w:rsidP="009152B1">
      <w:pPr>
        <w:jc w:val="center"/>
        <w:rPr>
          <w:rFonts w:ascii="Arial" w:eastAsia="Adobe Fan Heiti Std B" w:hAnsi="Arial" w:cs="Arial"/>
          <w:i/>
          <w:sz w:val="36"/>
          <w:szCs w:val="32"/>
        </w:rPr>
      </w:pPr>
      <w:r w:rsidRPr="00DA1B84">
        <w:rPr>
          <w:rFonts w:ascii="Arial" w:eastAsia="Adobe Fan Heiti Std B" w:hAnsi="Arial" w:cs="Arial"/>
          <w:i/>
          <w:sz w:val="36"/>
          <w:szCs w:val="32"/>
        </w:rPr>
        <w:t>на период с 20</w:t>
      </w:r>
      <w:r w:rsidR="00DA1B84" w:rsidRPr="00DA1B84">
        <w:rPr>
          <w:rFonts w:ascii="Arial" w:eastAsia="Adobe Fan Heiti Std B" w:hAnsi="Arial" w:cs="Arial"/>
          <w:i/>
          <w:sz w:val="36"/>
          <w:szCs w:val="32"/>
        </w:rPr>
        <w:t>21</w:t>
      </w:r>
      <w:r w:rsidRPr="00DA1B84">
        <w:rPr>
          <w:rFonts w:ascii="Arial" w:eastAsia="Adobe Fan Heiti Std B" w:hAnsi="Arial" w:cs="Arial"/>
          <w:i/>
          <w:sz w:val="36"/>
          <w:szCs w:val="32"/>
        </w:rPr>
        <w:t xml:space="preserve"> по 20</w:t>
      </w:r>
      <w:r w:rsidR="00DA1B84" w:rsidRPr="00DA1B84">
        <w:rPr>
          <w:rFonts w:ascii="Arial" w:eastAsia="Adobe Fan Heiti Std B" w:hAnsi="Arial" w:cs="Arial"/>
          <w:i/>
          <w:sz w:val="36"/>
          <w:szCs w:val="32"/>
        </w:rPr>
        <w:t>31</w:t>
      </w:r>
      <w:r w:rsidRPr="00DA1B84">
        <w:rPr>
          <w:rFonts w:ascii="Arial" w:eastAsia="Adobe Fan Heiti Std B" w:hAnsi="Arial" w:cs="Arial"/>
          <w:i/>
          <w:sz w:val="36"/>
          <w:szCs w:val="32"/>
        </w:rPr>
        <w:t xml:space="preserve"> год</w:t>
      </w: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C277A1" w:rsidRDefault="00C277A1" w:rsidP="006213B0">
      <w:pPr>
        <w:jc w:val="center"/>
        <w:rPr>
          <w:rFonts w:ascii="Georgia" w:eastAsia="Adobe Fan Heiti Std B" w:hAnsi="Georgia"/>
          <w:b/>
          <w:i/>
          <w:sz w:val="36"/>
          <w:szCs w:val="36"/>
        </w:rPr>
      </w:pPr>
    </w:p>
    <w:p w:rsidR="00DA1B84" w:rsidRDefault="00DA1B84" w:rsidP="006213B0">
      <w:pPr>
        <w:jc w:val="center"/>
        <w:rPr>
          <w:rFonts w:ascii="Georgia" w:eastAsia="Adobe Fan Heiti Std B" w:hAnsi="Georgia"/>
          <w:b/>
          <w:i/>
          <w:sz w:val="36"/>
          <w:szCs w:val="36"/>
        </w:rPr>
      </w:pPr>
    </w:p>
    <w:p w:rsidR="00DA1B84" w:rsidRDefault="00DA1B84" w:rsidP="006213B0">
      <w:pPr>
        <w:jc w:val="center"/>
        <w:rPr>
          <w:rFonts w:ascii="Georgia" w:eastAsia="Adobe Fan Heiti Std B" w:hAnsi="Georgia"/>
          <w:b/>
          <w:i/>
          <w:sz w:val="36"/>
          <w:szCs w:val="36"/>
        </w:rPr>
      </w:pPr>
    </w:p>
    <w:p w:rsidR="00DA1B84" w:rsidRDefault="00DA1B84" w:rsidP="006213B0">
      <w:pPr>
        <w:jc w:val="center"/>
        <w:rPr>
          <w:rFonts w:ascii="Georgia" w:eastAsia="Adobe Fan Heiti Std B" w:hAnsi="Georgia"/>
          <w:b/>
          <w:i/>
          <w:sz w:val="36"/>
          <w:szCs w:val="36"/>
        </w:rPr>
      </w:pPr>
    </w:p>
    <w:p w:rsidR="00DA1B84" w:rsidRDefault="00DA1B84" w:rsidP="006213B0">
      <w:pPr>
        <w:jc w:val="center"/>
        <w:rPr>
          <w:rFonts w:ascii="Georgia" w:eastAsia="Adobe Fan Heiti Std B" w:hAnsi="Georgia"/>
          <w:b/>
          <w:i/>
          <w:sz w:val="36"/>
          <w:szCs w:val="36"/>
        </w:rPr>
      </w:pPr>
    </w:p>
    <w:p w:rsidR="003E6788" w:rsidRDefault="003E6788" w:rsidP="006213B0">
      <w:pPr>
        <w:jc w:val="center"/>
        <w:rPr>
          <w:rFonts w:ascii="Arial" w:eastAsia="Adobe Fan Heiti Std B" w:hAnsi="Arial" w:cs="Arial"/>
          <w:b/>
          <w:i/>
          <w:sz w:val="36"/>
          <w:szCs w:val="36"/>
        </w:rPr>
      </w:pPr>
      <w:bookmarkStart w:id="2" w:name="_Toc365372406"/>
    </w:p>
    <w:p w:rsidR="003E6788" w:rsidRDefault="003E6788" w:rsidP="006213B0">
      <w:pPr>
        <w:jc w:val="center"/>
        <w:rPr>
          <w:rFonts w:ascii="Arial" w:eastAsia="Adobe Fan Heiti Std B" w:hAnsi="Arial" w:cs="Arial"/>
          <w:b/>
          <w:i/>
          <w:sz w:val="36"/>
          <w:szCs w:val="36"/>
        </w:rPr>
      </w:pPr>
    </w:p>
    <w:p w:rsidR="003E6788" w:rsidRDefault="003E6788" w:rsidP="006213B0">
      <w:pPr>
        <w:jc w:val="center"/>
        <w:rPr>
          <w:rFonts w:ascii="Arial" w:eastAsia="Adobe Fan Heiti Std B" w:hAnsi="Arial" w:cs="Arial"/>
          <w:b/>
          <w:i/>
          <w:sz w:val="36"/>
          <w:szCs w:val="36"/>
        </w:rPr>
      </w:pPr>
    </w:p>
    <w:p w:rsidR="003E6788" w:rsidRDefault="003E6788" w:rsidP="006213B0">
      <w:pPr>
        <w:jc w:val="center"/>
        <w:rPr>
          <w:rFonts w:ascii="Arial" w:eastAsia="Adobe Fan Heiti Std B" w:hAnsi="Arial" w:cs="Arial"/>
          <w:b/>
          <w:i/>
          <w:sz w:val="36"/>
          <w:szCs w:val="36"/>
        </w:rPr>
      </w:pPr>
    </w:p>
    <w:p w:rsidR="00C277A1" w:rsidRPr="00DA1B84" w:rsidRDefault="00C277A1" w:rsidP="006213B0">
      <w:pPr>
        <w:jc w:val="center"/>
        <w:rPr>
          <w:rFonts w:ascii="Arial" w:eastAsia="Adobe Fan Heiti Std B" w:hAnsi="Arial" w:cs="Arial"/>
          <w:i/>
          <w:sz w:val="36"/>
          <w:szCs w:val="36"/>
        </w:rPr>
      </w:pPr>
      <w:r w:rsidRPr="00DA1B84">
        <w:rPr>
          <w:rFonts w:ascii="Arial" w:eastAsia="Adobe Fan Heiti Std B" w:hAnsi="Arial" w:cs="Arial"/>
          <w:i/>
          <w:sz w:val="36"/>
          <w:szCs w:val="36"/>
        </w:rPr>
        <w:t>Калуга, 20</w:t>
      </w:r>
      <w:bookmarkEnd w:id="2"/>
      <w:r w:rsidR="00DA1B84" w:rsidRPr="00DA1B84">
        <w:rPr>
          <w:rFonts w:ascii="Arial" w:eastAsia="Adobe Fan Heiti Std B" w:hAnsi="Arial" w:cs="Arial"/>
          <w:i/>
          <w:sz w:val="36"/>
          <w:szCs w:val="36"/>
        </w:rPr>
        <w:t>21</w:t>
      </w:r>
    </w:p>
    <w:p w:rsidR="003B5361" w:rsidRPr="008D2682" w:rsidRDefault="003E6788" w:rsidP="00E80F5F">
      <w:pPr>
        <w:pStyle w:val="a8"/>
        <w:spacing w:before="240" w:after="360"/>
        <w:rPr>
          <w:color w:val="auto"/>
        </w:rPr>
      </w:pPr>
      <w:r>
        <w:rPr>
          <w:color w:val="auto"/>
        </w:rPr>
        <w:br w:type="page"/>
      </w:r>
      <w:r w:rsidR="00EF736A" w:rsidRPr="008D2682">
        <w:rPr>
          <w:color w:val="auto"/>
        </w:rPr>
        <w:lastRenderedPageBreak/>
        <w:t>Содержание</w:t>
      </w:r>
    </w:p>
    <w:p w:rsidR="00FD44AB" w:rsidRPr="00FD44AB" w:rsidRDefault="00592F2D">
      <w:pPr>
        <w:pStyle w:val="11"/>
        <w:rPr>
          <w:rFonts w:eastAsiaTheme="minorEastAsia"/>
          <w:sz w:val="24"/>
          <w:szCs w:val="24"/>
        </w:rPr>
      </w:pPr>
      <w:r w:rsidRPr="00BB17FB">
        <w:rPr>
          <w:sz w:val="24"/>
          <w:szCs w:val="24"/>
        </w:rPr>
        <w:fldChar w:fldCharType="begin"/>
      </w:r>
      <w:r w:rsidR="003B5361" w:rsidRPr="00BB17FB">
        <w:rPr>
          <w:sz w:val="24"/>
          <w:szCs w:val="24"/>
        </w:rPr>
        <w:instrText xml:space="preserve"> TOC \o "1-3" \h \z \u </w:instrText>
      </w:r>
      <w:r w:rsidRPr="00BB17FB">
        <w:rPr>
          <w:sz w:val="24"/>
          <w:szCs w:val="24"/>
        </w:rPr>
        <w:fldChar w:fldCharType="separate"/>
      </w:r>
      <w:hyperlink w:anchor="_Toc68164452" w:history="1">
        <w:r w:rsidR="00FD44AB" w:rsidRPr="00FD44AB">
          <w:rPr>
            <w:rStyle w:val="a9"/>
            <w:sz w:val="24"/>
            <w:szCs w:val="24"/>
          </w:rPr>
          <w:t>Глава 1. Схема водоснабжения сельского поселения  «Село Новослободск».</w:t>
        </w:r>
        <w:r w:rsidR="00FD44AB" w:rsidRPr="00FD44AB">
          <w:rPr>
            <w:webHidden/>
            <w:sz w:val="24"/>
            <w:szCs w:val="24"/>
          </w:rPr>
          <w:tab/>
        </w:r>
        <w:r w:rsidRPr="00FD44AB">
          <w:rPr>
            <w:webHidden/>
            <w:sz w:val="24"/>
            <w:szCs w:val="24"/>
          </w:rPr>
          <w:fldChar w:fldCharType="begin"/>
        </w:r>
        <w:r w:rsidR="00FD44AB" w:rsidRPr="00FD44AB">
          <w:rPr>
            <w:webHidden/>
            <w:sz w:val="24"/>
            <w:szCs w:val="24"/>
          </w:rPr>
          <w:instrText xml:space="preserve"> PAGEREF _Toc68164452 \h </w:instrText>
        </w:r>
        <w:r w:rsidRPr="00FD44AB">
          <w:rPr>
            <w:webHidden/>
            <w:sz w:val="24"/>
            <w:szCs w:val="24"/>
          </w:rPr>
        </w:r>
        <w:r w:rsidRPr="00FD44AB">
          <w:rPr>
            <w:webHidden/>
            <w:sz w:val="24"/>
            <w:szCs w:val="24"/>
          </w:rPr>
          <w:fldChar w:fldCharType="separate"/>
        </w:r>
        <w:r w:rsidR="000251ED">
          <w:rPr>
            <w:webHidden/>
            <w:sz w:val="24"/>
            <w:szCs w:val="24"/>
          </w:rPr>
          <w:t>13</w:t>
        </w:r>
        <w:r w:rsidRPr="00FD44AB">
          <w:rPr>
            <w:webHidden/>
            <w:sz w:val="24"/>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53" w:history="1">
        <w:r w:rsidR="00FD44AB" w:rsidRPr="00FD44AB">
          <w:rPr>
            <w:rStyle w:val="a9"/>
            <w:noProof/>
            <w:szCs w:val="24"/>
          </w:rPr>
          <w:t>1. Технико-экономическое состояние централизованных систем водоснабжения сельского поселения «Село Новослободск».</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_Toc68164453 \h </w:instrText>
        </w:r>
        <w:r w:rsidRPr="00FD44AB">
          <w:rPr>
            <w:noProof/>
            <w:webHidden/>
            <w:szCs w:val="24"/>
          </w:rPr>
        </w:r>
        <w:r w:rsidRPr="00FD44AB">
          <w:rPr>
            <w:noProof/>
            <w:webHidden/>
            <w:szCs w:val="24"/>
          </w:rPr>
          <w:fldChar w:fldCharType="separate"/>
        </w:r>
        <w:r w:rsidR="000251ED">
          <w:rPr>
            <w:noProof/>
            <w:webHidden/>
            <w:szCs w:val="24"/>
          </w:rPr>
          <w:t>13</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54" w:history="1">
        <w:r w:rsidR="00FD44AB" w:rsidRPr="00FD44AB">
          <w:rPr>
            <w:rStyle w:val="a9"/>
            <w:noProof/>
            <w:szCs w:val="24"/>
          </w:rPr>
          <w:t>1.1. Описание системы и структуры водоснабжения сельского поселения и деление территории поселения на эксплуатационные зоны.</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_Toc68164454 \h </w:instrText>
        </w:r>
        <w:r w:rsidRPr="00FD44AB">
          <w:rPr>
            <w:noProof/>
            <w:webHidden/>
            <w:szCs w:val="24"/>
          </w:rPr>
        </w:r>
        <w:r w:rsidRPr="00FD44AB">
          <w:rPr>
            <w:noProof/>
            <w:webHidden/>
            <w:szCs w:val="24"/>
          </w:rPr>
          <w:fldChar w:fldCharType="separate"/>
        </w:r>
        <w:r w:rsidR="000251ED">
          <w:rPr>
            <w:noProof/>
            <w:webHidden/>
            <w:szCs w:val="24"/>
          </w:rPr>
          <w:t>13</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55" w:history="1">
        <w:r w:rsidR="00FD44AB" w:rsidRPr="00FD44AB">
          <w:rPr>
            <w:rStyle w:val="a9"/>
            <w:noProof/>
            <w:szCs w:val="24"/>
          </w:rPr>
          <w:t>1.2. Описание территорий сельского поселения, не охваченных централизованными системами водоснабжения.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_Toc68164455 \h </w:instrText>
        </w:r>
        <w:r w:rsidRPr="00FD44AB">
          <w:rPr>
            <w:noProof/>
            <w:webHidden/>
            <w:szCs w:val="24"/>
          </w:rPr>
        </w:r>
        <w:r w:rsidRPr="00FD44AB">
          <w:rPr>
            <w:noProof/>
            <w:webHidden/>
            <w:szCs w:val="24"/>
          </w:rPr>
          <w:fldChar w:fldCharType="separate"/>
        </w:r>
        <w:r w:rsidR="000251ED">
          <w:rPr>
            <w:noProof/>
            <w:webHidden/>
            <w:szCs w:val="24"/>
          </w:rPr>
          <w:t>13</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56" w:history="1">
        <w:r w:rsidR="00FD44AB" w:rsidRPr="00FD44AB">
          <w:rPr>
            <w:rStyle w:val="a9"/>
            <w:noProof/>
            <w:szCs w:val="24"/>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соответственно) и перечень централизованных систем водоснабжения.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_Toc68164456 \h </w:instrText>
        </w:r>
        <w:r w:rsidRPr="00FD44AB">
          <w:rPr>
            <w:noProof/>
            <w:webHidden/>
            <w:szCs w:val="24"/>
          </w:rPr>
        </w:r>
        <w:r w:rsidRPr="00FD44AB">
          <w:rPr>
            <w:noProof/>
            <w:webHidden/>
            <w:szCs w:val="24"/>
          </w:rPr>
          <w:fldChar w:fldCharType="separate"/>
        </w:r>
        <w:r w:rsidR="000251ED">
          <w:rPr>
            <w:noProof/>
            <w:webHidden/>
            <w:szCs w:val="24"/>
          </w:rPr>
          <w:t>13</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57" w:history="1">
        <w:r w:rsidR="00FD44AB" w:rsidRPr="00FD44AB">
          <w:rPr>
            <w:rStyle w:val="a9"/>
            <w:noProof/>
            <w:szCs w:val="24"/>
          </w:rPr>
          <w:t>1.4. Описание результатов технического обследования централизованных систем водоснабжения.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_Toc68164457 \h </w:instrText>
        </w:r>
        <w:r w:rsidRPr="00FD44AB">
          <w:rPr>
            <w:noProof/>
            <w:webHidden/>
            <w:szCs w:val="24"/>
          </w:rPr>
        </w:r>
        <w:r w:rsidRPr="00FD44AB">
          <w:rPr>
            <w:noProof/>
            <w:webHidden/>
            <w:szCs w:val="24"/>
          </w:rPr>
          <w:fldChar w:fldCharType="separate"/>
        </w:r>
        <w:r w:rsidR="000251ED">
          <w:rPr>
            <w:noProof/>
            <w:webHidden/>
            <w:szCs w:val="24"/>
          </w:rPr>
          <w:t>14</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58" w:history="1">
        <w:r w:rsidR="00FD44AB" w:rsidRPr="00FD44AB">
          <w:rPr>
            <w:rStyle w:val="a9"/>
            <w:noProof/>
            <w:szCs w:val="24"/>
          </w:rPr>
          <w:t>2. Направления развития централизованных систем водоснабжения.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_Toc68164458 \h </w:instrText>
        </w:r>
        <w:r w:rsidRPr="00FD44AB">
          <w:rPr>
            <w:noProof/>
            <w:webHidden/>
            <w:szCs w:val="24"/>
          </w:rPr>
        </w:r>
        <w:r w:rsidRPr="00FD44AB">
          <w:rPr>
            <w:noProof/>
            <w:webHidden/>
            <w:szCs w:val="24"/>
          </w:rPr>
          <w:fldChar w:fldCharType="separate"/>
        </w:r>
        <w:r w:rsidR="000251ED">
          <w:rPr>
            <w:noProof/>
            <w:webHidden/>
            <w:szCs w:val="24"/>
          </w:rPr>
          <w:t>16</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59" w:history="1">
        <w:r w:rsidR="00FD44AB" w:rsidRPr="00FD44AB">
          <w:rPr>
            <w:rStyle w:val="a9"/>
            <w:noProof/>
            <w:szCs w:val="24"/>
          </w:rPr>
          <w:t>2.1. Основные направления, принципы, задачи и целевые показатели развития централизованных систем водоснабжения муниципального образования сельское поселение «Село Новослободск».</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_Toc68164459 \h </w:instrText>
        </w:r>
        <w:r w:rsidRPr="00FD44AB">
          <w:rPr>
            <w:noProof/>
            <w:webHidden/>
            <w:szCs w:val="24"/>
          </w:rPr>
        </w:r>
        <w:r w:rsidRPr="00FD44AB">
          <w:rPr>
            <w:noProof/>
            <w:webHidden/>
            <w:szCs w:val="24"/>
          </w:rPr>
          <w:fldChar w:fldCharType="separate"/>
        </w:r>
        <w:r w:rsidR="000251ED">
          <w:rPr>
            <w:noProof/>
            <w:webHidden/>
            <w:szCs w:val="24"/>
          </w:rPr>
          <w:t>16</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60" w:history="1">
        <w:r w:rsidR="00FD44AB" w:rsidRPr="00FD44AB">
          <w:rPr>
            <w:rStyle w:val="a9"/>
            <w:noProof/>
            <w:szCs w:val="24"/>
          </w:rPr>
          <w:t>2.2. Различные сценарии развития централизованных систем водоснабжения в зависимости от различных сценариев развития сельского поселения.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_Toc68164460 \h </w:instrText>
        </w:r>
        <w:r w:rsidRPr="00FD44AB">
          <w:rPr>
            <w:noProof/>
            <w:webHidden/>
            <w:szCs w:val="24"/>
          </w:rPr>
        </w:r>
        <w:r w:rsidRPr="00FD44AB">
          <w:rPr>
            <w:noProof/>
            <w:webHidden/>
            <w:szCs w:val="24"/>
          </w:rPr>
          <w:fldChar w:fldCharType="separate"/>
        </w:r>
        <w:r w:rsidR="000251ED">
          <w:rPr>
            <w:noProof/>
            <w:webHidden/>
            <w:szCs w:val="24"/>
          </w:rPr>
          <w:t>16</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61" w:history="1">
        <w:r w:rsidR="00FD44AB" w:rsidRPr="00FD44AB">
          <w:rPr>
            <w:rStyle w:val="a9"/>
            <w:noProof/>
            <w:szCs w:val="24"/>
          </w:rPr>
          <w:t>2.3. Баланс водоснабжения и потребления горячей и питьевой воды.</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_Toc68164461 \h </w:instrText>
        </w:r>
        <w:r w:rsidRPr="00FD44AB">
          <w:rPr>
            <w:noProof/>
            <w:webHidden/>
            <w:szCs w:val="24"/>
          </w:rPr>
        </w:r>
        <w:r w:rsidRPr="00FD44AB">
          <w:rPr>
            <w:noProof/>
            <w:webHidden/>
            <w:szCs w:val="24"/>
          </w:rPr>
          <w:fldChar w:fldCharType="separate"/>
        </w:r>
        <w:r w:rsidR="000251ED">
          <w:rPr>
            <w:noProof/>
            <w:webHidden/>
            <w:szCs w:val="24"/>
          </w:rPr>
          <w:t>17</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62" w:history="1">
        <w:r w:rsidR="00FD44AB" w:rsidRPr="00FD44AB">
          <w:rPr>
            <w:rStyle w:val="a9"/>
            <w:noProof/>
            <w:szCs w:val="24"/>
          </w:rPr>
          <w:t>3. Предложения по строительству, реконструкции и модернизации объектов централизованных систем водоснабжения.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_Toc68164462 \h </w:instrText>
        </w:r>
        <w:r w:rsidRPr="00FD44AB">
          <w:rPr>
            <w:noProof/>
            <w:webHidden/>
            <w:szCs w:val="24"/>
          </w:rPr>
        </w:r>
        <w:r w:rsidRPr="00FD44AB">
          <w:rPr>
            <w:noProof/>
            <w:webHidden/>
            <w:szCs w:val="24"/>
          </w:rPr>
          <w:fldChar w:fldCharType="separate"/>
        </w:r>
        <w:r w:rsidR="000251ED">
          <w:rPr>
            <w:noProof/>
            <w:webHidden/>
            <w:szCs w:val="24"/>
          </w:rPr>
          <w:t>21</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63" w:history="1">
        <w:r w:rsidR="00FD44AB" w:rsidRPr="00FD44AB">
          <w:rPr>
            <w:rStyle w:val="a9"/>
            <w:noProof/>
            <w:szCs w:val="24"/>
          </w:rPr>
          <w:t>4. Экологические аспекты мероприятий по строительству, реконструкции и модернизации объектов централизованных систем водоснабжения.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_Toc68164463 \h </w:instrText>
        </w:r>
        <w:r w:rsidRPr="00FD44AB">
          <w:rPr>
            <w:noProof/>
            <w:webHidden/>
            <w:szCs w:val="24"/>
          </w:rPr>
        </w:r>
        <w:r w:rsidRPr="00FD44AB">
          <w:rPr>
            <w:noProof/>
            <w:webHidden/>
            <w:szCs w:val="24"/>
          </w:rPr>
          <w:fldChar w:fldCharType="separate"/>
        </w:r>
        <w:r w:rsidR="000251ED">
          <w:rPr>
            <w:noProof/>
            <w:webHidden/>
            <w:szCs w:val="24"/>
          </w:rPr>
          <w:t>21</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64" w:history="1">
        <w:r w:rsidR="00FD44AB" w:rsidRPr="00FD44AB">
          <w:rPr>
            <w:rStyle w:val="a9"/>
            <w:noProof/>
            <w:szCs w:val="24"/>
          </w:rPr>
          <w:t>4.1.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_Toc68164464 \h </w:instrText>
        </w:r>
        <w:r w:rsidRPr="00FD44AB">
          <w:rPr>
            <w:noProof/>
            <w:webHidden/>
            <w:szCs w:val="24"/>
          </w:rPr>
        </w:r>
        <w:r w:rsidRPr="00FD44AB">
          <w:rPr>
            <w:noProof/>
            <w:webHidden/>
            <w:szCs w:val="24"/>
          </w:rPr>
          <w:fldChar w:fldCharType="separate"/>
        </w:r>
        <w:r w:rsidR="000251ED">
          <w:rPr>
            <w:noProof/>
            <w:webHidden/>
            <w:szCs w:val="24"/>
          </w:rPr>
          <w:t>21</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65" w:history="1">
        <w:r w:rsidR="00FD44AB" w:rsidRPr="00FD44AB">
          <w:rPr>
            <w:rStyle w:val="a9"/>
            <w:noProof/>
            <w:szCs w:val="24"/>
          </w:rPr>
          <w:t>4.2.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_Toc68164465 \h </w:instrText>
        </w:r>
        <w:r w:rsidRPr="00FD44AB">
          <w:rPr>
            <w:noProof/>
            <w:webHidden/>
            <w:szCs w:val="24"/>
          </w:rPr>
        </w:r>
        <w:r w:rsidRPr="00FD44AB">
          <w:rPr>
            <w:noProof/>
            <w:webHidden/>
            <w:szCs w:val="24"/>
          </w:rPr>
          <w:fldChar w:fldCharType="separate"/>
        </w:r>
        <w:r w:rsidR="000251ED">
          <w:rPr>
            <w:noProof/>
            <w:webHidden/>
            <w:szCs w:val="24"/>
          </w:rPr>
          <w:t>21</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66" w:history="1">
        <w:r w:rsidR="00FD44AB" w:rsidRPr="00FD44AB">
          <w:rPr>
            <w:rStyle w:val="a9"/>
            <w:noProof/>
            <w:szCs w:val="24"/>
          </w:rPr>
          <w:t>5. Оценка объемов капитальных вложений в строительство, реконструкцию и модернизацию объектов централизованных систем водоснабжения.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_Toc68164466 \h </w:instrText>
        </w:r>
        <w:r w:rsidRPr="00FD44AB">
          <w:rPr>
            <w:noProof/>
            <w:webHidden/>
            <w:szCs w:val="24"/>
          </w:rPr>
        </w:r>
        <w:r w:rsidRPr="00FD44AB">
          <w:rPr>
            <w:noProof/>
            <w:webHidden/>
            <w:szCs w:val="24"/>
          </w:rPr>
          <w:fldChar w:fldCharType="separate"/>
        </w:r>
        <w:r w:rsidR="000251ED">
          <w:rPr>
            <w:noProof/>
            <w:webHidden/>
            <w:szCs w:val="24"/>
          </w:rPr>
          <w:t>22</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67" w:history="1">
        <w:r w:rsidR="00FD44AB" w:rsidRPr="00FD44AB">
          <w:rPr>
            <w:rStyle w:val="a9"/>
            <w:noProof/>
            <w:szCs w:val="24"/>
          </w:rPr>
          <w:t>6. Целевые показатели развития централизованных систем водоснабжения.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_Toc68164467 \h </w:instrText>
        </w:r>
        <w:r w:rsidRPr="00FD44AB">
          <w:rPr>
            <w:noProof/>
            <w:webHidden/>
            <w:szCs w:val="24"/>
          </w:rPr>
        </w:r>
        <w:r w:rsidRPr="00FD44AB">
          <w:rPr>
            <w:noProof/>
            <w:webHidden/>
            <w:szCs w:val="24"/>
          </w:rPr>
          <w:fldChar w:fldCharType="separate"/>
        </w:r>
        <w:r w:rsidR="000251ED">
          <w:rPr>
            <w:noProof/>
            <w:webHidden/>
            <w:szCs w:val="24"/>
          </w:rPr>
          <w:t>23</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68" w:history="1">
        <w:r w:rsidR="00FD44AB" w:rsidRPr="00FD44AB">
          <w:rPr>
            <w:rStyle w:val="a9"/>
            <w:noProof/>
            <w:szCs w:val="24"/>
          </w:rPr>
          <w:t>7.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_Toc68164468 \h </w:instrText>
        </w:r>
        <w:r w:rsidRPr="00FD44AB">
          <w:rPr>
            <w:noProof/>
            <w:webHidden/>
            <w:szCs w:val="24"/>
          </w:rPr>
        </w:r>
        <w:r w:rsidRPr="00FD44AB">
          <w:rPr>
            <w:noProof/>
            <w:webHidden/>
            <w:szCs w:val="24"/>
          </w:rPr>
          <w:fldChar w:fldCharType="separate"/>
        </w:r>
        <w:r w:rsidR="000251ED">
          <w:rPr>
            <w:noProof/>
            <w:webHidden/>
            <w:szCs w:val="24"/>
          </w:rPr>
          <w:t>24</w:t>
        </w:r>
        <w:r w:rsidRPr="00FD44AB">
          <w:rPr>
            <w:noProof/>
            <w:webHidden/>
            <w:szCs w:val="24"/>
          </w:rPr>
          <w:fldChar w:fldCharType="end"/>
        </w:r>
      </w:hyperlink>
    </w:p>
    <w:p w:rsidR="00FD44AB" w:rsidRPr="00FD44AB" w:rsidRDefault="00592F2D">
      <w:pPr>
        <w:pStyle w:val="11"/>
        <w:rPr>
          <w:rFonts w:eastAsiaTheme="minorEastAsia"/>
          <w:sz w:val="24"/>
          <w:szCs w:val="24"/>
        </w:rPr>
      </w:pPr>
      <w:hyperlink w:anchor="_Toc68164469" w:history="1">
        <w:r w:rsidR="00FD44AB" w:rsidRPr="00FD44AB">
          <w:rPr>
            <w:rStyle w:val="a9"/>
            <w:sz w:val="24"/>
            <w:szCs w:val="24"/>
          </w:rPr>
          <w:t>Глава 2. Схема водоотведения муниципального образования.  сельское поселение «Село Новослободск».</w:t>
        </w:r>
        <w:r w:rsidR="00FD44AB" w:rsidRPr="00FD44AB">
          <w:rPr>
            <w:webHidden/>
            <w:sz w:val="24"/>
            <w:szCs w:val="24"/>
          </w:rPr>
          <w:tab/>
        </w:r>
        <w:r w:rsidRPr="00FD44AB">
          <w:rPr>
            <w:webHidden/>
            <w:sz w:val="24"/>
            <w:szCs w:val="24"/>
          </w:rPr>
          <w:fldChar w:fldCharType="begin"/>
        </w:r>
        <w:r w:rsidR="00FD44AB" w:rsidRPr="00FD44AB">
          <w:rPr>
            <w:webHidden/>
            <w:sz w:val="24"/>
            <w:szCs w:val="24"/>
          </w:rPr>
          <w:instrText xml:space="preserve"> PAGEREF _Toc68164469 \h </w:instrText>
        </w:r>
        <w:r w:rsidRPr="00FD44AB">
          <w:rPr>
            <w:webHidden/>
            <w:sz w:val="24"/>
            <w:szCs w:val="24"/>
          </w:rPr>
        </w:r>
        <w:r w:rsidRPr="00FD44AB">
          <w:rPr>
            <w:webHidden/>
            <w:sz w:val="24"/>
            <w:szCs w:val="24"/>
          </w:rPr>
          <w:fldChar w:fldCharType="separate"/>
        </w:r>
        <w:r w:rsidR="000251ED">
          <w:rPr>
            <w:webHidden/>
            <w:sz w:val="24"/>
            <w:szCs w:val="24"/>
          </w:rPr>
          <w:t>25</w:t>
        </w:r>
        <w:r w:rsidRPr="00FD44AB">
          <w:rPr>
            <w:webHidden/>
            <w:sz w:val="24"/>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70" w:history="1">
        <w:r w:rsidR="00FD44AB" w:rsidRPr="00FD44AB">
          <w:rPr>
            <w:rStyle w:val="a9"/>
            <w:noProof/>
            <w:szCs w:val="24"/>
          </w:rPr>
          <w:t>1. Существующее положение в сфере водоотведения муниципального образования сельское поселение «Село Новослободск».</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_Toc68164470 \h </w:instrText>
        </w:r>
        <w:r w:rsidRPr="00FD44AB">
          <w:rPr>
            <w:noProof/>
            <w:webHidden/>
            <w:szCs w:val="24"/>
          </w:rPr>
        </w:r>
        <w:r w:rsidRPr="00FD44AB">
          <w:rPr>
            <w:noProof/>
            <w:webHidden/>
            <w:szCs w:val="24"/>
          </w:rPr>
          <w:fldChar w:fldCharType="separate"/>
        </w:r>
        <w:r w:rsidR="000251ED">
          <w:rPr>
            <w:noProof/>
            <w:webHidden/>
            <w:szCs w:val="24"/>
          </w:rPr>
          <w:t>25</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71" w:history="1">
        <w:r w:rsidR="00FD44AB" w:rsidRPr="00FD44AB">
          <w:rPr>
            <w:rStyle w:val="a9"/>
            <w:noProof/>
            <w:szCs w:val="24"/>
          </w:rPr>
          <w:t>1.1. Описание структуры системы сбора, очистки и отведения сточных вод на территории сельского поселения и деление территории поселения на эксплуатационные зоны.</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_Toc68164471 \h </w:instrText>
        </w:r>
        <w:r w:rsidRPr="00FD44AB">
          <w:rPr>
            <w:noProof/>
            <w:webHidden/>
            <w:szCs w:val="24"/>
          </w:rPr>
        </w:r>
        <w:r w:rsidRPr="00FD44AB">
          <w:rPr>
            <w:noProof/>
            <w:webHidden/>
            <w:szCs w:val="24"/>
          </w:rPr>
          <w:fldChar w:fldCharType="separate"/>
        </w:r>
        <w:r w:rsidR="000251ED">
          <w:rPr>
            <w:noProof/>
            <w:webHidden/>
            <w:szCs w:val="24"/>
          </w:rPr>
          <w:t>25</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72" w:history="1">
        <w:r w:rsidR="00FD44AB" w:rsidRPr="00FD44AB">
          <w:rPr>
            <w:rStyle w:val="a9"/>
            <w:noProof/>
            <w:szCs w:val="24"/>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_Toc68164472 \h </w:instrText>
        </w:r>
        <w:r w:rsidRPr="00FD44AB">
          <w:rPr>
            <w:noProof/>
            <w:webHidden/>
            <w:szCs w:val="24"/>
          </w:rPr>
        </w:r>
        <w:r w:rsidRPr="00FD44AB">
          <w:rPr>
            <w:noProof/>
            <w:webHidden/>
            <w:szCs w:val="24"/>
          </w:rPr>
          <w:fldChar w:fldCharType="separate"/>
        </w:r>
        <w:r w:rsidR="000251ED">
          <w:rPr>
            <w:noProof/>
            <w:webHidden/>
            <w:szCs w:val="24"/>
          </w:rPr>
          <w:t>25</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73" w:history="1">
        <w:r w:rsidR="00FD44AB" w:rsidRPr="00FD44AB">
          <w:rPr>
            <w:rStyle w:val="a9"/>
            <w:noProof/>
            <w:szCs w:val="24"/>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_Toc68164473 \h </w:instrText>
        </w:r>
        <w:r w:rsidRPr="00FD44AB">
          <w:rPr>
            <w:noProof/>
            <w:webHidden/>
            <w:szCs w:val="24"/>
          </w:rPr>
        </w:r>
        <w:r w:rsidRPr="00FD44AB">
          <w:rPr>
            <w:noProof/>
            <w:webHidden/>
            <w:szCs w:val="24"/>
          </w:rPr>
          <w:fldChar w:fldCharType="separate"/>
        </w:r>
        <w:r w:rsidR="000251ED">
          <w:rPr>
            <w:noProof/>
            <w:webHidden/>
            <w:szCs w:val="24"/>
          </w:rPr>
          <w:t>27</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74" w:history="1">
        <w:r w:rsidR="00FD44AB" w:rsidRPr="00FD44AB">
          <w:rPr>
            <w:rStyle w:val="a9"/>
            <w:noProof/>
            <w:szCs w:val="24"/>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_Toc68164474 \h </w:instrText>
        </w:r>
        <w:r w:rsidRPr="00FD44AB">
          <w:rPr>
            <w:noProof/>
            <w:webHidden/>
            <w:szCs w:val="24"/>
          </w:rPr>
        </w:r>
        <w:r w:rsidRPr="00FD44AB">
          <w:rPr>
            <w:noProof/>
            <w:webHidden/>
            <w:szCs w:val="24"/>
          </w:rPr>
          <w:fldChar w:fldCharType="separate"/>
        </w:r>
        <w:r w:rsidR="000251ED">
          <w:rPr>
            <w:noProof/>
            <w:webHidden/>
            <w:szCs w:val="24"/>
          </w:rPr>
          <w:t>28</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75" w:history="1">
        <w:r w:rsidR="00FD44AB" w:rsidRPr="00FD44AB">
          <w:rPr>
            <w:rStyle w:val="a9"/>
            <w:noProof/>
            <w:szCs w:val="24"/>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_Toc68164475 \h </w:instrText>
        </w:r>
        <w:r w:rsidRPr="00FD44AB">
          <w:rPr>
            <w:noProof/>
            <w:webHidden/>
            <w:szCs w:val="24"/>
          </w:rPr>
        </w:r>
        <w:r w:rsidRPr="00FD44AB">
          <w:rPr>
            <w:noProof/>
            <w:webHidden/>
            <w:szCs w:val="24"/>
          </w:rPr>
          <w:fldChar w:fldCharType="separate"/>
        </w:r>
        <w:r w:rsidR="000251ED">
          <w:rPr>
            <w:noProof/>
            <w:webHidden/>
            <w:szCs w:val="24"/>
          </w:rPr>
          <w:t>28</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76" w:history="1">
        <w:r w:rsidR="00FD44AB" w:rsidRPr="00FD44AB">
          <w:rPr>
            <w:rStyle w:val="a9"/>
            <w:noProof/>
            <w:szCs w:val="24"/>
          </w:rPr>
          <w:t>1.6. Оценка безопасности и надежности объектов централизованной системы водоотведения и их управляемости.</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_Toc68164476 \h </w:instrText>
        </w:r>
        <w:r w:rsidRPr="00FD44AB">
          <w:rPr>
            <w:noProof/>
            <w:webHidden/>
            <w:szCs w:val="24"/>
          </w:rPr>
        </w:r>
        <w:r w:rsidRPr="00FD44AB">
          <w:rPr>
            <w:noProof/>
            <w:webHidden/>
            <w:szCs w:val="24"/>
          </w:rPr>
          <w:fldChar w:fldCharType="separate"/>
        </w:r>
        <w:r w:rsidR="000251ED">
          <w:rPr>
            <w:noProof/>
            <w:webHidden/>
            <w:szCs w:val="24"/>
          </w:rPr>
          <w:t>29</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77" w:history="1">
        <w:r w:rsidR="00FD44AB" w:rsidRPr="00FD44AB">
          <w:rPr>
            <w:rStyle w:val="a9"/>
            <w:noProof/>
            <w:szCs w:val="24"/>
          </w:rPr>
          <w:t>1.7. Оценка воздействия сбросов сточных вод через централизованную систему водоотведения на окружающую среду.</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_Toc68164477 \h </w:instrText>
        </w:r>
        <w:r w:rsidRPr="00FD44AB">
          <w:rPr>
            <w:noProof/>
            <w:webHidden/>
            <w:szCs w:val="24"/>
          </w:rPr>
        </w:r>
        <w:r w:rsidRPr="00FD44AB">
          <w:rPr>
            <w:noProof/>
            <w:webHidden/>
            <w:szCs w:val="24"/>
          </w:rPr>
          <w:fldChar w:fldCharType="separate"/>
        </w:r>
        <w:r w:rsidR="000251ED">
          <w:rPr>
            <w:noProof/>
            <w:webHidden/>
            <w:szCs w:val="24"/>
          </w:rPr>
          <w:t>29</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78" w:history="1">
        <w:r w:rsidR="00FD44AB" w:rsidRPr="00FD44AB">
          <w:rPr>
            <w:rStyle w:val="a9"/>
            <w:noProof/>
            <w:szCs w:val="24"/>
          </w:rPr>
          <w:t>1.8. Описание территорий муниципального образования, не охваченных централизованной системой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_Toc68164478 \h </w:instrText>
        </w:r>
        <w:r w:rsidRPr="00FD44AB">
          <w:rPr>
            <w:noProof/>
            <w:webHidden/>
            <w:szCs w:val="24"/>
          </w:rPr>
        </w:r>
        <w:r w:rsidRPr="00FD44AB">
          <w:rPr>
            <w:noProof/>
            <w:webHidden/>
            <w:szCs w:val="24"/>
          </w:rPr>
          <w:fldChar w:fldCharType="separate"/>
        </w:r>
        <w:r w:rsidR="000251ED">
          <w:rPr>
            <w:noProof/>
            <w:webHidden/>
            <w:szCs w:val="24"/>
          </w:rPr>
          <w:t>29</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79" w:history="1">
        <w:r w:rsidR="00FD44AB" w:rsidRPr="00FD44AB">
          <w:rPr>
            <w:rStyle w:val="a9"/>
            <w:noProof/>
            <w:szCs w:val="24"/>
          </w:rPr>
          <w:t>1.9. Описание существующих технических и технологических проблем системы водоотведения городского поселения.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_Toc68164479 \h </w:instrText>
        </w:r>
        <w:r w:rsidRPr="00FD44AB">
          <w:rPr>
            <w:noProof/>
            <w:webHidden/>
            <w:szCs w:val="24"/>
          </w:rPr>
        </w:r>
        <w:r w:rsidRPr="00FD44AB">
          <w:rPr>
            <w:noProof/>
            <w:webHidden/>
            <w:szCs w:val="24"/>
          </w:rPr>
          <w:fldChar w:fldCharType="separate"/>
        </w:r>
        <w:r w:rsidR="000251ED">
          <w:rPr>
            <w:noProof/>
            <w:webHidden/>
            <w:szCs w:val="24"/>
          </w:rPr>
          <w:t>29</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80" w:history="1">
        <w:r w:rsidR="00FD44AB" w:rsidRPr="00FD44AB">
          <w:rPr>
            <w:rStyle w:val="a9"/>
            <w:noProof/>
            <w:szCs w:val="24"/>
          </w:rPr>
          <w:t>1.10. Сведения об отнесении централизованной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_Toc68164480 \h </w:instrText>
        </w:r>
        <w:r w:rsidRPr="00FD44AB">
          <w:rPr>
            <w:noProof/>
            <w:webHidden/>
            <w:szCs w:val="24"/>
          </w:rPr>
        </w:r>
        <w:r w:rsidRPr="00FD44AB">
          <w:rPr>
            <w:noProof/>
            <w:webHidden/>
            <w:szCs w:val="24"/>
          </w:rPr>
          <w:fldChar w:fldCharType="separate"/>
        </w:r>
        <w:r w:rsidR="000251ED">
          <w:rPr>
            <w:noProof/>
            <w:webHidden/>
            <w:szCs w:val="24"/>
          </w:rPr>
          <w:t>29</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81" w:history="1">
        <w:r w:rsidR="00FD44AB" w:rsidRPr="00FD44AB">
          <w:rPr>
            <w:rStyle w:val="a9"/>
            <w:noProof/>
            <w:szCs w:val="24"/>
          </w:rPr>
          <w:t>2. Балансы сточных вод в системе водоотведения муниципального образования сельское поселение «Село Новослободск».</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_Toc68164481 \h </w:instrText>
        </w:r>
        <w:r w:rsidRPr="00FD44AB">
          <w:rPr>
            <w:noProof/>
            <w:webHidden/>
            <w:szCs w:val="24"/>
          </w:rPr>
        </w:r>
        <w:r w:rsidRPr="00FD44AB">
          <w:rPr>
            <w:noProof/>
            <w:webHidden/>
            <w:szCs w:val="24"/>
          </w:rPr>
          <w:fldChar w:fldCharType="separate"/>
        </w:r>
        <w:r w:rsidR="000251ED">
          <w:rPr>
            <w:noProof/>
            <w:webHidden/>
            <w:szCs w:val="24"/>
          </w:rPr>
          <w:t>32</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82" w:history="1">
        <w:r w:rsidR="00FD44AB" w:rsidRPr="00FD44AB">
          <w:rPr>
            <w:rStyle w:val="a9"/>
            <w:noProof/>
            <w:szCs w:val="24"/>
          </w:rPr>
          <w:t>2.1. Баланс поступления сточных вод в централизованную систему водоотведения и отведения стоков по технологическим зонам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_Toc68164482 \h </w:instrText>
        </w:r>
        <w:r w:rsidRPr="00FD44AB">
          <w:rPr>
            <w:noProof/>
            <w:webHidden/>
            <w:szCs w:val="24"/>
          </w:rPr>
        </w:r>
        <w:r w:rsidRPr="00FD44AB">
          <w:rPr>
            <w:noProof/>
            <w:webHidden/>
            <w:szCs w:val="24"/>
          </w:rPr>
          <w:fldChar w:fldCharType="separate"/>
        </w:r>
        <w:r w:rsidR="000251ED">
          <w:rPr>
            <w:noProof/>
            <w:webHidden/>
            <w:szCs w:val="24"/>
          </w:rPr>
          <w:t>32</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83" w:history="1">
        <w:r w:rsidR="00FD44AB" w:rsidRPr="00FD44AB">
          <w:rPr>
            <w:rStyle w:val="a9"/>
            <w:noProof/>
            <w:szCs w:val="24"/>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_Toc68164483 \h </w:instrText>
        </w:r>
        <w:r w:rsidRPr="00FD44AB">
          <w:rPr>
            <w:noProof/>
            <w:webHidden/>
            <w:szCs w:val="24"/>
          </w:rPr>
        </w:r>
        <w:r w:rsidRPr="00FD44AB">
          <w:rPr>
            <w:noProof/>
            <w:webHidden/>
            <w:szCs w:val="24"/>
          </w:rPr>
          <w:fldChar w:fldCharType="separate"/>
        </w:r>
        <w:r w:rsidR="000251ED">
          <w:rPr>
            <w:noProof/>
            <w:webHidden/>
            <w:szCs w:val="24"/>
          </w:rPr>
          <w:t>32</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84" w:history="1">
        <w:r w:rsidR="00FD44AB" w:rsidRPr="00FD44AB">
          <w:rPr>
            <w:rStyle w:val="a9"/>
            <w:noProof/>
            <w:szCs w:val="24"/>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_Toc68164484 \h </w:instrText>
        </w:r>
        <w:r w:rsidRPr="00FD44AB">
          <w:rPr>
            <w:noProof/>
            <w:webHidden/>
            <w:szCs w:val="24"/>
          </w:rPr>
        </w:r>
        <w:r w:rsidRPr="00FD44AB">
          <w:rPr>
            <w:noProof/>
            <w:webHidden/>
            <w:szCs w:val="24"/>
          </w:rPr>
          <w:fldChar w:fldCharType="separate"/>
        </w:r>
        <w:r w:rsidR="000251ED">
          <w:rPr>
            <w:noProof/>
            <w:webHidden/>
            <w:szCs w:val="24"/>
          </w:rPr>
          <w:t>32</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85" w:history="1">
        <w:r w:rsidR="00FD44AB" w:rsidRPr="00FD44AB">
          <w:rPr>
            <w:rStyle w:val="a9"/>
            <w:noProof/>
            <w:szCs w:val="24"/>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_Toc68164485 \h </w:instrText>
        </w:r>
        <w:r w:rsidRPr="00FD44AB">
          <w:rPr>
            <w:noProof/>
            <w:webHidden/>
            <w:szCs w:val="24"/>
          </w:rPr>
        </w:r>
        <w:r w:rsidRPr="00FD44AB">
          <w:rPr>
            <w:noProof/>
            <w:webHidden/>
            <w:szCs w:val="24"/>
          </w:rPr>
          <w:fldChar w:fldCharType="separate"/>
        </w:r>
        <w:r w:rsidR="000251ED">
          <w:rPr>
            <w:noProof/>
            <w:webHidden/>
            <w:szCs w:val="24"/>
          </w:rPr>
          <w:t>32</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86" w:history="1">
        <w:r w:rsidR="00FD44AB" w:rsidRPr="00FD44AB">
          <w:rPr>
            <w:rStyle w:val="a9"/>
            <w:noProof/>
            <w:szCs w:val="24"/>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_Toc68164486 \h </w:instrText>
        </w:r>
        <w:r w:rsidRPr="00FD44AB">
          <w:rPr>
            <w:noProof/>
            <w:webHidden/>
            <w:szCs w:val="24"/>
          </w:rPr>
        </w:r>
        <w:r w:rsidRPr="00FD44AB">
          <w:rPr>
            <w:noProof/>
            <w:webHidden/>
            <w:szCs w:val="24"/>
          </w:rPr>
          <w:fldChar w:fldCharType="separate"/>
        </w:r>
        <w:r w:rsidR="000251ED">
          <w:rPr>
            <w:noProof/>
            <w:webHidden/>
            <w:szCs w:val="24"/>
          </w:rPr>
          <w:t>33</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87" w:history="1">
        <w:r w:rsidR="00FD44AB" w:rsidRPr="00FD44AB">
          <w:rPr>
            <w:rStyle w:val="a9"/>
            <w:noProof/>
            <w:szCs w:val="24"/>
          </w:rPr>
          <w:t>3. Прогноз объема сточных вод.</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_Toc68164487 \h </w:instrText>
        </w:r>
        <w:r w:rsidRPr="00FD44AB">
          <w:rPr>
            <w:noProof/>
            <w:webHidden/>
            <w:szCs w:val="24"/>
          </w:rPr>
        </w:r>
        <w:r w:rsidRPr="00FD44AB">
          <w:rPr>
            <w:noProof/>
            <w:webHidden/>
            <w:szCs w:val="24"/>
          </w:rPr>
          <w:fldChar w:fldCharType="separate"/>
        </w:r>
        <w:r w:rsidR="000251ED">
          <w:rPr>
            <w:noProof/>
            <w:webHidden/>
            <w:szCs w:val="24"/>
          </w:rPr>
          <w:t>33</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88" w:history="1">
        <w:r w:rsidR="00FD44AB" w:rsidRPr="00FD44AB">
          <w:rPr>
            <w:rStyle w:val="a9"/>
            <w:noProof/>
            <w:szCs w:val="24"/>
          </w:rPr>
          <w:t>3.1. Сведения о фактическом и ожидаемом поступлении сточных вод в централизованную систему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_Toc68164488 \h </w:instrText>
        </w:r>
        <w:r w:rsidRPr="00FD44AB">
          <w:rPr>
            <w:noProof/>
            <w:webHidden/>
            <w:szCs w:val="24"/>
          </w:rPr>
        </w:r>
        <w:r w:rsidRPr="00FD44AB">
          <w:rPr>
            <w:noProof/>
            <w:webHidden/>
            <w:szCs w:val="24"/>
          </w:rPr>
          <w:fldChar w:fldCharType="separate"/>
        </w:r>
        <w:r w:rsidR="000251ED">
          <w:rPr>
            <w:noProof/>
            <w:webHidden/>
            <w:szCs w:val="24"/>
          </w:rPr>
          <w:t>33</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89" w:history="1">
        <w:r w:rsidR="00FD44AB" w:rsidRPr="00FD44AB">
          <w:rPr>
            <w:rStyle w:val="a9"/>
            <w:noProof/>
            <w:szCs w:val="24"/>
          </w:rPr>
          <w:t>3.2. Описание структуры централизованной системы водоотведения (эксплуатационные и технологические зоны).</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_Toc68164489 \h </w:instrText>
        </w:r>
        <w:r w:rsidRPr="00FD44AB">
          <w:rPr>
            <w:noProof/>
            <w:webHidden/>
            <w:szCs w:val="24"/>
          </w:rPr>
        </w:r>
        <w:r w:rsidRPr="00FD44AB">
          <w:rPr>
            <w:noProof/>
            <w:webHidden/>
            <w:szCs w:val="24"/>
          </w:rPr>
          <w:fldChar w:fldCharType="separate"/>
        </w:r>
        <w:r w:rsidR="000251ED">
          <w:rPr>
            <w:noProof/>
            <w:webHidden/>
            <w:szCs w:val="24"/>
          </w:rPr>
          <w:t>33</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90" w:history="1">
        <w:r w:rsidR="00FD44AB" w:rsidRPr="00FD44AB">
          <w:rPr>
            <w:rStyle w:val="a9"/>
            <w:noProof/>
            <w:szCs w:val="24"/>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_Toc68164490 \h </w:instrText>
        </w:r>
        <w:r w:rsidRPr="00FD44AB">
          <w:rPr>
            <w:noProof/>
            <w:webHidden/>
            <w:szCs w:val="24"/>
          </w:rPr>
        </w:r>
        <w:r w:rsidRPr="00FD44AB">
          <w:rPr>
            <w:noProof/>
            <w:webHidden/>
            <w:szCs w:val="24"/>
          </w:rPr>
          <w:fldChar w:fldCharType="separate"/>
        </w:r>
        <w:r w:rsidR="000251ED">
          <w:rPr>
            <w:noProof/>
            <w:webHidden/>
            <w:szCs w:val="24"/>
          </w:rPr>
          <w:t>34</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91" w:history="1">
        <w:r w:rsidR="00FD44AB" w:rsidRPr="00FD44AB">
          <w:rPr>
            <w:rStyle w:val="a9"/>
            <w:noProof/>
            <w:szCs w:val="24"/>
          </w:rPr>
          <w:t>3.4. Анализ резервов производственных мощностей очистных сооружений системы водоотведения и возможности расширения зоны их действия.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_Toc68164491 \h </w:instrText>
        </w:r>
        <w:r w:rsidRPr="00FD44AB">
          <w:rPr>
            <w:noProof/>
            <w:webHidden/>
            <w:szCs w:val="24"/>
          </w:rPr>
        </w:r>
        <w:r w:rsidRPr="00FD44AB">
          <w:rPr>
            <w:noProof/>
            <w:webHidden/>
            <w:szCs w:val="24"/>
          </w:rPr>
          <w:fldChar w:fldCharType="separate"/>
        </w:r>
        <w:r w:rsidR="000251ED">
          <w:rPr>
            <w:noProof/>
            <w:webHidden/>
            <w:szCs w:val="24"/>
          </w:rPr>
          <w:t>34</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492" w:history="1">
        <w:r w:rsidR="00FD44AB" w:rsidRPr="00FD44AB">
          <w:rPr>
            <w:rStyle w:val="a9"/>
            <w:noProof/>
            <w:szCs w:val="24"/>
          </w:rPr>
          <w:t>4. Предложения по строительству, реконструкции и модернизации (техническому перевооружению) объектов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_Toc68164492 \h </w:instrText>
        </w:r>
        <w:r w:rsidRPr="00FD44AB">
          <w:rPr>
            <w:noProof/>
            <w:webHidden/>
            <w:szCs w:val="24"/>
          </w:rPr>
        </w:r>
        <w:r w:rsidRPr="00FD44AB">
          <w:rPr>
            <w:noProof/>
            <w:webHidden/>
            <w:szCs w:val="24"/>
          </w:rPr>
          <w:fldChar w:fldCharType="separate"/>
        </w:r>
        <w:r w:rsidR="000251ED">
          <w:rPr>
            <w:noProof/>
            <w:webHidden/>
            <w:szCs w:val="24"/>
          </w:rPr>
          <w:t>35</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93" w:history="1">
        <w:r w:rsidR="00FD44AB" w:rsidRPr="00FD44AB">
          <w:rPr>
            <w:rStyle w:val="a9"/>
            <w:noProof/>
            <w:szCs w:val="24"/>
          </w:rPr>
          <w:t>4.1. Основные направления, принципы, задачи и целевые показатели развития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_Toc68164493 \h </w:instrText>
        </w:r>
        <w:r w:rsidRPr="00FD44AB">
          <w:rPr>
            <w:noProof/>
            <w:webHidden/>
            <w:szCs w:val="24"/>
          </w:rPr>
        </w:r>
        <w:r w:rsidRPr="00FD44AB">
          <w:rPr>
            <w:noProof/>
            <w:webHidden/>
            <w:szCs w:val="24"/>
          </w:rPr>
          <w:fldChar w:fldCharType="separate"/>
        </w:r>
        <w:r w:rsidR="000251ED">
          <w:rPr>
            <w:noProof/>
            <w:webHidden/>
            <w:szCs w:val="24"/>
          </w:rPr>
          <w:t>35</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94" w:history="1">
        <w:r w:rsidR="00FD44AB" w:rsidRPr="00FD44AB">
          <w:rPr>
            <w:rStyle w:val="a9"/>
            <w:noProof/>
            <w:szCs w:val="24"/>
          </w:rPr>
          <w:t>4.2. Перечень основных мероприятий по реализации схем водоотведения с разбивкой по годам, включая технические обоснования этих мероприятий.</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_Toc68164494 \h </w:instrText>
        </w:r>
        <w:r w:rsidRPr="00FD44AB">
          <w:rPr>
            <w:noProof/>
            <w:webHidden/>
            <w:szCs w:val="24"/>
          </w:rPr>
        </w:r>
        <w:r w:rsidRPr="00FD44AB">
          <w:rPr>
            <w:noProof/>
            <w:webHidden/>
            <w:szCs w:val="24"/>
          </w:rPr>
          <w:fldChar w:fldCharType="separate"/>
        </w:r>
        <w:r w:rsidR="000251ED">
          <w:rPr>
            <w:noProof/>
            <w:webHidden/>
            <w:szCs w:val="24"/>
          </w:rPr>
          <w:t>35</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95" w:history="1">
        <w:r w:rsidR="00FD44AB" w:rsidRPr="00FD44AB">
          <w:rPr>
            <w:rStyle w:val="a9"/>
            <w:noProof/>
            <w:szCs w:val="24"/>
          </w:rPr>
          <w:t>4.3. Технические обоснования основных мероприятий по реализации схем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_Toc68164495 \h </w:instrText>
        </w:r>
        <w:r w:rsidRPr="00FD44AB">
          <w:rPr>
            <w:noProof/>
            <w:webHidden/>
            <w:szCs w:val="24"/>
          </w:rPr>
        </w:r>
        <w:r w:rsidRPr="00FD44AB">
          <w:rPr>
            <w:noProof/>
            <w:webHidden/>
            <w:szCs w:val="24"/>
          </w:rPr>
          <w:fldChar w:fldCharType="separate"/>
        </w:r>
        <w:r w:rsidR="000251ED">
          <w:rPr>
            <w:noProof/>
            <w:webHidden/>
            <w:szCs w:val="24"/>
          </w:rPr>
          <w:t>35</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96" w:history="1">
        <w:r w:rsidR="00FD44AB" w:rsidRPr="00FD44AB">
          <w:rPr>
            <w:rStyle w:val="a9"/>
            <w:noProof/>
            <w:szCs w:val="24"/>
          </w:rPr>
          <w:t>4.4. Сведения о вновь строящихся, реконструируемых и предлагаемых к выводу из эксплуатации объектах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_Toc68164496 \h </w:instrText>
        </w:r>
        <w:r w:rsidRPr="00FD44AB">
          <w:rPr>
            <w:noProof/>
            <w:webHidden/>
            <w:szCs w:val="24"/>
          </w:rPr>
        </w:r>
        <w:r w:rsidRPr="00FD44AB">
          <w:rPr>
            <w:noProof/>
            <w:webHidden/>
            <w:szCs w:val="24"/>
          </w:rPr>
          <w:fldChar w:fldCharType="separate"/>
        </w:r>
        <w:r w:rsidR="000251ED">
          <w:rPr>
            <w:noProof/>
            <w:webHidden/>
            <w:szCs w:val="24"/>
          </w:rPr>
          <w:t>36</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97" w:history="1">
        <w:r w:rsidR="00FD44AB" w:rsidRPr="00FD44AB">
          <w:rPr>
            <w:rStyle w:val="a9"/>
            <w:noProof/>
            <w:szCs w:val="24"/>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_Toc68164497 \h </w:instrText>
        </w:r>
        <w:r w:rsidRPr="00FD44AB">
          <w:rPr>
            <w:noProof/>
            <w:webHidden/>
            <w:szCs w:val="24"/>
          </w:rPr>
        </w:r>
        <w:r w:rsidRPr="00FD44AB">
          <w:rPr>
            <w:noProof/>
            <w:webHidden/>
            <w:szCs w:val="24"/>
          </w:rPr>
          <w:fldChar w:fldCharType="separate"/>
        </w:r>
        <w:r w:rsidR="000251ED">
          <w:rPr>
            <w:noProof/>
            <w:webHidden/>
            <w:szCs w:val="24"/>
          </w:rPr>
          <w:t>36</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98" w:history="1">
        <w:r w:rsidR="00FD44AB" w:rsidRPr="00FD44AB">
          <w:rPr>
            <w:rStyle w:val="a9"/>
            <w:noProof/>
            <w:szCs w:val="24"/>
          </w:rPr>
          <w:t>4.6. Описание вариантов маршрутов прохождения трубопроводов (трасс) по территории сельского поселения, расположения намечаемых площадок под строительство сооружений водоотведения и их обоснование.</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_Toc68164498 \h </w:instrText>
        </w:r>
        <w:r w:rsidRPr="00FD44AB">
          <w:rPr>
            <w:noProof/>
            <w:webHidden/>
            <w:szCs w:val="24"/>
          </w:rPr>
        </w:r>
        <w:r w:rsidRPr="00FD44AB">
          <w:rPr>
            <w:noProof/>
            <w:webHidden/>
            <w:szCs w:val="24"/>
          </w:rPr>
          <w:fldChar w:fldCharType="separate"/>
        </w:r>
        <w:r w:rsidR="000251ED">
          <w:rPr>
            <w:noProof/>
            <w:webHidden/>
            <w:szCs w:val="24"/>
          </w:rPr>
          <w:t>36</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499" w:history="1">
        <w:r w:rsidR="00FD44AB" w:rsidRPr="00FD44AB">
          <w:rPr>
            <w:rStyle w:val="a9"/>
            <w:noProof/>
            <w:szCs w:val="24"/>
          </w:rPr>
          <w:t>4.7. Границы и характеристики охранных зон сетей и сооружений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_Toc68164499 \h </w:instrText>
        </w:r>
        <w:r w:rsidRPr="00FD44AB">
          <w:rPr>
            <w:noProof/>
            <w:webHidden/>
            <w:szCs w:val="24"/>
          </w:rPr>
        </w:r>
        <w:r w:rsidRPr="00FD44AB">
          <w:rPr>
            <w:noProof/>
            <w:webHidden/>
            <w:szCs w:val="24"/>
          </w:rPr>
          <w:fldChar w:fldCharType="separate"/>
        </w:r>
        <w:r w:rsidR="000251ED">
          <w:rPr>
            <w:noProof/>
            <w:webHidden/>
            <w:szCs w:val="24"/>
          </w:rPr>
          <w:t>36</w:t>
        </w:r>
        <w:r w:rsidRPr="00FD44AB">
          <w:rPr>
            <w:noProof/>
            <w:webHidden/>
            <w:szCs w:val="24"/>
          </w:rPr>
          <w:fldChar w:fldCharType="end"/>
        </w:r>
      </w:hyperlink>
    </w:p>
    <w:p w:rsidR="00FD44AB" w:rsidRPr="00FD44AB" w:rsidRDefault="00592F2D">
      <w:pPr>
        <w:pStyle w:val="31"/>
        <w:tabs>
          <w:tab w:val="left" w:pos="1100"/>
          <w:tab w:val="right" w:leader="dot" w:pos="9627"/>
        </w:tabs>
        <w:rPr>
          <w:rFonts w:eastAsiaTheme="minorEastAsia"/>
          <w:noProof/>
          <w:szCs w:val="24"/>
        </w:rPr>
      </w:pPr>
      <w:hyperlink w:anchor="_Toc68164500" w:history="1">
        <w:r w:rsidR="00FD44AB" w:rsidRPr="00FD44AB">
          <w:rPr>
            <w:rStyle w:val="a9"/>
            <w:noProof/>
            <w:szCs w:val="24"/>
          </w:rPr>
          <w:t>4.8.</w:t>
        </w:r>
        <w:r w:rsidR="00FD44AB" w:rsidRPr="00FD44AB">
          <w:rPr>
            <w:rFonts w:eastAsiaTheme="minorEastAsia"/>
            <w:noProof/>
            <w:szCs w:val="24"/>
          </w:rPr>
          <w:tab/>
        </w:r>
        <w:r w:rsidR="00FD44AB" w:rsidRPr="00FD44AB">
          <w:rPr>
            <w:rStyle w:val="a9"/>
            <w:noProof/>
            <w:szCs w:val="24"/>
          </w:rPr>
          <w:t>Границы планируемых зон размещения объектов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_Toc68164500 \h </w:instrText>
        </w:r>
        <w:r w:rsidRPr="00FD44AB">
          <w:rPr>
            <w:noProof/>
            <w:webHidden/>
            <w:szCs w:val="24"/>
          </w:rPr>
        </w:r>
        <w:r w:rsidRPr="00FD44AB">
          <w:rPr>
            <w:noProof/>
            <w:webHidden/>
            <w:szCs w:val="24"/>
          </w:rPr>
          <w:fldChar w:fldCharType="separate"/>
        </w:r>
        <w:r w:rsidR="000251ED">
          <w:rPr>
            <w:noProof/>
            <w:webHidden/>
            <w:szCs w:val="24"/>
          </w:rPr>
          <w:t>36</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501" w:history="1">
        <w:r w:rsidR="00FD44AB" w:rsidRPr="00FD44AB">
          <w:rPr>
            <w:rStyle w:val="a9"/>
            <w:noProof/>
            <w:szCs w:val="24"/>
          </w:rPr>
          <w:t>5. Экологические аспекты мероприятий по строительству и реконструкции объектов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_Toc68164501 \h </w:instrText>
        </w:r>
        <w:r w:rsidRPr="00FD44AB">
          <w:rPr>
            <w:noProof/>
            <w:webHidden/>
            <w:szCs w:val="24"/>
          </w:rPr>
        </w:r>
        <w:r w:rsidRPr="00FD44AB">
          <w:rPr>
            <w:noProof/>
            <w:webHidden/>
            <w:szCs w:val="24"/>
          </w:rPr>
          <w:fldChar w:fldCharType="separate"/>
        </w:r>
        <w:r w:rsidR="000251ED">
          <w:rPr>
            <w:noProof/>
            <w:webHidden/>
            <w:szCs w:val="24"/>
          </w:rPr>
          <w:t>36</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502" w:history="1">
        <w:r w:rsidR="00FD44AB" w:rsidRPr="00FD44AB">
          <w:rPr>
            <w:rStyle w:val="a9"/>
            <w:noProof/>
            <w:szCs w:val="24"/>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_Toc68164502 \h </w:instrText>
        </w:r>
        <w:r w:rsidRPr="00FD44AB">
          <w:rPr>
            <w:noProof/>
            <w:webHidden/>
            <w:szCs w:val="24"/>
          </w:rPr>
        </w:r>
        <w:r w:rsidRPr="00FD44AB">
          <w:rPr>
            <w:noProof/>
            <w:webHidden/>
            <w:szCs w:val="24"/>
          </w:rPr>
          <w:fldChar w:fldCharType="separate"/>
        </w:r>
        <w:r w:rsidR="000251ED">
          <w:rPr>
            <w:noProof/>
            <w:webHidden/>
            <w:szCs w:val="24"/>
          </w:rPr>
          <w:t>36</w:t>
        </w:r>
        <w:r w:rsidRPr="00FD44AB">
          <w:rPr>
            <w:noProof/>
            <w:webHidden/>
            <w:szCs w:val="24"/>
          </w:rPr>
          <w:fldChar w:fldCharType="end"/>
        </w:r>
      </w:hyperlink>
    </w:p>
    <w:p w:rsidR="00FD44AB" w:rsidRPr="00FD44AB" w:rsidRDefault="00592F2D">
      <w:pPr>
        <w:pStyle w:val="31"/>
        <w:tabs>
          <w:tab w:val="right" w:leader="dot" w:pos="9627"/>
        </w:tabs>
        <w:rPr>
          <w:rFonts w:eastAsiaTheme="minorEastAsia"/>
          <w:noProof/>
          <w:szCs w:val="24"/>
        </w:rPr>
      </w:pPr>
      <w:hyperlink w:anchor="_Toc68164503" w:history="1">
        <w:r w:rsidR="00FD44AB" w:rsidRPr="00FD44AB">
          <w:rPr>
            <w:rStyle w:val="a9"/>
            <w:noProof/>
            <w:szCs w:val="24"/>
          </w:rPr>
          <w:t>5.2. Сведения о применении методов, безопасных для окружающей среды, при утилизации осадков сточных вод.</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_Toc68164503 \h </w:instrText>
        </w:r>
        <w:r w:rsidRPr="00FD44AB">
          <w:rPr>
            <w:noProof/>
            <w:webHidden/>
            <w:szCs w:val="24"/>
          </w:rPr>
        </w:r>
        <w:r w:rsidRPr="00FD44AB">
          <w:rPr>
            <w:noProof/>
            <w:webHidden/>
            <w:szCs w:val="24"/>
          </w:rPr>
          <w:fldChar w:fldCharType="separate"/>
        </w:r>
        <w:r w:rsidR="000251ED">
          <w:rPr>
            <w:noProof/>
            <w:webHidden/>
            <w:szCs w:val="24"/>
          </w:rPr>
          <w:t>37</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504" w:history="1">
        <w:r w:rsidR="00FD44AB" w:rsidRPr="00FD44AB">
          <w:rPr>
            <w:rStyle w:val="a9"/>
            <w:noProof/>
            <w:szCs w:val="24"/>
          </w:rPr>
          <w:t>6. Оценка потребности в капитальных вложениях в строительство, реконструкцию и модернизацию объектов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_Toc68164504 \h </w:instrText>
        </w:r>
        <w:r w:rsidRPr="00FD44AB">
          <w:rPr>
            <w:noProof/>
            <w:webHidden/>
            <w:szCs w:val="24"/>
          </w:rPr>
        </w:r>
        <w:r w:rsidRPr="00FD44AB">
          <w:rPr>
            <w:noProof/>
            <w:webHidden/>
            <w:szCs w:val="24"/>
          </w:rPr>
          <w:fldChar w:fldCharType="separate"/>
        </w:r>
        <w:r w:rsidR="000251ED">
          <w:rPr>
            <w:noProof/>
            <w:webHidden/>
            <w:szCs w:val="24"/>
          </w:rPr>
          <w:t>37</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505" w:history="1">
        <w:r w:rsidR="00FD44AB" w:rsidRPr="00FD44AB">
          <w:rPr>
            <w:rStyle w:val="a9"/>
            <w:noProof/>
            <w:szCs w:val="24"/>
          </w:rPr>
          <w:t>7. Целевые показатели развития централизованной системы водоотведения.</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_Toc68164505 \h </w:instrText>
        </w:r>
        <w:r w:rsidRPr="00FD44AB">
          <w:rPr>
            <w:noProof/>
            <w:webHidden/>
            <w:szCs w:val="24"/>
          </w:rPr>
        </w:r>
        <w:r w:rsidRPr="00FD44AB">
          <w:rPr>
            <w:noProof/>
            <w:webHidden/>
            <w:szCs w:val="24"/>
          </w:rPr>
          <w:fldChar w:fldCharType="separate"/>
        </w:r>
        <w:r w:rsidR="000251ED">
          <w:rPr>
            <w:noProof/>
            <w:webHidden/>
            <w:szCs w:val="24"/>
          </w:rPr>
          <w:t>39</w:t>
        </w:r>
        <w:r w:rsidRPr="00FD44AB">
          <w:rPr>
            <w:noProof/>
            <w:webHidden/>
            <w:szCs w:val="24"/>
          </w:rPr>
          <w:fldChar w:fldCharType="end"/>
        </w:r>
      </w:hyperlink>
    </w:p>
    <w:p w:rsidR="00FD44AB" w:rsidRPr="00FD44AB" w:rsidRDefault="00592F2D">
      <w:pPr>
        <w:pStyle w:val="21"/>
        <w:tabs>
          <w:tab w:val="right" w:leader="dot" w:pos="9627"/>
        </w:tabs>
        <w:rPr>
          <w:rFonts w:eastAsiaTheme="minorEastAsia"/>
          <w:noProof/>
          <w:szCs w:val="24"/>
        </w:rPr>
      </w:pPr>
      <w:hyperlink w:anchor="_Toc68164506" w:history="1">
        <w:r w:rsidR="00FD44AB" w:rsidRPr="00FD44AB">
          <w:rPr>
            <w:rStyle w:val="a9"/>
            <w:noProof/>
            <w:szCs w:val="24"/>
          </w:rPr>
          <w:t>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FD44AB" w:rsidRPr="00FD44AB">
          <w:rPr>
            <w:noProof/>
            <w:webHidden/>
            <w:szCs w:val="24"/>
          </w:rPr>
          <w:tab/>
        </w:r>
        <w:r w:rsidRPr="00FD44AB">
          <w:rPr>
            <w:noProof/>
            <w:webHidden/>
            <w:szCs w:val="24"/>
          </w:rPr>
          <w:fldChar w:fldCharType="begin"/>
        </w:r>
        <w:r w:rsidR="00FD44AB" w:rsidRPr="00FD44AB">
          <w:rPr>
            <w:noProof/>
            <w:webHidden/>
            <w:szCs w:val="24"/>
          </w:rPr>
          <w:instrText xml:space="preserve"> PAGEREF _Toc68164506 \h </w:instrText>
        </w:r>
        <w:r w:rsidRPr="00FD44AB">
          <w:rPr>
            <w:noProof/>
            <w:webHidden/>
            <w:szCs w:val="24"/>
          </w:rPr>
        </w:r>
        <w:r w:rsidRPr="00FD44AB">
          <w:rPr>
            <w:noProof/>
            <w:webHidden/>
            <w:szCs w:val="24"/>
          </w:rPr>
          <w:fldChar w:fldCharType="separate"/>
        </w:r>
        <w:r w:rsidR="000251ED">
          <w:rPr>
            <w:noProof/>
            <w:webHidden/>
            <w:szCs w:val="24"/>
          </w:rPr>
          <w:t>39</w:t>
        </w:r>
        <w:r w:rsidRPr="00FD44AB">
          <w:rPr>
            <w:noProof/>
            <w:webHidden/>
            <w:szCs w:val="24"/>
          </w:rPr>
          <w:fldChar w:fldCharType="end"/>
        </w:r>
      </w:hyperlink>
    </w:p>
    <w:p w:rsidR="00FD44AB" w:rsidRDefault="00592F2D">
      <w:pPr>
        <w:pStyle w:val="11"/>
        <w:rPr>
          <w:rFonts w:asciiTheme="minorHAnsi" w:eastAsiaTheme="minorEastAsia" w:hAnsiTheme="minorHAnsi" w:cstheme="minorBidi"/>
          <w:sz w:val="22"/>
          <w:szCs w:val="22"/>
        </w:rPr>
      </w:pPr>
      <w:hyperlink w:anchor="_Toc68164507" w:history="1">
        <w:r w:rsidR="00FD44AB" w:rsidRPr="00FD44AB">
          <w:rPr>
            <w:rStyle w:val="a9"/>
            <w:sz w:val="24"/>
            <w:szCs w:val="24"/>
          </w:rPr>
          <w:t>Графическая часть</w:t>
        </w:r>
        <w:r w:rsidR="00FD44AB" w:rsidRPr="00FD44AB">
          <w:rPr>
            <w:webHidden/>
            <w:sz w:val="24"/>
            <w:szCs w:val="24"/>
          </w:rPr>
          <w:tab/>
        </w:r>
        <w:r w:rsidRPr="00FD44AB">
          <w:rPr>
            <w:webHidden/>
            <w:sz w:val="24"/>
            <w:szCs w:val="24"/>
          </w:rPr>
          <w:fldChar w:fldCharType="begin"/>
        </w:r>
        <w:r w:rsidR="00FD44AB" w:rsidRPr="00FD44AB">
          <w:rPr>
            <w:webHidden/>
            <w:sz w:val="24"/>
            <w:szCs w:val="24"/>
          </w:rPr>
          <w:instrText xml:space="preserve"> PAGEREF _Toc68164507 \h </w:instrText>
        </w:r>
        <w:r w:rsidRPr="00FD44AB">
          <w:rPr>
            <w:webHidden/>
            <w:sz w:val="24"/>
            <w:szCs w:val="24"/>
          </w:rPr>
        </w:r>
        <w:r w:rsidRPr="00FD44AB">
          <w:rPr>
            <w:webHidden/>
            <w:sz w:val="24"/>
            <w:szCs w:val="24"/>
          </w:rPr>
          <w:fldChar w:fldCharType="separate"/>
        </w:r>
        <w:r w:rsidR="000251ED">
          <w:rPr>
            <w:webHidden/>
            <w:sz w:val="24"/>
            <w:szCs w:val="24"/>
          </w:rPr>
          <w:t>40</w:t>
        </w:r>
        <w:r w:rsidRPr="00FD44AB">
          <w:rPr>
            <w:webHidden/>
            <w:sz w:val="24"/>
            <w:szCs w:val="24"/>
          </w:rPr>
          <w:fldChar w:fldCharType="end"/>
        </w:r>
      </w:hyperlink>
    </w:p>
    <w:p w:rsidR="001E43E1" w:rsidRDefault="00592F2D" w:rsidP="001E43E1">
      <w:pPr>
        <w:tabs>
          <w:tab w:val="right" w:leader="dot" w:pos="9637"/>
        </w:tabs>
        <w:rPr>
          <w:szCs w:val="24"/>
        </w:rPr>
      </w:pPr>
      <w:r w:rsidRPr="00BB17FB">
        <w:rPr>
          <w:szCs w:val="24"/>
        </w:rPr>
        <w:fldChar w:fldCharType="end"/>
      </w:r>
      <w:bookmarkStart w:id="3" w:name="_Toc360611479"/>
      <w:bookmarkStart w:id="4" w:name="_Toc360612754"/>
      <w:bookmarkStart w:id="5" w:name="_Toc360613172"/>
      <w:bookmarkStart w:id="6" w:name="_Toc360633074"/>
    </w:p>
    <w:p w:rsidR="001E43E1" w:rsidRDefault="001E43E1">
      <w:pPr>
        <w:rPr>
          <w:szCs w:val="24"/>
        </w:rPr>
      </w:pPr>
      <w:r>
        <w:rPr>
          <w:szCs w:val="24"/>
        </w:rPr>
        <w:br w:type="page"/>
      </w:r>
    </w:p>
    <w:p w:rsidR="002653B9" w:rsidRPr="001E43E1" w:rsidRDefault="002653B9" w:rsidP="001E43E1">
      <w:pPr>
        <w:tabs>
          <w:tab w:val="right" w:leader="dot" w:pos="9637"/>
        </w:tabs>
        <w:rPr>
          <w:b/>
          <w:sz w:val="28"/>
          <w:szCs w:val="28"/>
        </w:rPr>
      </w:pPr>
      <w:r w:rsidRPr="001E43E1">
        <w:rPr>
          <w:b/>
          <w:sz w:val="28"/>
          <w:szCs w:val="28"/>
        </w:rPr>
        <w:lastRenderedPageBreak/>
        <w:t>Введение</w:t>
      </w:r>
      <w:bookmarkEnd w:id="3"/>
      <w:bookmarkEnd w:id="4"/>
      <w:bookmarkEnd w:id="5"/>
      <w:bookmarkEnd w:id="6"/>
    </w:p>
    <w:p w:rsidR="00A23908" w:rsidRDefault="008250B7" w:rsidP="003E6788">
      <w:pPr>
        <w:spacing w:line="264" w:lineRule="auto"/>
        <w:ind w:firstLine="567"/>
        <w:jc w:val="both"/>
        <w:rPr>
          <w:sz w:val="28"/>
          <w:szCs w:val="28"/>
        </w:rPr>
      </w:pPr>
      <w:r>
        <w:rPr>
          <w:sz w:val="28"/>
          <w:szCs w:val="28"/>
        </w:rPr>
        <w:tab/>
      </w:r>
      <w:r w:rsidR="00A23908">
        <w:rPr>
          <w:sz w:val="28"/>
          <w:szCs w:val="28"/>
        </w:rPr>
        <w:t xml:space="preserve">Схема водоснабжения и водоотведения сельского поселения «Село </w:t>
      </w:r>
      <w:r w:rsidR="00CD7E93">
        <w:rPr>
          <w:sz w:val="28"/>
          <w:szCs w:val="28"/>
        </w:rPr>
        <w:t>Новослободск</w:t>
      </w:r>
      <w:r w:rsidR="00A23908">
        <w:rPr>
          <w:sz w:val="28"/>
          <w:szCs w:val="28"/>
        </w:rPr>
        <w:t>» представляет собой совокупность графического и текстового описания технико-экономического состояния централизованных систем холодного водоснабжения и водоотведения и направлений их развития.</w:t>
      </w:r>
    </w:p>
    <w:p w:rsidR="00B021E0" w:rsidRPr="003842C6" w:rsidRDefault="00B021E0" w:rsidP="003E6788">
      <w:pPr>
        <w:spacing w:before="240" w:line="264" w:lineRule="auto"/>
        <w:ind w:firstLine="567"/>
        <w:jc w:val="both"/>
        <w:rPr>
          <w:sz w:val="28"/>
          <w:szCs w:val="28"/>
        </w:rPr>
      </w:pPr>
      <w:r w:rsidRPr="003842C6">
        <w:rPr>
          <w:sz w:val="28"/>
          <w:szCs w:val="28"/>
        </w:rPr>
        <w:t xml:space="preserve">Основные принципы разработки схемы водоснабжения и водоотведения: </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охрана здоровья населения и улучшения качества жизни населения путем обеспечения бесперебойного и качественного водоснабжения и водоотведения;</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повышение энергетической эффективности путем экономного потребления воды;</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снижение негативного воздействия на водные объекты путем повышения качества очистки сточных вод;</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B021E0" w:rsidRPr="003842C6" w:rsidRDefault="003842C6"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развития централизованных систем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водо</w:t>
      </w:r>
      <w:r w:rsidR="00DE0544" w:rsidRPr="003842C6">
        <w:rPr>
          <w:rFonts w:ascii="Times New Roman" w:hAnsi="Times New Roman" w:cs="Times New Roman"/>
          <w:sz w:val="28"/>
          <w:szCs w:val="28"/>
        </w:rPr>
        <w:t>снабжение и (или) водоотведение;</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приоритетность обеспечения населения питьевой водой</w:t>
      </w:r>
      <w:r w:rsidR="00DE0544" w:rsidRPr="003842C6">
        <w:rPr>
          <w:rFonts w:ascii="Times New Roman" w:hAnsi="Times New Roman" w:cs="Times New Roman"/>
          <w:sz w:val="28"/>
          <w:szCs w:val="28"/>
        </w:rPr>
        <w:t xml:space="preserve"> и</w:t>
      </w:r>
      <w:r w:rsidR="00B021E0" w:rsidRPr="003842C6">
        <w:rPr>
          <w:rFonts w:ascii="Times New Roman" w:hAnsi="Times New Roman" w:cs="Times New Roman"/>
          <w:sz w:val="28"/>
          <w:szCs w:val="28"/>
        </w:rPr>
        <w:t xml:space="preserve"> услугами по водоотведению;</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создание условий для привлечения инвестиций в сферу водоснабжения и водоотведения, обеспечение гарантий возврата частных инвестиций;</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технологического и организационного единства и целостности централизованных систем водоснабжения и (или) водоотведения;</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достижение и соблюдение баланса экономических интересов организаций, осуществляющих водоснабжение и (или) водоотведение, и их абонентов;</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установление тарифов в сфере водоснабжения и водоотведения исходя из экономически обоснованных расходов организаций, осуществляющих водоснабжение и (или) водоотведение, необходимых для осуществления водоснабжения и (или) водоотведения;</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стабильных и недискриминационных условий для осуществления предпринимательской деятельности в сфере водоснабжения и водоотведения;</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обеспечение равных условий доступа абонентов к водоснабжению и водоотведению;</w:t>
      </w:r>
    </w:p>
    <w:p w:rsidR="00B021E0" w:rsidRPr="003842C6" w:rsidRDefault="00D22E24" w:rsidP="003E6788">
      <w:pPr>
        <w:pStyle w:val="ConsPlusNormal"/>
        <w:spacing w:line="264"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B021E0" w:rsidRPr="003842C6">
        <w:rPr>
          <w:rFonts w:ascii="Times New Roman" w:hAnsi="Times New Roman" w:cs="Times New Roman"/>
          <w:sz w:val="28"/>
          <w:szCs w:val="28"/>
        </w:rPr>
        <w:t xml:space="preserve"> открытость деятельности организаций, осуществляющих водоснабжение и (или) водоотведение, органов государственной власти Российской </w:t>
      </w:r>
      <w:r w:rsidR="00B021E0" w:rsidRPr="003842C6">
        <w:rPr>
          <w:rFonts w:ascii="Times New Roman" w:hAnsi="Times New Roman" w:cs="Times New Roman"/>
          <w:sz w:val="28"/>
          <w:szCs w:val="28"/>
        </w:rPr>
        <w:lastRenderedPageBreak/>
        <w:t>Федерации, органов государственной власти субъектов Российской Федерации и органов местного самоуправления, осуществляющих регулирование в сфер</w:t>
      </w:r>
      <w:r w:rsidR="003842C6" w:rsidRPr="003842C6">
        <w:rPr>
          <w:rFonts w:ascii="Times New Roman" w:hAnsi="Times New Roman" w:cs="Times New Roman"/>
          <w:sz w:val="28"/>
          <w:szCs w:val="28"/>
        </w:rPr>
        <w:t>е водоснабжения и водоотведения;</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обеспечение абонентов водой питьевого качества в необходимом количестве;</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организация централизованного водоснабжения на территориях, где оно отсутствует;</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внедрение безопасных технологий в процессе водоподготовки;</w:t>
      </w:r>
    </w:p>
    <w:p w:rsidR="00B021E0" w:rsidRPr="003842C6" w:rsidRDefault="00D22E24" w:rsidP="003E6788">
      <w:pPr>
        <w:spacing w:line="264" w:lineRule="auto"/>
        <w:ind w:firstLine="567"/>
        <w:rPr>
          <w:sz w:val="28"/>
          <w:szCs w:val="28"/>
        </w:rPr>
      </w:pPr>
      <w:r>
        <w:rPr>
          <w:sz w:val="28"/>
          <w:szCs w:val="28"/>
        </w:rPr>
        <w:t>–</w:t>
      </w:r>
      <w:r w:rsidR="00B021E0" w:rsidRPr="003842C6">
        <w:rPr>
          <w:sz w:val="28"/>
          <w:szCs w:val="28"/>
        </w:rPr>
        <w:t xml:space="preserve"> прекращение сброса промывных вод сооружений без очистки, внедрение систем с оборотным водоснабжением в производстве;</w:t>
      </w:r>
    </w:p>
    <w:p w:rsidR="00B021E0" w:rsidRPr="003842C6" w:rsidRDefault="00D22E24" w:rsidP="003E6788">
      <w:pPr>
        <w:spacing w:line="264" w:lineRule="auto"/>
        <w:ind w:firstLine="567"/>
        <w:jc w:val="both"/>
        <w:rPr>
          <w:sz w:val="28"/>
          <w:szCs w:val="28"/>
        </w:rPr>
      </w:pPr>
      <w:r>
        <w:rPr>
          <w:sz w:val="28"/>
          <w:szCs w:val="28"/>
        </w:rPr>
        <w:t>–</w:t>
      </w:r>
      <w:r w:rsidR="00B021E0" w:rsidRPr="003842C6">
        <w:rPr>
          <w:sz w:val="28"/>
          <w:szCs w:val="28"/>
        </w:rPr>
        <w:t xml:space="preserve"> обеспечение водоснабжением максимального водопотребления в сутки объектов нового строительства и реконструируемых объектов, для которых производительности существующих сооружений недостаточно</w:t>
      </w:r>
      <w:r w:rsidR="003842C6" w:rsidRPr="003842C6">
        <w:rPr>
          <w:sz w:val="28"/>
          <w:szCs w:val="28"/>
        </w:rPr>
        <w:t>.</w:t>
      </w:r>
    </w:p>
    <w:p w:rsidR="005302E7" w:rsidRPr="00F07881" w:rsidRDefault="00A407D7" w:rsidP="00F30CCE">
      <w:pPr>
        <w:spacing w:before="240" w:after="240" w:line="264" w:lineRule="auto"/>
        <w:rPr>
          <w:b/>
          <w:sz w:val="28"/>
          <w:szCs w:val="28"/>
        </w:rPr>
      </w:pPr>
      <w:bookmarkStart w:id="7" w:name="_Toc371960617"/>
      <w:bookmarkStart w:id="8" w:name="_Toc377984673"/>
      <w:r>
        <w:br w:type="page"/>
      </w:r>
      <w:r w:rsidR="005302E7" w:rsidRPr="00F07881">
        <w:rPr>
          <w:b/>
          <w:sz w:val="28"/>
          <w:szCs w:val="28"/>
        </w:rPr>
        <w:lastRenderedPageBreak/>
        <w:t xml:space="preserve">Характеристика населенного </w:t>
      </w:r>
      <w:r w:rsidR="00E6364F">
        <w:rPr>
          <w:b/>
          <w:sz w:val="28"/>
          <w:szCs w:val="28"/>
        </w:rPr>
        <w:t xml:space="preserve">пункта СП «Село </w:t>
      </w:r>
      <w:r w:rsidR="00E6364F" w:rsidRPr="00E6364F">
        <w:rPr>
          <w:b/>
          <w:sz w:val="28"/>
          <w:szCs w:val="28"/>
        </w:rPr>
        <w:t>Новослободск</w:t>
      </w:r>
      <w:r w:rsidR="005302E7" w:rsidRPr="00F07881">
        <w:rPr>
          <w:b/>
          <w:sz w:val="28"/>
          <w:szCs w:val="28"/>
        </w:rPr>
        <w:t>».</w:t>
      </w:r>
      <w:bookmarkEnd w:id="7"/>
      <w:bookmarkEnd w:id="8"/>
    </w:p>
    <w:p w:rsidR="00E6364F" w:rsidRPr="00E6364F" w:rsidRDefault="00E6364F" w:rsidP="00E6364F">
      <w:pPr>
        <w:pStyle w:val="af4"/>
        <w:suppressAutoHyphens/>
        <w:ind w:firstLine="708"/>
        <w:jc w:val="both"/>
        <w:rPr>
          <w:b w:val="0"/>
          <w:sz w:val="28"/>
          <w:szCs w:val="26"/>
        </w:rPr>
      </w:pPr>
      <w:bookmarkStart w:id="9" w:name="_Toc373247164"/>
      <w:r w:rsidRPr="00E6364F">
        <w:rPr>
          <w:b w:val="0"/>
          <w:color w:val="000000"/>
          <w:sz w:val="28"/>
          <w:szCs w:val="26"/>
        </w:rPr>
        <w:t xml:space="preserve">Сельское поселение «Село Новослободск» расположено на территории Думиничского района Калужской области. Центр сельского поселения – с. Новослободск находится </w:t>
      </w:r>
      <w:r w:rsidRPr="00E6364F">
        <w:rPr>
          <w:b w:val="0"/>
          <w:sz w:val="28"/>
          <w:szCs w:val="26"/>
        </w:rPr>
        <w:t xml:space="preserve">в </w:t>
      </w:r>
      <w:smartTag w:uri="urn:schemas-microsoft-com:office:smarttags" w:element="metricconverter">
        <w:smartTagPr>
          <w:attr w:name="ProductID" w:val="11 км"/>
        </w:smartTagPr>
        <w:r w:rsidRPr="00E6364F">
          <w:rPr>
            <w:b w:val="0"/>
            <w:sz w:val="28"/>
            <w:szCs w:val="26"/>
          </w:rPr>
          <w:t>11 км</w:t>
        </w:r>
      </w:smartTag>
      <w:r w:rsidRPr="00E6364F">
        <w:rPr>
          <w:b w:val="0"/>
          <w:sz w:val="28"/>
          <w:szCs w:val="26"/>
        </w:rPr>
        <w:t xml:space="preserve"> северо-западнее от посёлка Думиничи</w:t>
      </w:r>
      <w:r w:rsidRPr="00E6364F">
        <w:rPr>
          <w:b w:val="0"/>
          <w:color w:val="000000"/>
          <w:sz w:val="28"/>
          <w:szCs w:val="26"/>
        </w:rPr>
        <w:t xml:space="preserve">. </w:t>
      </w:r>
      <w:r w:rsidRPr="00E6364F">
        <w:rPr>
          <w:b w:val="0"/>
          <w:sz w:val="28"/>
          <w:szCs w:val="26"/>
        </w:rPr>
        <w:t>Сельское поселение пересекают автомобильные дороги регионального значения «Людиново-Букань-Новослободск», М-3 «Украина» - «Брынь-Зимницы-Новослободск» и М-3 «Украина» - Новослободск – д. Высокое.</w:t>
      </w:r>
    </w:p>
    <w:p w:rsidR="00E6364F" w:rsidRPr="00E6364F" w:rsidRDefault="00E6364F" w:rsidP="00E6364F">
      <w:pPr>
        <w:pStyle w:val="af4"/>
        <w:suppressAutoHyphens/>
        <w:ind w:firstLine="708"/>
        <w:jc w:val="both"/>
        <w:rPr>
          <w:b w:val="0"/>
          <w:color w:val="000000"/>
          <w:sz w:val="28"/>
          <w:szCs w:val="26"/>
        </w:rPr>
      </w:pPr>
      <w:r w:rsidRPr="00E6364F">
        <w:rPr>
          <w:b w:val="0"/>
          <w:color w:val="000000"/>
          <w:sz w:val="28"/>
          <w:szCs w:val="26"/>
        </w:rPr>
        <w:t>В состав сельского поселения «Село Новослободск»входят следующие населенные пункты:село Новослободск, село Зимницы, деревня Слободка, деревня Каменка.</w:t>
      </w:r>
    </w:p>
    <w:p w:rsidR="00E6364F" w:rsidRPr="00E6364F" w:rsidRDefault="00E6364F" w:rsidP="00E6364F">
      <w:pPr>
        <w:ind w:firstLine="720"/>
        <w:jc w:val="both"/>
        <w:rPr>
          <w:sz w:val="28"/>
          <w:szCs w:val="26"/>
        </w:rPr>
      </w:pPr>
      <w:r w:rsidRPr="00E6364F">
        <w:rPr>
          <w:sz w:val="28"/>
        </w:rPr>
        <w:t xml:space="preserve">Площадь сельского поселения составляет </w:t>
      </w:r>
      <w:smartTag w:uri="urn:schemas-microsoft-com:office:smarttags" w:element="metricconverter">
        <w:smartTagPr>
          <w:attr w:name="ProductID" w:val="7173 га"/>
        </w:smartTagPr>
        <w:r w:rsidRPr="00E6364F">
          <w:rPr>
            <w:sz w:val="28"/>
          </w:rPr>
          <w:t>7173 га</w:t>
        </w:r>
      </w:smartTag>
      <w:r w:rsidRPr="00E6364F">
        <w:rPr>
          <w:sz w:val="28"/>
        </w:rPr>
        <w:t xml:space="preserve">, численность населения на </w:t>
      </w:r>
      <w:r w:rsidR="00AD3D77">
        <w:rPr>
          <w:sz w:val="28"/>
        </w:rPr>
        <w:t>2020</w:t>
      </w:r>
      <w:r w:rsidRPr="00E6364F">
        <w:rPr>
          <w:sz w:val="28"/>
        </w:rPr>
        <w:t xml:space="preserve"> г. составляет </w:t>
      </w:r>
      <w:r w:rsidR="00445576" w:rsidRPr="00E6364F">
        <w:rPr>
          <w:sz w:val="28"/>
        </w:rPr>
        <w:t>1</w:t>
      </w:r>
      <w:r w:rsidR="00AD3D77">
        <w:rPr>
          <w:sz w:val="28"/>
        </w:rPr>
        <w:t>469</w:t>
      </w:r>
      <w:r w:rsidR="00445576" w:rsidRPr="00E6364F">
        <w:rPr>
          <w:sz w:val="28"/>
        </w:rPr>
        <w:t xml:space="preserve"> человек</w:t>
      </w:r>
      <w:r w:rsidRPr="00E6364F">
        <w:rPr>
          <w:sz w:val="28"/>
        </w:rPr>
        <w:t xml:space="preserve">. </w:t>
      </w:r>
    </w:p>
    <w:p w:rsidR="00F07881" w:rsidRPr="00F07881" w:rsidRDefault="00F07881" w:rsidP="00A407D7">
      <w:pPr>
        <w:spacing w:before="240" w:after="240" w:line="264" w:lineRule="auto"/>
        <w:rPr>
          <w:b/>
          <w:sz w:val="28"/>
          <w:szCs w:val="28"/>
        </w:rPr>
      </w:pPr>
      <w:r w:rsidRPr="00F07881">
        <w:rPr>
          <w:b/>
          <w:sz w:val="28"/>
          <w:szCs w:val="28"/>
        </w:rPr>
        <w:t>Ландшафтно-геоморфологические особенности территории.</w:t>
      </w:r>
      <w:bookmarkEnd w:id="9"/>
    </w:p>
    <w:p w:rsidR="00E6364F" w:rsidRPr="00A14B40" w:rsidRDefault="00E6364F" w:rsidP="00A14B40">
      <w:pPr>
        <w:pStyle w:val="Main"/>
        <w:spacing w:line="240" w:lineRule="auto"/>
        <w:rPr>
          <w:rFonts w:cs="Times New Roman"/>
          <w:sz w:val="28"/>
          <w:szCs w:val="28"/>
        </w:rPr>
      </w:pPr>
      <w:r w:rsidRPr="00A14B40">
        <w:rPr>
          <w:rFonts w:cs="Times New Roman"/>
          <w:sz w:val="28"/>
          <w:szCs w:val="28"/>
        </w:rPr>
        <w:t>Для данной местности характерны ландшафты водноледниковых равнин</w:t>
      </w:r>
    </w:p>
    <w:p w:rsidR="00F07881" w:rsidRPr="00A14B40" w:rsidRDefault="00E6364F" w:rsidP="00A14B40">
      <w:pPr>
        <w:pStyle w:val="Main"/>
        <w:spacing w:line="240" w:lineRule="auto"/>
        <w:ind w:firstLine="0"/>
        <w:rPr>
          <w:rFonts w:cs="Times New Roman"/>
          <w:sz w:val="28"/>
          <w:szCs w:val="28"/>
        </w:rPr>
      </w:pPr>
      <w:r w:rsidRPr="00A14B40">
        <w:rPr>
          <w:rFonts w:cs="Times New Roman"/>
          <w:sz w:val="28"/>
          <w:szCs w:val="28"/>
        </w:rPr>
        <w:t>с близповерхностным залеганием коренных пород. Наивысшая точка территории 225 м., низшая точка – урез вод реки Драгожань 179 м. Абсолютный перепад отметок рельефа 46 м. Относительные перепады высот по долинно-балочной сети составляют</w:t>
      </w:r>
      <w:r w:rsidR="00A14B40" w:rsidRPr="00A14B40">
        <w:rPr>
          <w:rFonts w:cs="Times New Roman"/>
          <w:sz w:val="28"/>
          <w:szCs w:val="28"/>
        </w:rPr>
        <w:t xml:space="preserve"> 5-10 м</w:t>
      </w:r>
      <w:r w:rsidRPr="00A14B40">
        <w:rPr>
          <w:rFonts w:cs="Times New Roman"/>
          <w:sz w:val="28"/>
          <w:szCs w:val="28"/>
        </w:rPr>
        <w:t xml:space="preserve"> и только у д. Зимницы на правом берегу р. Драгожань они доходят до 25-30 м. Тальвеги овражно-балочной сети обычно заболочены. </w:t>
      </w:r>
      <w:r w:rsidR="00B3590B" w:rsidRPr="00A14B40">
        <w:rPr>
          <w:rFonts w:cs="Times New Roman"/>
          <w:sz w:val="28"/>
          <w:szCs w:val="28"/>
        </w:rPr>
        <w:t xml:space="preserve"> В пределах площади муниципального образования выделено четыре сложных географических ландшафтов</w:t>
      </w:r>
      <w:r w:rsidR="00F07881" w:rsidRPr="00A14B40">
        <w:rPr>
          <w:rFonts w:cs="Times New Roman"/>
          <w:sz w:val="28"/>
          <w:szCs w:val="28"/>
        </w:rPr>
        <w:t>:</w:t>
      </w:r>
    </w:p>
    <w:p w:rsidR="00F07881" w:rsidRPr="00A14B40" w:rsidRDefault="00E6364F" w:rsidP="00A14B40">
      <w:pPr>
        <w:pStyle w:val="Main"/>
        <w:numPr>
          <w:ilvl w:val="0"/>
          <w:numId w:val="41"/>
        </w:numPr>
        <w:spacing w:line="240" w:lineRule="auto"/>
        <w:ind w:left="426" w:hanging="357"/>
        <w:rPr>
          <w:rFonts w:cs="Times New Roman"/>
          <w:color w:val="000000"/>
          <w:sz w:val="28"/>
          <w:szCs w:val="28"/>
        </w:rPr>
      </w:pPr>
      <w:r w:rsidRPr="00A14B40">
        <w:rPr>
          <w:rFonts w:cs="Times New Roman"/>
          <w:sz w:val="28"/>
          <w:szCs w:val="28"/>
        </w:rPr>
        <w:t>Плосковолнистая, наклонная, среднерасчлененная зандровая равнина раннемосковской стадии развития ледника</w:t>
      </w:r>
      <w:r w:rsidR="00F07881" w:rsidRPr="00A14B40">
        <w:rPr>
          <w:rFonts w:cs="Times New Roman"/>
          <w:color w:val="000000"/>
          <w:sz w:val="28"/>
          <w:szCs w:val="28"/>
        </w:rPr>
        <w:t xml:space="preserve">; </w:t>
      </w:r>
    </w:p>
    <w:p w:rsidR="00F07881" w:rsidRPr="00A14B40" w:rsidRDefault="00B3590B" w:rsidP="00A14B40">
      <w:pPr>
        <w:pStyle w:val="Main"/>
        <w:numPr>
          <w:ilvl w:val="0"/>
          <w:numId w:val="41"/>
        </w:numPr>
        <w:spacing w:line="240" w:lineRule="auto"/>
        <w:ind w:left="426" w:hanging="357"/>
        <w:rPr>
          <w:rFonts w:cs="Times New Roman"/>
          <w:color w:val="000000"/>
          <w:sz w:val="28"/>
          <w:szCs w:val="28"/>
        </w:rPr>
      </w:pPr>
      <w:r w:rsidRPr="00A14B40">
        <w:rPr>
          <w:rFonts w:cs="Times New Roman"/>
          <w:color w:val="000000"/>
          <w:sz w:val="28"/>
          <w:szCs w:val="28"/>
        </w:rPr>
        <w:t>Холмисто-увалистая, денудационно-зандровая сильнорасчлененная равнина</w:t>
      </w:r>
      <w:r w:rsidR="00F07881" w:rsidRPr="00A14B40">
        <w:rPr>
          <w:rFonts w:cs="Times New Roman"/>
          <w:color w:val="000000"/>
          <w:sz w:val="28"/>
          <w:szCs w:val="28"/>
        </w:rPr>
        <w:t>;</w:t>
      </w:r>
    </w:p>
    <w:p w:rsidR="00F07881" w:rsidRPr="00A14B40" w:rsidRDefault="00B3590B" w:rsidP="00A14B40">
      <w:pPr>
        <w:pStyle w:val="Main"/>
        <w:numPr>
          <w:ilvl w:val="0"/>
          <w:numId w:val="41"/>
        </w:numPr>
        <w:spacing w:line="240" w:lineRule="auto"/>
        <w:ind w:left="426" w:hanging="357"/>
        <w:rPr>
          <w:rFonts w:cs="Times New Roman"/>
          <w:color w:val="000000"/>
          <w:sz w:val="28"/>
          <w:szCs w:val="28"/>
        </w:rPr>
      </w:pPr>
      <w:r w:rsidRPr="00A14B40">
        <w:rPr>
          <w:rFonts w:cs="Times New Roman"/>
          <w:color w:val="000000"/>
          <w:sz w:val="28"/>
          <w:szCs w:val="28"/>
        </w:rPr>
        <w:t>Покатая, аллювиально-зандровая, сильнорасчлененная равнина</w:t>
      </w:r>
      <w:r w:rsidR="00F07881" w:rsidRPr="00A14B40">
        <w:rPr>
          <w:rFonts w:cs="Times New Roman"/>
          <w:color w:val="000000"/>
          <w:sz w:val="28"/>
          <w:szCs w:val="28"/>
        </w:rPr>
        <w:t>;</w:t>
      </w:r>
    </w:p>
    <w:p w:rsidR="00F07881" w:rsidRPr="00A14B40" w:rsidRDefault="00492999" w:rsidP="00A14B40">
      <w:pPr>
        <w:pStyle w:val="Main"/>
        <w:numPr>
          <w:ilvl w:val="0"/>
          <w:numId w:val="41"/>
        </w:numPr>
        <w:spacing w:line="240" w:lineRule="auto"/>
        <w:ind w:left="426" w:hanging="357"/>
        <w:rPr>
          <w:rFonts w:cs="Times New Roman"/>
          <w:color w:val="000000"/>
          <w:sz w:val="28"/>
          <w:szCs w:val="28"/>
        </w:rPr>
      </w:pPr>
      <w:r w:rsidRPr="00A14B40">
        <w:rPr>
          <w:rFonts w:cs="Times New Roman"/>
          <w:color w:val="000000"/>
          <w:sz w:val="28"/>
          <w:szCs w:val="28"/>
        </w:rPr>
        <w:t>Плоская, аллювиальная равнина с прирусловыми грядами, со староречиями, болотами и отдельными холмами дюн и останков высокой поймы.</w:t>
      </w:r>
    </w:p>
    <w:p w:rsidR="00F07881" w:rsidRPr="00A14B40" w:rsidRDefault="00F07881" w:rsidP="00A14B40">
      <w:pPr>
        <w:spacing w:before="120" w:after="120"/>
        <w:rPr>
          <w:b/>
          <w:sz w:val="28"/>
          <w:szCs w:val="28"/>
        </w:rPr>
      </w:pPr>
      <w:bookmarkStart w:id="10" w:name="_Toc373247165"/>
      <w:r w:rsidRPr="00A14B40">
        <w:rPr>
          <w:b/>
          <w:sz w:val="28"/>
          <w:szCs w:val="28"/>
        </w:rPr>
        <w:t>Климатические особенности.</w:t>
      </w:r>
      <w:bookmarkEnd w:id="10"/>
    </w:p>
    <w:p w:rsidR="00E6364F" w:rsidRPr="00A14B40" w:rsidRDefault="00E6364F" w:rsidP="00A14B40">
      <w:pPr>
        <w:pStyle w:val="Main"/>
        <w:spacing w:line="240" w:lineRule="auto"/>
        <w:rPr>
          <w:rFonts w:cs="Times New Roman"/>
          <w:color w:val="000000"/>
          <w:sz w:val="28"/>
          <w:szCs w:val="28"/>
        </w:rPr>
      </w:pPr>
      <w:bookmarkStart w:id="11" w:name="_Toc373247166"/>
      <w:r w:rsidRPr="00A14B40">
        <w:rPr>
          <w:rFonts w:cs="Times New Roman"/>
          <w:color w:val="000000"/>
          <w:sz w:val="28"/>
          <w:szCs w:val="28"/>
        </w:rPr>
        <w:t>Климат сельского поселения умеренно континентальный с мягкой зимой и теплым летом. Средняя продолжительность безморозного периода 120-130 дней. Промерзание почвы обычно 0,5-</w:t>
      </w:r>
      <w:smartTag w:uri="urn:schemas-microsoft-com:office:smarttags" w:element="metricconverter">
        <w:smartTagPr>
          <w:attr w:name="ProductID" w:val="0,7 м"/>
        </w:smartTagPr>
        <w:r w:rsidRPr="00A14B40">
          <w:rPr>
            <w:rFonts w:cs="Times New Roman"/>
            <w:color w:val="000000"/>
            <w:sz w:val="28"/>
            <w:szCs w:val="28"/>
          </w:rPr>
          <w:t>0,7 м</w:t>
        </w:r>
      </w:smartTag>
      <w:r w:rsidRPr="00A14B40">
        <w:rPr>
          <w:rFonts w:cs="Times New Roman"/>
          <w:color w:val="000000"/>
          <w:sz w:val="28"/>
          <w:szCs w:val="28"/>
        </w:rPr>
        <w:t xml:space="preserve"> в морозные бесснежные зимы может достигать 1,5 м</w:t>
      </w:r>
    </w:p>
    <w:p w:rsidR="00E6364F" w:rsidRPr="00A14B40" w:rsidRDefault="00E6364F" w:rsidP="00A14B40">
      <w:pPr>
        <w:pStyle w:val="Main"/>
        <w:spacing w:line="240" w:lineRule="auto"/>
        <w:rPr>
          <w:rFonts w:cs="Times New Roman"/>
          <w:color w:val="000000"/>
          <w:sz w:val="28"/>
          <w:szCs w:val="28"/>
        </w:rPr>
      </w:pPr>
      <w:r w:rsidRPr="00A14B40">
        <w:rPr>
          <w:rFonts w:cs="Times New Roman"/>
          <w:color w:val="000000"/>
          <w:sz w:val="28"/>
          <w:szCs w:val="28"/>
        </w:rPr>
        <w:t>Максимальная летняя температура +35˚С. Минимальная зимняя -40˚С.</w:t>
      </w:r>
    </w:p>
    <w:p w:rsidR="00E6364F" w:rsidRPr="00A14B40" w:rsidRDefault="00E6364F" w:rsidP="00A14B40">
      <w:pPr>
        <w:pStyle w:val="Main"/>
        <w:spacing w:line="240" w:lineRule="auto"/>
        <w:ind w:firstLine="0"/>
        <w:rPr>
          <w:rFonts w:cs="Times New Roman"/>
          <w:color w:val="000000"/>
          <w:sz w:val="28"/>
          <w:szCs w:val="28"/>
        </w:rPr>
      </w:pPr>
      <w:r w:rsidRPr="00A14B40">
        <w:rPr>
          <w:rFonts w:cs="Times New Roman"/>
          <w:color w:val="000000"/>
          <w:sz w:val="28"/>
          <w:szCs w:val="28"/>
        </w:rPr>
        <w:t xml:space="preserve">           Во влажные годы количество осадков достигает </w:t>
      </w:r>
      <w:smartTag w:uri="urn:schemas-microsoft-com:office:smarttags" w:element="metricconverter">
        <w:smartTagPr>
          <w:attr w:name="ProductID" w:val="1000 мм"/>
        </w:smartTagPr>
        <w:r w:rsidRPr="00A14B40">
          <w:rPr>
            <w:rFonts w:cs="Times New Roman"/>
            <w:color w:val="000000"/>
            <w:sz w:val="28"/>
            <w:szCs w:val="28"/>
          </w:rPr>
          <w:t>1000 мм</w:t>
        </w:r>
      </w:smartTag>
      <w:r w:rsidRPr="00A14B40">
        <w:rPr>
          <w:rFonts w:cs="Times New Roman"/>
          <w:color w:val="000000"/>
          <w:sz w:val="28"/>
          <w:szCs w:val="28"/>
        </w:rPr>
        <w:t xml:space="preserve">, в сухие – менее </w:t>
      </w:r>
      <w:smartTag w:uri="urn:schemas-microsoft-com:office:smarttags" w:element="metricconverter">
        <w:smartTagPr>
          <w:attr w:name="ProductID" w:val="500 мм"/>
        </w:smartTagPr>
        <w:r w:rsidRPr="00A14B40">
          <w:rPr>
            <w:rFonts w:cs="Times New Roman"/>
            <w:color w:val="000000"/>
            <w:sz w:val="28"/>
            <w:szCs w:val="28"/>
          </w:rPr>
          <w:t>500 мм</w:t>
        </w:r>
      </w:smartTag>
      <w:r w:rsidRPr="00A14B40">
        <w:rPr>
          <w:rFonts w:cs="Times New Roman"/>
          <w:color w:val="000000"/>
          <w:sz w:val="28"/>
          <w:szCs w:val="28"/>
        </w:rPr>
        <w:t>. Максимальное количество осадков приходится на летнее время. Устойчивый снежный покров устанавливается в декабре месяце. Высота снежного покрова обычно 30-</w:t>
      </w:r>
      <w:smartTag w:uri="urn:schemas-microsoft-com:office:smarttags" w:element="metricconverter">
        <w:smartTagPr>
          <w:attr w:name="ProductID" w:val="40 см"/>
        </w:smartTagPr>
        <w:r w:rsidRPr="00A14B40">
          <w:rPr>
            <w:rFonts w:cs="Times New Roman"/>
            <w:color w:val="000000"/>
            <w:sz w:val="28"/>
            <w:szCs w:val="28"/>
          </w:rPr>
          <w:t>40 см</w:t>
        </w:r>
      </w:smartTag>
      <w:r w:rsidRPr="00A14B40">
        <w:rPr>
          <w:rFonts w:cs="Times New Roman"/>
          <w:color w:val="000000"/>
          <w:sz w:val="28"/>
          <w:szCs w:val="28"/>
        </w:rPr>
        <w:t xml:space="preserve">, максимальный до </w:t>
      </w:r>
      <w:smartTag w:uri="urn:schemas-microsoft-com:office:smarttags" w:element="metricconverter">
        <w:smartTagPr>
          <w:attr w:name="ProductID" w:val="1 м"/>
        </w:smartTagPr>
        <w:r w:rsidRPr="00A14B40">
          <w:rPr>
            <w:rFonts w:cs="Times New Roman"/>
            <w:color w:val="000000"/>
            <w:sz w:val="28"/>
            <w:szCs w:val="28"/>
          </w:rPr>
          <w:t>1 м</w:t>
        </w:r>
      </w:smartTag>
      <w:r w:rsidRPr="00A14B40">
        <w:rPr>
          <w:rFonts w:cs="Times New Roman"/>
          <w:color w:val="000000"/>
          <w:sz w:val="28"/>
          <w:szCs w:val="28"/>
        </w:rPr>
        <w:t xml:space="preserve">. Запас влаги в снежном покрове к концу зимы составляет в среднем </w:t>
      </w:r>
      <w:smartTag w:uri="urn:schemas-microsoft-com:office:smarttags" w:element="metricconverter">
        <w:smartTagPr>
          <w:attr w:name="ProductID" w:val="89 мм"/>
        </w:smartTagPr>
        <w:r w:rsidRPr="00A14B40">
          <w:rPr>
            <w:rFonts w:cs="Times New Roman"/>
            <w:color w:val="000000"/>
            <w:sz w:val="28"/>
            <w:szCs w:val="28"/>
          </w:rPr>
          <w:t>89 мм</w:t>
        </w:r>
      </w:smartTag>
      <w:r w:rsidRPr="00A14B40">
        <w:rPr>
          <w:rFonts w:cs="Times New Roman"/>
          <w:color w:val="000000"/>
          <w:sz w:val="28"/>
          <w:szCs w:val="28"/>
        </w:rPr>
        <w:t xml:space="preserve">. Роза ветров годовая с преобладанием ветров северного, западного, юго-западного и южного направлений. Роза ветров весной и осенью совпадают с годовой, а лето и зима </w:t>
      </w:r>
      <w:r w:rsidRPr="00A14B40">
        <w:rPr>
          <w:rFonts w:cs="Times New Roman"/>
          <w:color w:val="000000"/>
          <w:sz w:val="28"/>
          <w:szCs w:val="28"/>
        </w:rPr>
        <w:lastRenderedPageBreak/>
        <w:t>сильно отличаются. Для лета характерны ветра северного (25%) направления и западного (17,3%); для зимы – юго-западного (21,7%) и южного (21,3%). Средняя скорость ветра в течение года составляет 1,5-2,9 м/с, максимальные порывы до 20-25 м/с.</w:t>
      </w:r>
    </w:p>
    <w:p w:rsidR="00A14B40" w:rsidRDefault="00E6364F" w:rsidP="00A14B40">
      <w:pPr>
        <w:pStyle w:val="Main"/>
        <w:spacing w:line="240" w:lineRule="auto"/>
        <w:rPr>
          <w:rFonts w:cs="Times New Roman"/>
          <w:color w:val="000000"/>
          <w:sz w:val="28"/>
          <w:szCs w:val="28"/>
        </w:rPr>
      </w:pPr>
      <w:r w:rsidRPr="00A14B40">
        <w:rPr>
          <w:rFonts w:cs="Times New Roman"/>
          <w:b/>
          <w:i/>
          <w:color w:val="000000"/>
          <w:sz w:val="28"/>
          <w:szCs w:val="28"/>
        </w:rPr>
        <w:t>Микроклиматические особенности</w:t>
      </w:r>
      <w:r w:rsidRPr="00A14B40">
        <w:rPr>
          <w:rFonts w:cs="Times New Roman"/>
          <w:color w:val="000000"/>
          <w:sz w:val="28"/>
          <w:szCs w:val="28"/>
        </w:rPr>
        <w:t xml:space="preserve">Важное значение в формировании ветрового режима играют орографические особенности рельефа. В </w:t>
      </w:r>
      <w:r w:rsidR="00445576" w:rsidRPr="00A14B40">
        <w:rPr>
          <w:rFonts w:cs="Times New Roman"/>
          <w:color w:val="000000"/>
          <w:sz w:val="28"/>
          <w:szCs w:val="28"/>
        </w:rPr>
        <w:t>не продуваемых</w:t>
      </w:r>
      <w:r w:rsidRPr="00A14B40">
        <w:rPr>
          <w:rFonts w:cs="Times New Roman"/>
          <w:color w:val="000000"/>
          <w:sz w:val="28"/>
          <w:szCs w:val="28"/>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долины рек меридионального направления.</w:t>
      </w:r>
    </w:p>
    <w:p w:rsidR="00A14B40" w:rsidRPr="00A14B40" w:rsidRDefault="00A14B40" w:rsidP="00A14B40">
      <w:pPr>
        <w:pStyle w:val="Main"/>
        <w:spacing w:line="240" w:lineRule="auto"/>
        <w:rPr>
          <w:rFonts w:cs="Times New Roman"/>
          <w:color w:val="000000"/>
          <w:sz w:val="28"/>
          <w:szCs w:val="28"/>
        </w:rPr>
      </w:pPr>
      <w:r>
        <w:rPr>
          <w:rFonts w:cs="Times New Roman"/>
          <w:color w:val="000000"/>
          <w:sz w:val="28"/>
          <w:szCs w:val="28"/>
        </w:rPr>
        <w:t>Н</w:t>
      </w:r>
      <w:r w:rsidR="00E6364F" w:rsidRPr="00A14B40">
        <w:rPr>
          <w:rFonts w:cs="Times New Roman"/>
          <w:color w:val="000000"/>
          <w:sz w:val="28"/>
          <w:szCs w:val="28"/>
        </w:rPr>
        <w:t>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жилой застройке</w:t>
      </w:r>
    </w:p>
    <w:p w:rsidR="00A14B40" w:rsidRPr="00A14B40" w:rsidRDefault="00F07881" w:rsidP="00A14B40">
      <w:pPr>
        <w:spacing w:before="240" w:after="120" w:line="264" w:lineRule="auto"/>
        <w:rPr>
          <w:b/>
          <w:sz w:val="28"/>
          <w:szCs w:val="28"/>
        </w:rPr>
      </w:pPr>
      <w:r w:rsidRPr="00A14B40">
        <w:rPr>
          <w:b/>
          <w:sz w:val="28"/>
          <w:szCs w:val="28"/>
        </w:rPr>
        <w:t>Поверхностные воды.</w:t>
      </w:r>
      <w:bookmarkStart w:id="12" w:name="_Toc373247167"/>
      <w:bookmarkEnd w:id="11"/>
    </w:p>
    <w:p w:rsidR="00A14B40" w:rsidRPr="00A14B40" w:rsidRDefault="00A14B40" w:rsidP="00CB59C4">
      <w:pPr>
        <w:ind w:firstLine="720"/>
        <w:jc w:val="both"/>
        <w:rPr>
          <w:color w:val="000000"/>
          <w:sz w:val="28"/>
          <w:szCs w:val="28"/>
        </w:rPr>
      </w:pPr>
      <w:r w:rsidRPr="00A14B40">
        <w:rPr>
          <w:color w:val="000000"/>
          <w:sz w:val="28"/>
          <w:szCs w:val="28"/>
        </w:rPr>
        <w:t>Гидрологическая структура территории сельского поселения принадлежит бассейну р. Ока.На территории пос</w:t>
      </w:r>
      <w:r w:rsidR="00CB59C4">
        <w:rPr>
          <w:color w:val="000000"/>
          <w:sz w:val="28"/>
          <w:szCs w:val="28"/>
        </w:rPr>
        <w:t xml:space="preserve">еления протекают р. Драгожань, </w:t>
      </w:r>
      <w:r w:rsidRPr="00A14B40">
        <w:rPr>
          <w:color w:val="000000"/>
          <w:sz w:val="28"/>
          <w:szCs w:val="28"/>
        </w:rPr>
        <w:t>р. Которянка и др.</w:t>
      </w:r>
    </w:p>
    <w:p w:rsidR="00A14B40" w:rsidRPr="00A14B40" w:rsidRDefault="00A14B40" w:rsidP="00A14B40">
      <w:pPr>
        <w:ind w:firstLine="720"/>
        <w:jc w:val="both"/>
        <w:rPr>
          <w:color w:val="000000"/>
          <w:sz w:val="28"/>
          <w:szCs w:val="28"/>
        </w:rPr>
      </w:pPr>
      <w:r w:rsidRPr="00A14B40">
        <w:rPr>
          <w:b/>
          <w:sz w:val="28"/>
          <w:szCs w:val="28"/>
        </w:rPr>
        <w:t>Река Драгожань</w:t>
      </w:r>
      <w:r w:rsidRPr="00A14B40">
        <w:rPr>
          <w:b/>
          <w:color w:val="000000"/>
          <w:sz w:val="28"/>
          <w:szCs w:val="28"/>
        </w:rPr>
        <w:t xml:space="preserve"> – </w:t>
      </w:r>
      <w:r w:rsidRPr="00A14B40">
        <w:rPr>
          <w:color w:val="000000"/>
          <w:sz w:val="28"/>
          <w:szCs w:val="28"/>
        </w:rPr>
        <w:t xml:space="preserve">начинается в </w:t>
      </w:r>
      <w:smartTag w:uri="urn:schemas-microsoft-com:office:smarttags" w:element="metricconverter">
        <w:smartTagPr>
          <w:attr w:name="ProductID" w:val="3,5 км"/>
        </w:smartTagPr>
        <w:r w:rsidRPr="00A14B40">
          <w:rPr>
            <w:color w:val="000000"/>
            <w:sz w:val="28"/>
            <w:szCs w:val="28"/>
          </w:rPr>
          <w:t>3,5 км</w:t>
        </w:r>
      </w:smartTag>
      <w:r w:rsidRPr="00A14B40">
        <w:rPr>
          <w:color w:val="000000"/>
          <w:sz w:val="28"/>
          <w:szCs w:val="28"/>
        </w:rPr>
        <w:t xml:space="preserve"> северо-западнее с. Зимницы. Река является левосторонним притоком р. Жиздра. Длина реки составляет </w:t>
      </w:r>
      <w:smartTag w:uri="urn:schemas-microsoft-com:office:smarttags" w:element="metricconverter">
        <w:smartTagPr>
          <w:attr w:name="ProductID" w:val="29 км"/>
        </w:smartTagPr>
        <w:r w:rsidRPr="00A14B40">
          <w:rPr>
            <w:color w:val="000000"/>
            <w:sz w:val="28"/>
            <w:szCs w:val="28"/>
          </w:rPr>
          <w:t>29 км</w:t>
        </w:r>
      </w:smartTag>
      <w:r w:rsidRPr="00A14B40">
        <w:rPr>
          <w:color w:val="000000"/>
          <w:sz w:val="28"/>
          <w:szCs w:val="28"/>
        </w:rPr>
        <w:t xml:space="preserve">, площадь </w:t>
      </w:r>
    </w:p>
    <w:p w:rsidR="00A14B40" w:rsidRPr="00A14B40" w:rsidRDefault="00A14B40" w:rsidP="00A14B40">
      <w:pPr>
        <w:pStyle w:val="af7"/>
        <w:spacing w:before="0" w:beforeAutospacing="0" w:after="0" w:afterAutospacing="0"/>
        <w:jc w:val="both"/>
        <w:rPr>
          <w:color w:val="000000"/>
          <w:sz w:val="28"/>
          <w:szCs w:val="28"/>
        </w:rPr>
      </w:pPr>
      <w:r w:rsidRPr="00A14B40">
        <w:rPr>
          <w:color w:val="000000"/>
          <w:sz w:val="28"/>
          <w:szCs w:val="28"/>
        </w:rPr>
        <w:t>водосборного бассейна 275 кв.м.</w:t>
      </w:r>
    </w:p>
    <w:p w:rsidR="00A14B40" w:rsidRPr="00A14B40" w:rsidRDefault="00A14B40" w:rsidP="00A14B40">
      <w:pPr>
        <w:pStyle w:val="af7"/>
        <w:spacing w:before="0" w:beforeAutospacing="0" w:after="0" w:afterAutospacing="0"/>
        <w:ind w:firstLine="708"/>
        <w:jc w:val="both"/>
        <w:rPr>
          <w:color w:val="000000"/>
          <w:sz w:val="28"/>
          <w:szCs w:val="28"/>
        </w:rPr>
      </w:pPr>
      <w:r w:rsidRPr="00A14B40">
        <w:rPr>
          <w:b/>
          <w:bCs/>
          <w:sz w:val="28"/>
          <w:szCs w:val="28"/>
        </w:rPr>
        <w:t>Река Которянка</w:t>
      </w:r>
      <w:r w:rsidRPr="00A14B40">
        <w:rPr>
          <w:color w:val="000000"/>
          <w:sz w:val="28"/>
          <w:szCs w:val="28"/>
        </w:rPr>
        <w:t xml:space="preserve">является левым притоком р. Драгожань. Протекает по территории Думиничского района. Бассейн реки грушевидной формы, характеризуется слабоволнистой равнинной местностью. Длина реки составляет </w:t>
      </w:r>
      <w:smartTag w:uri="urn:schemas-microsoft-com:office:smarttags" w:element="metricconverter">
        <w:smartTagPr>
          <w:attr w:name="ProductID" w:val="26 километров"/>
        </w:smartTagPr>
        <w:r w:rsidRPr="00A14B40">
          <w:rPr>
            <w:color w:val="000000"/>
            <w:sz w:val="28"/>
            <w:szCs w:val="28"/>
          </w:rPr>
          <w:t>26 километров</w:t>
        </w:r>
      </w:smartTag>
      <w:r w:rsidRPr="00A14B40">
        <w:rPr>
          <w:color w:val="000000"/>
          <w:sz w:val="28"/>
          <w:szCs w:val="28"/>
        </w:rPr>
        <w:t xml:space="preserve">. </w:t>
      </w:r>
    </w:p>
    <w:p w:rsidR="00F07881" w:rsidRPr="00A14B40" w:rsidRDefault="00F07881" w:rsidP="00F30CCE">
      <w:pPr>
        <w:spacing w:before="240" w:after="240" w:line="264" w:lineRule="auto"/>
        <w:rPr>
          <w:b/>
          <w:sz w:val="28"/>
          <w:szCs w:val="28"/>
        </w:rPr>
      </w:pPr>
      <w:r w:rsidRPr="00A14B40">
        <w:rPr>
          <w:b/>
          <w:sz w:val="28"/>
          <w:szCs w:val="28"/>
        </w:rPr>
        <w:t>Подземные воды.</w:t>
      </w:r>
      <w:bookmarkEnd w:id="12"/>
    </w:p>
    <w:p w:rsidR="00A14B40" w:rsidRPr="00A14B40" w:rsidRDefault="00A14B40" w:rsidP="00CB59C4">
      <w:pPr>
        <w:ind w:firstLine="708"/>
        <w:jc w:val="both"/>
        <w:rPr>
          <w:sz w:val="28"/>
          <w:szCs w:val="28"/>
        </w:rPr>
      </w:pPr>
      <w:r w:rsidRPr="00A14B40">
        <w:rPr>
          <w:sz w:val="28"/>
          <w:szCs w:val="28"/>
        </w:rPr>
        <w:t>Из всех водоносных горизонтов, развитых в пределах Думиничского района народнохозяйственное значение имеют только четыре: тульский, упинский иозерско-хованский (заволжский).</w:t>
      </w:r>
    </w:p>
    <w:p w:rsidR="00A14B40" w:rsidRPr="00A14B40" w:rsidRDefault="00A14B40" w:rsidP="00A14B40">
      <w:pPr>
        <w:ind w:firstLine="709"/>
        <w:jc w:val="both"/>
        <w:rPr>
          <w:sz w:val="28"/>
          <w:szCs w:val="28"/>
        </w:rPr>
      </w:pPr>
      <w:r w:rsidRPr="00A14B40">
        <w:rPr>
          <w:sz w:val="28"/>
          <w:szCs w:val="28"/>
        </w:rPr>
        <w:t>Тульский водоносный горизонт развит повсеместно, и наибольшее практическое значение имеет в центральной части района, где он залегает на небольшой глубине. Воды гидрокарбонатно-кальцевые с общей жесткостью от 1,22 до 5,5 млг-экв./л, т. е воды мягкие и слабо-жесткие с содержанием железа  от 1,0 до 4,49 млг./л. Удельный дебит скважин с этого горизонта составляет от 0,2 до 14,4 м3/ч.</w:t>
      </w:r>
    </w:p>
    <w:p w:rsidR="00A14B40" w:rsidRPr="00A14B40" w:rsidRDefault="00A14B40" w:rsidP="00A14B40">
      <w:pPr>
        <w:pStyle w:val="Main"/>
        <w:spacing w:line="240" w:lineRule="auto"/>
        <w:ind w:firstLine="0"/>
        <w:rPr>
          <w:color w:val="000000"/>
          <w:sz w:val="28"/>
          <w:szCs w:val="28"/>
        </w:rPr>
      </w:pPr>
      <w:r w:rsidRPr="00A14B40">
        <w:rPr>
          <w:color w:val="000000"/>
          <w:sz w:val="28"/>
          <w:szCs w:val="28"/>
        </w:rPr>
        <w:t>Упинский водоносный горизонт приурочен к одноименным извеснякам нижнего карбона. Воды жесткие и умеренно жесткие с показателями общей жесткости от 4,48 млг. экв/л. до 7,10 млг. экв./л. Содержание железа меняется от 0,3 млг./л до 1,5 млг./л. Удельный дебит скважин варьирует от 0,1 м</w:t>
      </w:r>
      <w:r w:rsidRPr="00A14B40">
        <w:rPr>
          <w:color w:val="000000"/>
          <w:sz w:val="28"/>
          <w:szCs w:val="28"/>
          <w:vertAlign w:val="superscript"/>
        </w:rPr>
        <w:t>3</w:t>
      </w:r>
      <w:r w:rsidRPr="00A14B40">
        <w:rPr>
          <w:color w:val="000000"/>
          <w:sz w:val="28"/>
          <w:szCs w:val="28"/>
        </w:rPr>
        <w:t>/ч до 4,0 м</w:t>
      </w:r>
      <w:r w:rsidRPr="00A14B40">
        <w:rPr>
          <w:color w:val="000000"/>
          <w:sz w:val="28"/>
          <w:szCs w:val="28"/>
          <w:vertAlign w:val="superscript"/>
        </w:rPr>
        <w:t>3</w:t>
      </w:r>
      <w:r w:rsidRPr="00A14B40">
        <w:rPr>
          <w:color w:val="000000"/>
          <w:sz w:val="28"/>
          <w:szCs w:val="28"/>
        </w:rPr>
        <w:t>/ч.</w:t>
      </w:r>
    </w:p>
    <w:p w:rsidR="00A14B40" w:rsidRPr="00A14B40" w:rsidRDefault="00A14B40" w:rsidP="00A14B40">
      <w:pPr>
        <w:pStyle w:val="Main"/>
        <w:spacing w:line="240" w:lineRule="auto"/>
        <w:rPr>
          <w:sz w:val="28"/>
          <w:szCs w:val="28"/>
        </w:rPr>
      </w:pPr>
      <w:r w:rsidRPr="00A14B40">
        <w:rPr>
          <w:sz w:val="28"/>
          <w:szCs w:val="28"/>
        </w:rPr>
        <w:t xml:space="preserve">Заволжский (озерско-хованский) слабоминерализованный водоносный </w:t>
      </w:r>
      <w:r w:rsidRPr="00A14B40">
        <w:rPr>
          <w:sz w:val="28"/>
          <w:szCs w:val="28"/>
        </w:rPr>
        <w:lastRenderedPageBreak/>
        <w:t>горизонт связан с доломитизированными карбонатами загипсованными породами. Содержание железа в этих водах меняется от 0,09 до 4,4 млг/л. Воды в основном сульфатно-гидрокарбонатные с общей жесткостью от 5,3 до 38,0 млг. экв./л., иногда повышенным содержанием магния и фтора. Удельный дебит отдельных скважин сильно колеблется от 0,1 до 35,0 м3/ч.</w:t>
      </w:r>
    </w:p>
    <w:p w:rsidR="00A14B40" w:rsidRPr="00A14B40" w:rsidRDefault="00A14B40" w:rsidP="00A14B40">
      <w:pPr>
        <w:pStyle w:val="Main"/>
        <w:spacing w:line="240" w:lineRule="auto"/>
        <w:rPr>
          <w:sz w:val="28"/>
          <w:szCs w:val="28"/>
        </w:rPr>
      </w:pPr>
      <w:r w:rsidRPr="00A14B40">
        <w:rPr>
          <w:sz w:val="28"/>
          <w:szCs w:val="28"/>
        </w:rPr>
        <w:t xml:space="preserve">Воды тульского горизонтов безнапорные, а упинского и заволжского напорные. Напорные воды из озерско-хованских известняков за счет водообъема с вышележащими водоносными горизонтами увеличивают их жесткость за счет своей повышенной минерализации. </w:t>
      </w:r>
    </w:p>
    <w:p w:rsidR="00A14B40" w:rsidRDefault="00A14B40" w:rsidP="00A14B40"/>
    <w:p w:rsidR="00A14B40" w:rsidRPr="00EF4558" w:rsidRDefault="00A14B40" w:rsidP="00A14B40">
      <w:pPr>
        <w:jc w:val="center"/>
        <w:rPr>
          <w:b/>
        </w:rPr>
      </w:pPr>
      <w:r w:rsidRPr="00EF4558">
        <w:rPr>
          <w:b/>
        </w:rPr>
        <w:t>Основные характеристики подземных 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1141"/>
        <w:gridCol w:w="1251"/>
        <w:gridCol w:w="1263"/>
        <w:gridCol w:w="1130"/>
        <w:gridCol w:w="1263"/>
        <w:gridCol w:w="1130"/>
      </w:tblGrid>
      <w:tr w:rsidR="00A14B40" w:rsidRPr="000660B1" w:rsidTr="00582134">
        <w:tc>
          <w:tcPr>
            <w:tcW w:w="2392" w:type="dxa"/>
            <w:shd w:val="clear" w:color="auto" w:fill="auto"/>
          </w:tcPr>
          <w:p w:rsidR="00A14B40" w:rsidRPr="00432BB4" w:rsidRDefault="00A14B40" w:rsidP="00582134">
            <w:pPr>
              <w:pStyle w:val="af8"/>
              <w:widowControl w:val="0"/>
              <w:ind w:left="-57"/>
              <w:rPr>
                <w:b/>
                <w:snapToGrid w:val="0"/>
                <w:sz w:val="26"/>
                <w:szCs w:val="26"/>
              </w:rPr>
            </w:pPr>
            <w:r w:rsidRPr="00432BB4">
              <w:rPr>
                <w:b/>
                <w:snapToGrid w:val="0"/>
                <w:sz w:val="26"/>
                <w:szCs w:val="26"/>
              </w:rPr>
              <w:t>Наименование водоносного горизонта</w:t>
            </w:r>
          </w:p>
        </w:tc>
        <w:tc>
          <w:tcPr>
            <w:tcW w:w="2392" w:type="dxa"/>
            <w:gridSpan w:val="2"/>
            <w:shd w:val="clear" w:color="auto" w:fill="auto"/>
          </w:tcPr>
          <w:p w:rsidR="00A14B40" w:rsidRPr="00432BB4" w:rsidRDefault="00A14B40" w:rsidP="00582134">
            <w:pPr>
              <w:pStyle w:val="af8"/>
              <w:widowControl w:val="0"/>
              <w:ind w:left="-98"/>
              <w:rPr>
                <w:b/>
                <w:snapToGrid w:val="0"/>
                <w:sz w:val="26"/>
                <w:szCs w:val="26"/>
              </w:rPr>
            </w:pPr>
            <w:r w:rsidRPr="00432BB4">
              <w:rPr>
                <w:b/>
                <w:snapToGrid w:val="0"/>
                <w:sz w:val="26"/>
                <w:szCs w:val="26"/>
              </w:rPr>
              <w:t>Содержание железа, млг/л</w:t>
            </w:r>
          </w:p>
        </w:tc>
        <w:tc>
          <w:tcPr>
            <w:tcW w:w="2393" w:type="dxa"/>
            <w:gridSpan w:val="2"/>
            <w:shd w:val="clear" w:color="auto" w:fill="auto"/>
          </w:tcPr>
          <w:p w:rsidR="00A14B40" w:rsidRPr="00432BB4" w:rsidRDefault="00A14B40" w:rsidP="00582134">
            <w:pPr>
              <w:pStyle w:val="af8"/>
              <w:widowControl w:val="0"/>
              <w:ind w:left="-35"/>
              <w:rPr>
                <w:b/>
                <w:snapToGrid w:val="0"/>
                <w:sz w:val="26"/>
                <w:szCs w:val="26"/>
              </w:rPr>
            </w:pPr>
            <w:r w:rsidRPr="00432BB4">
              <w:rPr>
                <w:b/>
                <w:snapToGrid w:val="0"/>
                <w:sz w:val="26"/>
                <w:szCs w:val="26"/>
              </w:rPr>
              <w:t>Общая жесткость млг. - экв./л</w:t>
            </w:r>
          </w:p>
        </w:tc>
        <w:tc>
          <w:tcPr>
            <w:tcW w:w="2393" w:type="dxa"/>
            <w:gridSpan w:val="2"/>
            <w:shd w:val="clear" w:color="auto" w:fill="auto"/>
          </w:tcPr>
          <w:p w:rsidR="00A14B40" w:rsidRPr="00432BB4" w:rsidRDefault="00A14B40" w:rsidP="00582134">
            <w:pPr>
              <w:pStyle w:val="af8"/>
              <w:widowControl w:val="0"/>
              <w:ind w:left="51"/>
              <w:rPr>
                <w:b/>
                <w:snapToGrid w:val="0"/>
                <w:sz w:val="26"/>
                <w:szCs w:val="26"/>
              </w:rPr>
            </w:pPr>
            <w:r w:rsidRPr="00432BB4">
              <w:rPr>
                <w:b/>
                <w:snapToGrid w:val="0"/>
                <w:sz w:val="26"/>
                <w:szCs w:val="26"/>
              </w:rPr>
              <w:t>Удельный* дебит артскважин куб. м/ч</w:t>
            </w:r>
          </w:p>
        </w:tc>
      </w:tr>
      <w:tr w:rsidR="00A14B40" w:rsidRPr="00FD44AB" w:rsidTr="00582134">
        <w:tc>
          <w:tcPr>
            <w:tcW w:w="2392" w:type="dxa"/>
            <w:shd w:val="clear" w:color="auto" w:fill="auto"/>
          </w:tcPr>
          <w:p w:rsidR="00A14B40" w:rsidRPr="00FD44AB" w:rsidRDefault="00A14B40" w:rsidP="00582134">
            <w:pPr>
              <w:pStyle w:val="af8"/>
              <w:widowControl w:val="0"/>
              <w:ind w:left="-57"/>
              <w:rPr>
                <w:snapToGrid w:val="0"/>
                <w:sz w:val="26"/>
                <w:szCs w:val="26"/>
              </w:rPr>
            </w:pPr>
          </w:p>
        </w:tc>
        <w:tc>
          <w:tcPr>
            <w:tcW w:w="1141" w:type="dxa"/>
            <w:shd w:val="clear" w:color="auto" w:fill="auto"/>
          </w:tcPr>
          <w:p w:rsidR="00A14B40" w:rsidRPr="00FD44AB" w:rsidRDefault="00A14B40" w:rsidP="00582134">
            <w:pPr>
              <w:pStyle w:val="af8"/>
              <w:widowControl w:val="0"/>
              <w:ind w:left="-81"/>
              <w:rPr>
                <w:snapToGrid w:val="0"/>
                <w:sz w:val="26"/>
                <w:szCs w:val="26"/>
              </w:rPr>
            </w:pPr>
            <w:r w:rsidRPr="00FD44AB">
              <w:rPr>
                <w:snapToGrid w:val="0"/>
                <w:sz w:val="26"/>
                <w:szCs w:val="26"/>
              </w:rPr>
              <w:t>от</w:t>
            </w:r>
          </w:p>
        </w:tc>
        <w:tc>
          <w:tcPr>
            <w:tcW w:w="1251" w:type="dxa"/>
            <w:shd w:val="clear" w:color="auto" w:fill="auto"/>
          </w:tcPr>
          <w:p w:rsidR="00A14B40" w:rsidRPr="00FD44AB" w:rsidRDefault="00A14B40" w:rsidP="00582134">
            <w:pPr>
              <w:pStyle w:val="af8"/>
              <w:widowControl w:val="0"/>
              <w:ind w:left="-94"/>
              <w:rPr>
                <w:snapToGrid w:val="0"/>
                <w:sz w:val="26"/>
                <w:szCs w:val="26"/>
              </w:rPr>
            </w:pPr>
            <w:r w:rsidRPr="00FD44AB">
              <w:rPr>
                <w:snapToGrid w:val="0"/>
                <w:sz w:val="26"/>
                <w:szCs w:val="26"/>
              </w:rPr>
              <w:t>до</w:t>
            </w:r>
          </w:p>
        </w:tc>
        <w:tc>
          <w:tcPr>
            <w:tcW w:w="1263" w:type="dxa"/>
            <w:shd w:val="clear" w:color="auto" w:fill="auto"/>
          </w:tcPr>
          <w:p w:rsidR="00A14B40" w:rsidRPr="00FD44AB" w:rsidRDefault="00A14B40" w:rsidP="00582134">
            <w:pPr>
              <w:pStyle w:val="af8"/>
              <w:widowControl w:val="0"/>
              <w:ind w:left="-74"/>
              <w:rPr>
                <w:snapToGrid w:val="0"/>
                <w:sz w:val="26"/>
                <w:szCs w:val="26"/>
              </w:rPr>
            </w:pPr>
            <w:r w:rsidRPr="00FD44AB">
              <w:rPr>
                <w:snapToGrid w:val="0"/>
                <w:sz w:val="26"/>
                <w:szCs w:val="26"/>
              </w:rPr>
              <w:t>от</w:t>
            </w:r>
          </w:p>
        </w:tc>
        <w:tc>
          <w:tcPr>
            <w:tcW w:w="1130" w:type="dxa"/>
            <w:shd w:val="clear" w:color="auto" w:fill="auto"/>
          </w:tcPr>
          <w:p w:rsidR="00A14B40" w:rsidRPr="00FD44AB" w:rsidRDefault="00A14B40" w:rsidP="00582134">
            <w:pPr>
              <w:pStyle w:val="af8"/>
              <w:widowControl w:val="0"/>
              <w:ind w:left="-30"/>
              <w:rPr>
                <w:snapToGrid w:val="0"/>
                <w:sz w:val="26"/>
                <w:szCs w:val="26"/>
              </w:rPr>
            </w:pPr>
            <w:r w:rsidRPr="00FD44AB">
              <w:rPr>
                <w:snapToGrid w:val="0"/>
                <w:sz w:val="26"/>
                <w:szCs w:val="26"/>
              </w:rPr>
              <w:t>до</w:t>
            </w:r>
          </w:p>
        </w:tc>
        <w:tc>
          <w:tcPr>
            <w:tcW w:w="1263" w:type="dxa"/>
            <w:shd w:val="clear" w:color="auto" w:fill="auto"/>
          </w:tcPr>
          <w:p w:rsidR="00A14B40" w:rsidRPr="00FD44AB" w:rsidRDefault="00A14B40" w:rsidP="00582134">
            <w:pPr>
              <w:pStyle w:val="af8"/>
              <w:widowControl w:val="0"/>
              <w:ind w:left="-132"/>
              <w:rPr>
                <w:snapToGrid w:val="0"/>
                <w:sz w:val="26"/>
                <w:szCs w:val="26"/>
              </w:rPr>
            </w:pPr>
            <w:r w:rsidRPr="00FD44AB">
              <w:rPr>
                <w:snapToGrid w:val="0"/>
                <w:sz w:val="26"/>
                <w:szCs w:val="26"/>
              </w:rPr>
              <w:t>от</w:t>
            </w:r>
          </w:p>
        </w:tc>
        <w:tc>
          <w:tcPr>
            <w:tcW w:w="1130" w:type="dxa"/>
            <w:shd w:val="clear" w:color="auto" w:fill="auto"/>
          </w:tcPr>
          <w:p w:rsidR="00A14B40" w:rsidRPr="00FD44AB" w:rsidRDefault="00A14B40" w:rsidP="00582134">
            <w:pPr>
              <w:pStyle w:val="af8"/>
              <w:widowControl w:val="0"/>
              <w:ind w:left="-120"/>
              <w:rPr>
                <w:snapToGrid w:val="0"/>
                <w:sz w:val="26"/>
                <w:szCs w:val="26"/>
              </w:rPr>
            </w:pPr>
            <w:r w:rsidRPr="00FD44AB">
              <w:rPr>
                <w:snapToGrid w:val="0"/>
                <w:sz w:val="26"/>
                <w:szCs w:val="26"/>
              </w:rPr>
              <w:t>до</w:t>
            </w:r>
          </w:p>
        </w:tc>
      </w:tr>
      <w:tr w:rsidR="00A14B40" w:rsidRPr="00FD44AB" w:rsidTr="00582134">
        <w:tc>
          <w:tcPr>
            <w:tcW w:w="2392" w:type="dxa"/>
            <w:shd w:val="clear" w:color="auto" w:fill="auto"/>
          </w:tcPr>
          <w:p w:rsidR="00A14B40" w:rsidRPr="00FD44AB" w:rsidRDefault="00A14B40" w:rsidP="00582134">
            <w:pPr>
              <w:pStyle w:val="af8"/>
              <w:widowControl w:val="0"/>
              <w:ind w:left="-57"/>
              <w:rPr>
                <w:snapToGrid w:val="0"/>
                <w:sz w:val="26"/>
                <w:szCs w:val="26"/>
              </w:rPr>
            </w:pPr>
            <w:r w:rsidRPr="00FD44AB">
              <w:rPr>
                <w:snapToGrid w:val="0"/>
                <w:sz w:val="26"/>
                <w:szCs w:val="26"/>
              </w:rPr>
              <w:t>Тульский</w:t>
            </w:r>
          </w:p>
        </w:tc>
        <w:tc>
          <w:tcPr>
            <w:tcW w:w="1141" w:type="dxa"/>
            <w:shd w:val="clear" w:color="auto" w:fill="auto"/>
          </w:tcPr>
          <w:p w:rsidR="00A14B40" w:rsidRPr="00FD44AB" w:rsidRDefault="00A14B40" w:rsidP="00582134">
            <w:pPr>
              <w:pStyle w:val="af8"/>
              <w:widowControl w:val="0"/>
              <w:ind w:left="-81"/>
              <w:rPr>
                <w:snapToGrid w:val="0"/>
                <w:sz w:val="26"/>
                <w:szCs w:val="26"/>
              </w:rPr>
            </w:pPr>
            <w:r w:rsidRPr="00FD44AB">
              <w:rPr>
                <w:snapToGrid w:val="0"/>
                <w:sz w:val="26"/>
                <w:szCs w:val="26"/>
              </w:rPr>
              <w:t>1,0</w:t>
            </w:r>
          </w:p>
        </w:tc>
        <w:tc>
          <w:tcPr>
            <w:tcW w:w="1251" w:type="dxa"/>
            <w:shd w:val="clear" w:color="auto" w:fill="auto"/>
          </w:tcPr>
          <w:p w:rsidR="00A14B40" w:rsidRPr="00FD44AB" w:rsidRDefault="00A14B40" w:rsidP="00582134">
            <w:pPr>
              <w:pStyle w:val="af8"/>
              <w:widowControl w:val="0"/>
              <w:ind w:left="-94"/>
              <w:rPr>
                <w:snapToGrid w:val="0"/>
                <w:sz w:val="26"/>
                <w:szCs w:val="26"/>
              </w:rPr>
            </w:pPr>
            <w:r w:rsidRPr="00FD44AB">
              <w:rPr>
                <w:snapToGrid w:val="0"/>
                <w:sz w:val="26"/>
                <w:szCs w:val="26"/>
              </w:rPr>
              <w:t>4,49</w:t>
            </w:r>
          </w:p>
        </w:tc>
        <w:tc>
          <w:tcPr>
            <w:tcW w:w="1263" w:type="dxa"/>
            <w:shd w:val="clear" w:color="auto" w:fill="auto"/>
          </w:tcPr>
          <w:p w:rsidR="00A14B40" w:rsidRPr="00FD44AB" w:rsidRDefault="00A14B40" w:rsidP="00582134">
            <w:pPr>
              <w:pStyle w:val="af8"/>
              <w:widowControl w:val="0"/>
              <w:ind w:left="-74"/>
              <w:rPr>
                <w:snapToGrid w:val="0"/>
                <w:sz w:val="26"/>
                <w:szCs w:val="26"/>
              </w:rPr>
            </w:pPr>
            <w:r w:rsidRPr="00FD44AB">
              <w:rPr>
                <w:snapToGrid w:val="0"/>
                <w:sz w:val="26"/>
                <w:szCs w:val="26"/>
              </w:rPr>
              <w:t>1,22</w:t>
            </w:r>
          </w:p>
        </w:tc>
        <w:tc>
          <w:tcPr>
            <w:tcW w:w="1130" w:type="dxa"/>
            <w:shd w:val="clear" w:color="auto" w:fill="auto"/>
          </w:tcPr>
          <w:p w:rsidR="00A14B40" w:rsidRPr="00FD44AB" w:rsidRDefault="00A14B40" w:rsidP="00582134">
            <w:pPr>
              <w:pStyle w:val="af8"/>
              <w:widowControl w:val="0"/>
              <w:ind w:left="-30"/>
              <w:rPr>
                <w:snapToGrid w:val="0"/>
                <w:sz w:val="26"/>
                <w:szCs w:val="26"/>
              </w:rPr>
            </w:pPr>
            <w:r w:rsidRPr="00FD44AB">
              <w:rPr>
                <w:snapToGrid w:val="0"/>
                <w:sz w:val="26"/>
                <w:szCs w:val="26"/>
              </w:rPr>
              <w:t>5,5</w:t>
            </w:r>
          </w:p>
        </w:tc>
        <w:tc>
          <w:tcPr>
            <w:tcW w:w="1263" w:type="dxa"/>
            <w:shd w:val="clear" w:color="auto" w:fill="auto"/>
          </w:tcPr>
          <w:p w:rsidR="00A14B40" w:rsidRPr="00FD44AB" w:rsidRDefault="00A14B40" w:rsidP="00582134">
            <w:pPr>
              <w:pStyle w:val="af8"/>
              <w:widowControl w:val="0"/>
              <w:ind w:left="-132"/>
              <w:rPr>
                <w:snapToGrid w:val="0"/>
                <w:sz w:val="26"/>
                <w:szCs w:val="26"/>
              </w:rPr>
            </w:pPr>
            <w:r w:rsidRPr="00FD44AB">
              <w:rPr>
                <w:snapToGrid w:val="0"/>
                <w:sz w:val="26"/>
                <w:szCs w:val="26"/>
              </w:rPr>
              <w:t>0,2</w:t>
            </w:r>
          </w:p>
        </w:tc>
        <w:tc>
          <w:tcPr>
            <w:tcW w:w="1130" w:type="dxa"/>
            <w:shd w:val="clear" w:color="auto" w:fill="auto"/>
          </w:tcPr>
          <w:p w:rsidR="00A14B40" w:rsidRPr="00FD44AB" w:rsidRDefault="00A14B40" w:rsidP="00582134">
            <w:pPr>
              <w:pStyle w:val="af8"/>
              <w:widowControl w:val="0"/>
              <w:ind w:left="-120"/>
              <w:rPr>
                <w:snapToGrid w:val="0"/>
                <w:sz w:val="26"/>
                <w:szCs w:val="26"/>
              </w:rPr>
            </w:pPr>
            <w:r w:rsidRPr="00FD44AB">
              <w:rPr>
                <w:snapToGrid w:val="0"/>
                <w:sz w:val="26"/>
                <w:szCs w:val="26"/>
              </w:rPr>
              <w:t>14,4</w:t>
            </w:r>
          </w:p>
        </w:tc>
      </w:tr>
      <w:tr w:rsidR="00A14B40" w:rsidRPr="00FD44AB" w:rsidTr="00582134">
        <w:tc>
          <w:tcPr>
            <w:tcW w:w="2392" w:type="dxa"/>
            <w:shd w:val="clear" w:color="auto" w:fill="auto"/>
          </w:tcPr>
          <w:p w:rsidR="00A14B40" w:rsidRPr="00FD44AB" w:rsidRDefault="00A14B40" w:rsidP="00582134">
            <w:pPr>
              <w:pStyle w:val="af8"/>
              <w:widowControl w:val="0"/>
              <w:ind w:left="-57"/>
              <w:rPr>
                <w:snapToGrid w:val="0"/>
                <w:sz w:val="26"/>
                <w:szCs w:val="26"/>
              </w:rPr>
            </w:pPr>
            <w:r w:rsidRPr="00FD44AB">
              <w:rPr>
                <w:snapToGrid w:val="0"/>
                <w:sz w:val="26"/>
                <w:szCs w:val="26"/>
              </w:rPr>
              <w:t>Упинский</w:t>
            </w:r>
          </w:p>
        </w:tc>
        <w:tc>
          <w:tcPr>
            <w:tcW w:w="1141" w:type="dxa"/>
            <w:shd w:val="clear" w:color="auto" w:fill="auto"/>
          </w:tcPr>
          <w:p w:rsidR="00A14B40" w:rsidRPr="00FD44AB" w:rsidRDefault="00A14B40" w:rsidP="00582134">
            <w:pPr>
              <w:pStyle w:val="af8"/>
              <w:widowControl w:val="0"/>
              <w:ind w:left="-81"/>
              <w:rPr>
                <w:snapToGrid w:val="0"/>
                <w:sz w:val="26"/>
                <w:szCs w:val="26"/>
              </w:rPr>
            </w:pPr>
            <w:r w:rsidRPr="00FD44AB">
              <w:rPr>
                <w:snapToGrid w:val="0"/>
                <w:sz w:val="26"/>
                <w:szCs w:val="26"/>
              </w:rPr>
              <w:t>0,3</w:t>
            </w:r>
          </w:p>
        </w:tc>
        <w:tc>
          <w:tcPr>
            <w:tcW w:w="1251" w:type="dxa"/>
            <w:shd w:val="clear" w:color="auto" w:fill="auto"/>
          </w:tcPr>
          <w:p w:rsidR="00A14B40" w:rsidRPr="00FD44AB" w:rsidRDefault="00A14B40" w:rsidP="00582134">
            <w:pPr>
              <w:pStyle w:val="af8"/>
              <w:widowControl w:val="0"/>
              <w:ind w:left="-94"/>
              <w:rPr>
                <w:snapToGrid w:val="0"/>
                <w:sz w:val="26"/>
                <w:szCs w:val="26"/>
              </w:rPr>
            </w:pPr>
            <w:r w:rsidRPr="00FD44AB">
              <w:rPr>
                <w:snapToGrid w:val="0"/>
                <w:sz w:val="26"/>
                <w:szCs w:val="26"/>
              </w:rPr>
              <w:t>1,5</w:t>
            </w:r>
          </w:p>
        </w:tc>
        <w:tc>
          <w:tcPr>
            <w:tcW w:w="1263" w:type="dxa"/>
            <w:shd w:val="clear" w:color="auto" w:fill="auto"/>
          </w:tcPr>
          <w:p w:rsidR="00A14B40" w:rsidRPr="00FD44AB" w:rsidRDefault="00A14B40" w:rsidP="00582134">
            <w:pPr>
              <w:pStyle w:val="af8"/>
              <w:widowControl w:val="0"/>
              <w:ind w:left="-74"/>
              <w:rPr>
                <w:snapToGrid w:val="0"/>
                <w:sz w:val="26"/>
                <w:szCs w:val="26"/>
              </w:rPr>
            </w:pPr>
            <w:r w:rsidRPr="00FD44AB">
              <w:rPr>
                <w:snapToGrid w:val="0"/>
                <w:sz w:val="26"/>
                <w:szCs w:val="26"/>
              </w:rPr>
              <w:t>4,48</w:t>
            </w:r>
          </w:p>
        </w:tc>
        <w:tc>
          <w:tcPr>
            <w:tcW w:w="1130" w:type="dxa"/>
            <w:shd w:val="clear" w:color="auto" w:fill="auto"/>
          </w:tcPr>
          <w:p w:rsidR="00A14B40" w:rsidRPr="00FD44AB" w:rsidRDefault="00A14B40" w:rsidP="00582134">
            <w:pPr>
              <w:pStyle w:val="af8"/>
              <w:widowControl w:val="0"/>
              <w:ind w:left="-30"/>
              <w:rPr>
                <w:snapToGrid w:val="0"/>
                <w:sz w:val="26"/>
                <w:szCs w:val="26"/>
              </w:rPr>
            </w:pPr>
            <w:r w:rsidRPr="00FD44AB">
              <w:rPr>
                <w:snapToGrid w:val="0"/>
                <w:sz w:val="26"/>
                <w:szCs w:val="26"/>
              </w:rPr>
              <w:t>7,10</w:t>
            </w:r>
          </w:p>
        </w:tc>
        <w:tc>
          <w:tcPr>
            <w:tcW w:w="1263" w:type="dxa"/>
            <w:shd w:val="clear" w:color="auto" w:fill="auto"/>
          </w:tcPr>
          <w:p w:rsidR="00A14B40" w:rsidRPr="00FD44AB" w:rsidRDefault="00A14B40" w:rsidP="00582134">
            <w:pPr>
              <w:pStyle w:val="af8"/>
              <w:widowControl w:val="0"/>
              <w:ind w:left="-132"/>
              <w:rPr>
                <w:snapToGrid w:val="0"/>
                <w:sz w:val="26"/>
                <w:szCs w:val="26"/>
              </w:rPr>
            </w:pPr>
            <w:r w:rsidRPr="00FD44AB">
              <w:rPr>
                <w:snapToGrid w:val="0"/>
                <w:sz w:val="26"/>
                <w:szCs w:val="26"/>
              </w:rPr>
              <w:t>0,1</w:t>
            </w:r>
          </w:p>
        </w:tc>
        <w:tc>
          <w:tcPr>
            <w:tcW w:w="1130" w:type="dxa"/>
            <w:shd w:val="clear" w:color="auto" w:fill="auto"/>
          </w:tcPr>
          <w:p w:rsidR="00A14B40" w:rsidRPr="00FD44AB" w:rsidRDefault="00A14B40" w:rsidP="00582134">
            <w:pPr>
              <w:pStyle w:val="af8"/>
              <w:widowControl w:val="0"/>
              <w:ind w:left="-120"/>
              <w:rPr>
                <w:snapToGrid w:val="0"/>
                <w:sz w:val="26"/>
                <w:szCs w:val="26"/>
              </w:rPr>
            </w:pPr>
            <w:r w:rsidRPr="00FD44AB">
              <w:rPr>
                <w:snapToGrid w:val="0"/>
                <w:sz w:val="26"/>
                <w:szCs w:val="26"/>
              </w:rPr>
              <w:t>4,0</w:t>
            </w:r>
          </w:p>
        </w:tc>
      </w:tr>
      <w:tr w:rsidR="00A14B40" w:rsidRPr="00FD44AB" w:rsidTr="00582134">
        <w:tc>
          <w:tcPr>
            <w:tcW w:w="2392" w:type="dxa"/>
            <w:shd w:val="clear" w:color="auto" w:fill="auto"/>
          </w:tcPr>
          <w:p w:rsidR="00A14B40" w:rsidRPr="00FD44AB" w:rsidRDefault="00A14B40" w:rsidP="00582134">
            <w:pPr>
              <w:pStyle w:val="af8"/>
              <w:widowControl w:val="0"/>
              <w:ind w:left="-57"/>
              <w:rPr>
                <w:snapToGrid w:val="0"/>
                <w:sz w:val="26"/>
                <w:szCs w:val="26"/>
              </w:rPr>
            </w:pPr>
            <w:r w:rsidRPr="00FD44AB">
              <w:rPr>
                <w:snapToGrid w:val="0"/>
                <w:sz w:val="26"/>
                <w:szCs w:val="26"/>
              </w:rPr>
              <w:t>Заволжский</w:t>
            </w:r>
          </w:p>
        </w:tc>
        <w:tc>
          <w:tcPr>
            <w:tcW w:w="1141" w:type="dxa"/>
            <w:shd w:val="clear" w:color="auto" w:fill="auto"/>
          </w:tcPr>
          <w:p w:rsidR="00A14B40" w:rsidRPr="00FD44AB" w:rsidRDefault="00A14B40" w:rsidP="00582134">
            <w:pPr>
              <w:pStyle w:val="af8"/>
              <w:widowControl w:val="0"/>
              <w:ind w:left="-81"/>
              <w:rPr>
                <w:snapToGrid w:val="0"/>
                <w:sz w:val="26"/>
                <w:szCs w:val="26"/>
              </w:rPr>
            </w:pPr>
            <w:r w:rsidRPr="00FD44AB">
              <w:rPr>
                <w:snapToGrid w:val="0"/>
                <w:sz w:val="26"/>
                <w:szCs w:val="26"/>
              </w:rPr>
              <w:t>0,09</w:t>
            </w:r>
          </w:p>
        </w:tc>
        <w:tc>
          <w:tcPr>
            <w:tcW w:w="1251" w:type="dxa"/>
            <w:shd w:val="clear" w:color="auto" w:fill="auto"/>
          </w:tcPr>
          <w:p w:rsidR="00A14B40" w:rsidRPr="00FD44AB" w:rsidRDefault="00A14B40" w:rsidP="00582134">
            <w:pPr>
              <w:pStyle w:val="af8"/>
              <w:widowControl w:val="0"/>
              <w:ind w:left="-94"/>
              <w:rPr>
                <w:snapToGrid w:val="0"/>
                <w:sz w:val="26"/>
                <w:szCs w:val="26"/>
              </w:rPr>
            </w:pPr>
            <w:r w:rsidRPr="00FD44AB">
              <w:rPr>
                <w:snapToGrid w:val="0"/>
                <w:sz w:val="26"/>
                <w:szCs w:val="26"/>
              </w:rPr>
              <w:t>4,4</w:t>
            </w:r>
          </w:p>
        </w:tc>
        <w:tc>
          <w:tcPr>
            <w:tcW w:w="1263" w:type="dxa"/>
            <w:shd w:val="clear" w:color="auto" w:fill="auto"/>
          </w:tcPr>
          <w:p w:rsidR="00A14B40" w:rsidRPr="00FD44AB" w:rsidRDefault="00A14B40" w:rsidP="00582134">
            <w:pPr>
              <w:pStyle w:val="af8"/>
              <w:widowControl w:val="0"/>
              <w:ind w:left="-74"/>
              <w:rPr>
                <w:snapToGrid w:val="0"/>
                <w:sz w:val="26"/>
                <w:szCs w:val="26"/>
              </w:rPr>
            </w:pPr>
            <w:r w:rsidRPr="00FD44AB">
              <w:rPr>
                <w:snapToGrid w:val="0"/>
                <w:sz w:val="26"/>
                <w:szCs w:val="26"/>
              </w:rPr>
              <w:t>5,3</w:t>
            </w:r>
          </w:p>
        </w:tc>
        <w:tc>
          <w:tcPr>
            <w:tcW w:w="1130" w:type="dxa"/>
            <w:shd w:val="clear" w:color="auto" w:fill="auto"/>
          </w:tcPr>
          <w:p w:rsidR="00A14B40" w:rsidRPr="00FD44AB" w:rsidRDefault="00A14B40" w:rsidP="00582134">
            <w:pPr>
              <w:pStyle w:val="af8"/>
              <w:widowControl w:val="0"/>
              <w:ind w:left="-30"/>
              <w:rPr>
                <w:snapToGrid w:val="0"/>
                <w:sz w:val="26"/>
                <w:szCs w:val="26"/>
              </w:rPr>
            </w:pPr>
            <w:r w:rsidRPr="00FD44AB">
              <w:rPr>
                <w:snapToGrid w:val="0"/>
                <w:sz w:val="26"/>
                <w:szCs w:val="26"/>
              </w:rPr>
              <w:t>38,0</w:t>
            </w:r>
          </w:p>
        </w:tc>
        <w:tc>
          <w:tcPr>
            <w:tcW w:w="1263" w:type="dxa"/>
            <w:shd w:val="clear" w:color="auto" w:fill="auto"/>
          </w:tcPr>
          <w:p w:rsidR="00A14B40" w:rsidRPr="00FD44AB" w:rsidRDefault="00A14B40" w:rsidP="00582134">
            <w:pPr>
              <w:pStyle w:val="af8"/>
              <w:widowControl w:val="0"/>
              <w:ind w:left="-132"/>
              <w:rPr>
                <w:snapToGrid w:val="0"/>
                <w:sz w:val="26"/>
                <w:szCs w:val="26"/>
              </w:rPr>
            </w:pPr>
            <w:r w:rsidRPr="00FD44AB">
              <w:rPr>
                <w:snapToGrid w:val="0"/>
                <w:sz w:val="26"/>
                <w:szCs w:val="26"/>
              </w:rPr>
              <w:t>0,1</w:t>
            </w:r>
          </w:p>
        </w:tc>
        <w:tc>
          <w:tcPr>
            <w:tcW w:w="1130" w:type="dxa"/>
            <w:shd w:val="clear" w:color="auto" w:fill="auto"/>
          </w:tcPr>
          <w:p w:rsidR="00A14B40" w:rsidRPr="00FD44AB" w:rsidRDefault="00A14B40" w:rsidP="00582134">
            <w:pPr>
              <w:pStyle w:val="af8"/>
              <w:widowControl w:val="0"/>
              <w:ind w:left="-120"/>
              <w:rPr>
                <w:snapToGrid w:val="0"/>
                <w:sz w:val="26"/>
                <w:szCs w:val="26"/>
              </w:rPr>
            </w:pPr>
            <w:r w:rsidRPr="00FD44AB">
              <w:rPr>
                <w:snapToGrid w:val="0"/>
                <w:sz w:val="26"/>
                <w:szCs w:val="26"/>
              </w:rPr>
              <w:t>35,0</w:t>
            </w:r>
          </w:p>
        </w:tc>
      </w:tr>
    </w:tbl>
    <w:p w:rsidR="005302E7" w:rsidRPr="00FD44AB" w:rsidRDefault="005302E7" w:rsidP="00F30CCE">
      <w:pPr>
        <w:spacing w:line="264" w:lineRule="auto"/>
        <w:ind w:firstLine="566"/>
        <w:jc w:val="both"/>
        <w:rPr>
          <w:color w:val="000000"/>
          <w:sz w:val="28"/>
          <w:szCs w:val="28"/>
        </w:rPr>
      </w:pPr>
    </w:p>
    <w:p w:rsidR="00A23908" w:rsidRPr="00F12935" w:rsidRDefault="00A23908" w:rsidP="002C7402">
      <w:pPr>
        <w:ind w:firstLine="567"/>
        <w:jc w:val="both"/>
        <w:rPr>
          <w:sz w:val="28"/>
          <w:szCs w:val="28"/>
        </w:rPr>
      </w:pPr>
    </w:p>
    <w:p w:rsidR="00C76275" w:rsidRPr="001F4344" w:rsidRDefault="007C69F6" w:rsidP="001F4344">
      <w:pPr>
        <w:spacing w:line="360" w:lineRule="auto"/>
        <w:jc w:val="both"/>
        <w:rPr>
          <w:b/>
          <w:sz w:val="28"/>
          <w:szCs w:val="28"/>
        </w:rPr>
      </w:pPr>
      <w:r>
        <w:rPr>
          <w:szCs w:val="24"/>
        </w:rPr>
        <w:br w:type="page"/>
      </w:r>
      <w:r w:rsidR="00AD30A1" w:rsidRPr="008D2682">
        <w:rPr>
          <w:szCs w:val="24"/>
        </w:rPr>
        <w:lastRenderedPageBreak/>
        <w:tab/>
      </w:r>
      <w:bookmarkStart w:id="13" w:name="_Toc360187457"/>
      <w:bookmarkStart w:id="14" w:name="_Toc360540810"/>
      <w:bookmarkStart w:id="15" w:name="_Toc360540866"/>
      <w:bookmarkStart w:id="16" w:name="_Toc360540964"/>
      <w:bookmarkStart w:id="17" w:name="_Toc360541027"/>
      <w:bookmarkStart w:id="18" w:name="_Toc360541439"/>
      <w:bookmarkStart w:id="19" w:name="_Toc360611446"/>
      <w:bookmarkStart w:id="20" w:name="_Toc360611480"/>
      <w:bookmarkStart w:id="21" w:name="_Toc360612755"/>
      <w:bookmarkStart w:id="22" w:name="_Toc360613173"/>
      <w:bookmarkStart w:id="23" w:name="_Toc360633075"/>
      <w:r w:rsidR="00CF445A" w:rsidRPr="001F4344">
        <w:rPr>
          <w:b/>
          <w:sz w:val="28"/>
          <w:szCs w:val="28"/>
        </w:rPr>
        <w:t>Паспорт схемы</w:t>
      </w:r>
      <w:bookmarkEnd w:id="13"/>
      <w:bookmarkEnd w:id="14"/>
      <w:bookmarkEnd w:id="15"/>
      <w:bookmarkEnd w:id="16"/>
      <w:bookmarkEnd w:id="17"/>
      <w:bookmarkEnd w:id="18"/>
      <w:bookmarkEnd w:id="19"/>
      <w:bookmarkEnd w:id="20"/>
      <w:bookmarkEnd w:id="21"/>
      <w:bookmarkEnd w:id="22"/>
      <w:bookmarkEnd w:id="23"/>
    </w:p>
    <w:p w:rsidR="00C76275" w:rsidRPr="001F4344" w:rsidRDefault="00C76275" w:rsidP="001F4344">
      <w:pPr>
        <w:ind w:firstLine="709"/>
        <w:rPr>
          <w:b/>
          <w:sz w:val="28"/>
          <w:szCs w:val="28"/>
        </w:rPr>
      </w:pPr>
      <w:r w:rsidRPr="001F4344">
        <w:rPr>
          <w:b/>
          <w:sz w:val="28"/>
          <w:szCs w:val="28"/>
        </w:rPr>
        <w:t>Наименование</w:t>
      </w:r>
      <w:r w:rsidR="001F4344">
        <w:rPr>
          <w:b/>
          <w:sz w:val="28"/>
          <w:szCs w:val="28"/>
        </w:rPr>
        <w:t>.</w:t>
      </w:r>
    </w:p>
    <w:p w:rsidR="00C76275" w:rsidRDefault="00C76275" w:rsidP="001F4344">
      <w:pPr>
        <w:ind w:firstLine="709"/>
        <w:jc w:val="both"/>
        <w:rPr>
          <w:sz w:val="28"/>
          <w:szCs w:val="28"/>
        </w:rPr>
      </w:pPr>
      <w:r w:rsidRPr="001F4344">
        <w:rPr>
          <w:sz w:val="28"/>
          <w:szCs w:val="28"/>
        </w:rPr>
        <w:t>Схема водоснабжения и водоотведе</w:t>
      </w:r>
      <w:r w:rsidR="00AD3093" w:rsidRPr="001F4344">
        <w:rPr>
          <w:sz w:val="28"/>
          <w:szCs w:val="28"/>
        </w:rPr>
        <w:t xml:space="preserve">ния сельского поселения </w:t>
      </w:r>
      <w:r w:rsidR="00A11ABF">
        <w:rPr>
          <w:sz w:val="28"/>
          <w:szCs w:val="28"/>
        </w:rPr>
        <w:t>«</w:t>
      </w:r>
      <w:r w:rsidR="00AD3093" w:rsidRPr="001F4344">
        <w:rPr>
          <w:sz w:val="28"/>
          <w:szCs w:val="28"/>
        </w:rPr>
        <w:t xml:space="preserve">Село </w:t>
      </w:r>
      <w:r w:rsidR="00582134">
        <w:rPr>
          <w:sz w:val="28"/>
          <w:szCs w:val="28"/>
        </w:rPr>
        <w:t>Новослободск</w:t>
      </w:r>
      <w:r w:rsidR="00F30CCE">
        <w:rPr>
          <w:sz w:val="28"/>
          <w:szCs w:val="28"/>
        </w:rPr>
        <w:t xml:space="preserve">» </w:t>
      </w:r>
      <w:r w:rsidR="0023749B" w:rsidRPr="001F4344">
        <w:rPr>
          <w:sz w:val="28"/>
          <w:szCs w:val="28"/>
        </w:rPr>
        <w:t>Думиничского района Калужской области</w:t>
      </w:r>
      <w:r w:rsidRPr="001F4344">
        <w:rPr>
          <w:sz w:val="28"/>
          <w:szCs w:val="28"/>
        </w:rPr>
        <w:t>.</w:t>
      </w:r>
    </w:p>
    <w:p w:rsidR="00E27B90" w:rsidRPr="00AD3D77" w:rsidRDefault="00E27B90" w:rsidP="00847B62">
      <w:pPr>
        <w:spacing w:before="120" w:after="120"/>
        <w:ind w:firstLine="709"/>
        <w:rPr>
          <w:sz w:val="28"/>
          <w:szCs w:val="28"/>
        </w:rPr>
      </w:pPr>
      <w:r w:rsidRPr="00AD3D77">
        <w:rPr>
          <w:sz w:val="28"/>
          <w:szCs w:val="28"/>
        </w:rPr>
        <w:t>Инициатор проекта (муниципальный заказчик).</w:t>
      </w:r>
    </w:p>
    <w:p w:rsidR="00AD3D77" w:rsidRPr="00AD3D77" w:rsidRDefault="00AD3D77" w:rsidP="00AD3D77">
      <w:pPr>
        <w:spacing w:before="120" w:after="120"/>
        <w:ind w:firstLine="709"/>
        <w:jc w:val="both"/>
        <w:rPr>
          <w:sz w:val="28"/>
          <w:szCs w:val="28"/>
        </w:rPr>
      </w:pPr>
      <w:r w:rsidRPr="00AD3D77">
        <w:rPr>
          <w:sz w:val="28"/>
          <w:szCs w:val="28"/>
        </w:rPr>
        <w:t>Муниципальное казенное учреждение «Управление строительства, дорожного и жилищно-коммунального хозяйства» МР «Думиничский район»</w:t>
      </w:r>
      <w:r>
        <w:rPr>
          <w:sz w:val="28"/>
          <w:szCs w:val="28"/>
        </w:rPr>
        <w:t>.</w:t>
      </w:r>
    </w:p>
    <w:p w:rsidR="00E27B90" w:rsidRPr="001F4344" w:rsidRDefault="00E27B90" w:rsidP="00847B62">
      <w:pPr>
        <w:spacing w:before="120" w:after="120"/>
        <w:ind w:firstLine="709"/>
        <w:rPr>
          <w:b/>
          <w:sz w:val="28"/>
          <w:szCs w:val="28"/>
        </w:rPr>
      </w:pPr>
      <w:r w:rsidRPr="001F4344">
        <w:rPr>
          <w:b/>
          <w:sz w:val="28"/>
          <w:szCs w:val="28"/>
        </w:rPr>
        <w:t>Местонахождение объекта</w:t>
      </w:r>
      <w:r w:rsidR="00C47294">
        <w:rPr>
          <w:b/>
          <w:sz w:val="28"/>
          <w:szCs w:val="28"/>
        </w:rPr>
        <w:t>.</w:t>
      </w:r>
    </w:p>
    <w:p w:rsidR="00E27B90" w:rsidRDefault="00E27B90" w:rsidP="001F4344">
      <w:pPr>
        <w:ind w:firstLine="709"/>
        <w:jc w:val="both"/>
        <w:rPr>
          <w:sz w:val="28"/>
          <w:szCs w:val="28"/>
        </w:rPr>
      </w:pPr>
      <w:r w:rsidRPr="001F4344">
        <w:rPr>
          <w:sz w:val="28"/>
          <w:szCs w:val="28"/>
        </w:rPr>
        <w:t xml:space="preserve">Россия, </w:t>
      </w:r>
      <w:r w:rsidR="0023749B" w:rsidRPr="001F4344">
        <w:rPr>
          <w:sz w:val="28"/>
          <w:szCs w:val="28"/>
        </w:rPr>
        <w:t xml:space="preserve">Калужская </w:t>
      </w:r>
      <w:r w:rsidR="006D626B" w:rsidRPr="001F4344">
        <w:rPr>
          <w:sz w:val="28"/>
          <w:szCs w:val="28"/>
        </w:rPr>
        <w:t xml:space="preserve">область, </w:t>
      </w:r>
      <w:r w:rsidR="0023749B" w:rsidRPr="001F4344">
        <w:rPr>
          <w:sz w:val="28"/>
          <w:szCs w:val="28"/>
        </w:rPr>
        <w:t xml:space="preserve">Думиничский </w:t>
      </w:r>
      <w:r w:rsidR="006D626B" w:rsidRPr="001F4344">
        <w:rPr>
          <w:sz w:val="28"/>
          <w:szCs w:val="28"/>
        </w:rPr>
        <w:t>район,</w:t>
      </w:r>
      <w:r w:rsidR="00AD3093" w:rsidRPr="001F4344">
        <w:rPr>
          <w:sz w:val="28"/>
          <w:szCs w:val="28"/>
        </w:rPr>
        <w:t xml:space="preserve"> сельское поселение «Село </w:t>
      </w:r>
      <w:r w:rsidR="00A14B40">
        <w:rPr>
          <w:sz w:val="28"/>
          <w:szCs w:val="28"/>
        </w:rPr>
        <w:t>Новослободск</w:t>
      </w:r>
      <w:r w:rsidR="00AD3093" w:rsidRPr="001F4344">
        <w:rPr>
          <w:sz w:val="28"/>
          <w:szCs w:val="28"/>
        </w:rPr>
        <w:t>».</w:t>
      </w:r>
    </w:p>
    <w:p w:rsidR="00E27B90" w:rsidRPr="001F4344" w:rsidRDefault="00E27B90" w:rsidP="000E5EB4">
      <w:pPr>
        <w:spacing w:line="360" w:lineRule="auto"/>
        <w:ind w:firstLine="709"/>
        <w:rPr>
          <w:b/>
          <w:sz w:val="28"/>
          <w:szCs w:val="28"/>
        </w:rPr>
      </w:pPr>
      <w:r w:rsidRPr="001F4344">
        <w:rPr>
          <w:b/>
          <w:sz w:val="28"/>
          <w:szCs w:val="28"/>
        </w:rPr>
        <w:t>Нормативно-правовая база для разработки схемы.</w:t>
      </w:r>
    </w:p>
    <w:p w:rsidR="00AD3093" w:rsidRPr="008250B7" w:rsidRDefault="00AD3093" w:rsidP="00AD3093">
      <w:pPr>
        <w:jc w:val="both"/>
        <w:rPr>
          <w:sz w:val="28"/>
          <w:szCs w:val="28"/>
        </w:rPr>
      </w:pPr>
      <w:r>
        <w:rPr>
          <w:sz w:val="28"/>
          <w:szCs w:val="28"/>
        </w:rPr>
        <w:t xml:space="preserve">1. </w:t>
      </w:r>
      <w:r w:rsidRPr="008250B7">
        <w:rPr>
          <w:sz w:val="28"/>
          <w:szCs w:val="28"/>
        </w:rPr>
        <w:t xml:space="preserve">Федеральный закон Российской Федерации от 7 декабря </w:t>
      </w:r>
      <w:smartTag w:uri="urn:schemas-microsoft-com:office:smarttags" w:element="metricconverter">
        <w:smartTagPr>
          <w:attr w:name="ProductID" w:val="2011 г"/>
        </w:smartTagPr>
        <w:r w:rsidRPr="008250B7">
          <w:rPr>
            <w:sz w:val="28"/>
            <w:szCs w:val="28"/>
          </w:rPr>
          <w:t>2011 г</w:t>
        </w:r>
      </w:smartTag>
      <w:r w:rsidRPr="008250B7">
        <w:rPr>
          <w:sz w:val="28"/>
          <w:szCs w:val="28"/>
        </w:rPr>
        <w:t>. № 416-ФЗ «О водоснабжении и водоотведении»;</w:t>
      </w:r>
    </w:p>
    <w:p w:rsidR="00AD3093" w:rsidRPr="008250B7" w:rsidRDefault="00AD3093" w:rsidP="00AD3093">
      <w:pPr>
        <w:jc w:val="both"/>
        <w:rPr>
          <w:sz w:val="28"/>
          <w:szCs w:val="28"/>
        </w:rPr>
      </w:pPr>
      <w:r>
        <w:rPr>
          <w:sz w:val="28"/>
          <w:szCs w:val="28"/>
        </w:rPr>
        <w:t xml:space="preserve">2. </w:t>
      </w:r>
      <w:r w:rsidRPr="008250B7">
        <w:rPr>
          <w:sz w:val="28"/>
          <w:szCs w:val="28"/>
        </w:rPr>
        <w:t xml:space="preserve">Федеральный закон Российской Федерации от 23 ноября </w:t>
      </w:r>
      <w:smartTag w:uri="urn:schemas-microsoft-com:office:smarttags" w:element="metricconverter">
        <w:smartTagPr>
          <w:attr w:name="ProductID" w:val="2009 г"/>
        </w:smartTagPr>
        <w:r w:rsidRPr="008250B7">
          <w:rPr>
            <w:sz w:val="28"/>
            <w:szCs w:val="28"/>
          </w:rPr>
          <w:t>2009 г</w:t>
        </w:r>
      </w:smartTag>
      <w:r w:rsidRPr="008250B7">
        <w:rPr>
          <w:sz w:val="28"/>
          <w:szCs w:val="28"/>
        </w:rPr>
        <w:t>.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AD3093" w:rsidRPr="008250B7" w:rsidRDefault="00AD3093" w:rsidP="00AD3093">
      <w:pPr>
        <w:jc w:val="both"/>
        <w:rPr>
          <w:sz w:val="28"/>
          <w:szCs w:val="28"/>
        </w:rPr>
      </w:pPr>
      <w:r>
        <w:rPr>
          <w:sz w:val="28"/>
          <w:szCs w:val="28"/>
        </w:rPr>
        <w:t xml:space="preserve">3. </w:t>
      </w:r>
      <w:r w:rsidRPr="008250B7">
        <w:rPr>
          <w:sz w:val="28"/>
          <w:szCs w:val="28"/>
        </w:rPr>
        <w:t xml:space="preserve">Федеральный закон Российской Федерации от 27 июля </w:t>
      </w:r>
      <w:smartTag w:uri="urn:schemas-microsoft-com:office:smarttags" w:element="metricconverter">
        <w:smartTagPr>
          <w:attr w:name="ProductID" w:val="2010 г"/>
        </w:smartTagPr>
        <w:r w:rsidRPr="008250B7">
          <w:rPr>
            <w:sz w:val="28"/>
            <w:szCs w:val="28"/>
          </w:rPr>
          <w:t>2010 г</w:t>
        </w:r>
      </w:smartTag>
      <w:r w:rsidRPr="008250B7">
        <w:rPr>
          <w:sz w:val="28"/>
          <w:szCs w:val="28"/>
        </w:rPr>
        <w:t>. № 190-ФЗ «О теплоснабжении»;</w:t>
      </w:r>
    </w:p>
    <w:p w:rsidR="00AD3093" w:rsidRPr="008250B7" w:rsidRDefault="00AD3093" w:rsidP="00AD3093">
      <w:pPr>
        <w:jc w:val="both"/>
        <w:rPr>
          <w:sz w:val="28"/>
          <w:szCs w:val="28"/>
        </w:rPr>
      </w:pPr>
      <w:r>
        <w:rPr>
          <w:sz w:val="28"/>
          <w:szCs w:val="28"/>
        </w:rPr>
        <w:t xml:space="preserve">4. </w:t>
      </w:r>
      <w:r w:rsidRPr="008250B7">
        <w:rPr>
          <w:sz w:val="28"/>
          <w:szCs w:val="28"/>
        </w:rPr>
        <w:t xml:space="preserve">Постановление Правительства Российской Федерации от 5 сентября </w:t>
      </w:r>
      <w:smartTag w:uri="urn:schemas-microsoft-com:office:smarttags" w:element="metricconverter">
        <w:smartTagPr>
          <w:attr w:name="ProductID" w:val="2013 г"/>
        </w:smartTagPr>
        <w:r w:rsidRPr="008250B7">
          <w:rPr>
            <w:sz w:val="28"/>
            <w:szCs w:val="28"/>
          </w:rPr>
          <w:t>2013 г</w:t>
        </w:r>
      </w:smartTag>
      <w:r>
        <w:rPr>
          <w:sz w:val="28"/>
          <w:szCs w:val="28"/>
        </w:rPr>
        <w:t xml:space="preserve">. </w:t>
      </w:r>
      <w:r w:rsidRPr="008250B7">
        <w:rPr>
          <w:sz w:val="28"/>
          <w:szCs w:val="28"/>
        </w:rPr>
        <w:t xml:space="preserve">№ </w:t>
      </w:r>
      <w:smartTag w:uri="urn:schemas-microsoft-com:office:smarttags" w:element="metricconverter">
        <w:smartTagPr>
          <w:attr w:name="ProductID" w:val="782 г"/>
        </w:smartTagPr>
        <w:r w:rsidRPr="008250B7">
          <w:rPr>
            <w:sz w:val="28"/>
            <w:szCs w:val="28"/>
          </w:rPr>
          <w:t>782 г</w:t>
        </w:r>
      </w:smartTag>
      <w:r w:rsidRPr="008250B7">
        <w:rPr>
          <w:sz w:val="28"/>
          <w:szCs w:val="28"/>
        </w:rPr>
        <w:t>. Москва "О схемах водоснабжения и водоотведения";</w:t>
      </w:r>
    </w:p>
    <w:p w:rsidR="00AD3093" w:rsidRPr="008250B7" w:rsidRDefault="00AD3093" w:rsidP="00AD3093">
      <w:pPr>
        <w:jc w:val="both"/>
        <w:rPr>
          <w:sz w:val="28"/>
          <w:szCs w:val="28"/>
        </w:rPr>
      </w:pPr>
      <w:r>
        <w:rPr>
          <w:sz w:val="28"/>
          <w:szCs w:val="28"/>
        </w:rPr>
        <w:t xml:space="preserve">5. </w:t>
      </w:r>
      <w:r w:rsidRPr="008250B7">
        <w:rPr>
          <w:sz w:val="28"/>
          <w:szCs w:val="28"/>
        </w:rPr>
        <w:t xml:space="preserve">Водный кодекс Российской Федерации от </w:t>
      </w:r>
      <w:r w:rsidRPr="008250B7">
        <w:rPr>
          <w:rStyle w:val="af2"/>
          <w:b w:val="0"/>
          <w:color w:val="000000"/>
          <w:sz w:val="28"/>
          <w:szCs w:val="28"/>
          <w:shd w:val="clear" w:color="auto" w:fill="FFFFFF"/>
        </w:rPr>
        <w:t>12.04.2006 с изменениями и дополнениями</w:t>
      </w:r>
      <w:r w:rsidRPr="008250B7">
        <w:rPr>
          <w:sz w:val="28"/>
          <w:szCs w:val="28"/>
        </w:rPr>
        <w:t>;</w:t>
      </w:r>
    </w:p>
    <w:p w:rsidR="00AD3093" w:rsidRPr="008250B7" w:rsidRDefault="00AD3093" w:rsidP="00AD3093">
      <w:pPr>
        <w:jc w:val="both"/>
        <w:rPr>
          <w:sz w:val="28"/>
          <w:szCs w:val="28"/>
        </w:rPr>
      </w:pPr>
      <w:r>
        <w:rPr>
          <w:color w:val="000000"/>
          <w:sz w:val="28"/>
          <w:szCs w:val="28"/>
          <w:shd w:val="clear" w:color="auto" w:fill="FFFFFF"/>
        </w:rPr>
        <w:t xml:space="preserve">6. </w:t>
      </w:r>
      <w:r w:rsidRPr="008250B7">
        <w:rPr>
          <w:color w:val="000000"/>
          <w:sz w:val="28"/>
          <w:szCs w:val="28"/>
          <w:shd w:val="clear" w:color="auto" w:fill="FFFFFF"/>
        </w:rPr>
        <w:t>Градостроительный кодекс Российской Федерации от 29.12.2004 с изменениями и дополнениями;</w:t>
      </w:r>
    </w:p>
    <w:p w:rsidR="00AD3093" w:rsidRPr="008250B7" w:rsidRDefault="00AD3093" w:rsidP="00AD3093">
      <w:pPr>
        <w:jc w:val="both"/>
        <w:rPr>
          <w:sz w:val="28"/>
          <w:szCs w:val="28"/>
        </w:rPr>
      </w:pPr>
      <w:r>
        <w:rPr>
          <w:sz w:val="28"/>
          <w:szCs w:val="28"/>
        </w:rPr>
        <w:t xml:space="preserve">7. </w:t>
      </w:r>
      <w:r w:rsidR="00AD3D77">
        <w:rPr>
          <w:sz w:val="28"/>
          <w:szCs w:val="28"/>
        </w:rPr>
        <w:t>СП 31.13330.2012</w:t>
      </w:r>
      <w:r w:rsidRPr="008250B7">
        <w:rPr>
          <w:sz w:val="28"/>
          <w:szCs w:val="28"/>
        </w:rPr>
        <w:t xml:space="preserve"> «Водоснабжение. Наружные сети и сооружения»;</w:t>
      </w:r>
    </w:p>
    <w:p w:rsidR="00AD3093" w:rsidRPr="008250B7" w:rsidRDefault="00AD3093" w:rsidP="00AD3093">
      <w:pPr>
        <w:jc w:val="both"/>
        <w:rPr>
          <w:sz w:val="28"/>
          <w:szCs w:val="28"/>
        </w:rPr>
      </w:pPr>
      <w:r>
        <w:rPr>
          <w:sz w:val="28"/>
          <w:szCs w:val="28"/>
        </w:rPr>
        <w:t xml:space="preserve">8. </w:t>
      </w:r>
      <w:r w:rsidR="00AF47BF">
        <w:rPr>
          <w:sz w:val="28"/>
          <w:szCs w:val="28"/>
        </w:rPr>
        <w:t>СП 32.13330.2012</w:t>
      </w:r>
      <w:r w:rsidRPr="008250B7">
        <w:rPr>
          <w:sz w:val="28"/>
          <w:szCs w:val="28"/>
        </w:rPr>
        <w:t xml:space="preserve"> «Канализация. Наружные сети и сооружения»;</w:t>
      </w:r>
    </w:p>
    <w:p w:rsidR="00AD3093" w:rsidRPr="008250B7" w:rsidRDefault="00AD3093" w:rsidP="00AD3093">
      <w:pPr>
        <w:jc w:val="both"/>
        <w:rPr>
          <w:sz w:val="28"/>
          <w:szCs w:val="28"/>
        </w:rPr>
      </w:pPr>
      <w:r>
        <w:rPr>
          <w:sz w:val="28"/>
          <w:szCs w:val="28"/>
        </w:rPr>
        <w:t xml:space="preserve">9. </w:t>
      </w:r>
      <w:r w:rsidR="00AF47BF">
        <w:rPr>
          <w:sz w:val="28"/>
          <w:szCs w:val="28"/>
        </w:rPr>
        <w:t>СП 30.13330.2016</w:t>
      </w:r>
      <w:r w:rsidRPr="008250B7">
        <w:rPr>
          <w:sz w:val="28"/>
          <w:szCs w:val="28"/>
        </w:rPr>
        <w:t xml:space="preserve"> «Внутренний водопровод и канализация зданий»;</w:t>
      </w:r>
    </w:p>
    <w:p w:rsidR="00AD3093" w:rsidRPr="008250B7" w:rsidRDefault="00AD3093" w:rsidP="00AD3093">
      <w:pPr>
        <w:jc w:val="both"/>
        <w:rPr>
          <w:sz w:val="28"/>
          <w:szCs w:val="28"/>
        </w:rPr>
      </w:pPr>
      <w:r>
        <w:rPr>
          <w:color w:val="000000"/>
          <w:sz w:val="28"/>
          <w:szCs w:val="28"/>
          <w:shd w:val="clear" w:color="auto" w:fill="FFFFFF"/>
        </w:rPr>
        <w:t xml:space="preserve">10. </w:t>
      </w:r>
      <w:r w:rsidRPr="008250B7">
        <w:rPr>
          <w:color w:val="000000"/>
          <w:sz w:val="28"/>
          <w:szCs w:val="28"/>
          <w:shd w:val="clear" w:color="auto" w:fill="FFFFFF"/>
        </w:rPr>
        <w:t>С</w:t>
      </w:r>
      <w:r w:rsidR="0090368E">
        <w:rPr>
          <w:color w:val="000000"/>
          <w:sz w:val="28"/>
          <w:szCs w:val="28"/>
          <w:shd w:val="clear" w:color="auto" w:fill="FFFFFF"/>
        </w:rPr>
        <w:t>Н</w:t>
      </w:r>
      <w:r w:rsidRPr="008250B7">
        <w:rPr>
          <w:color w:val="000000"/>
          <w:sz w:val="28"/>
          <w:szCs w:val="28"/>
          <w:shd w:val="clear" w:color="auto" w:fill="FFFFFF"/>
        </w:rPr>
        <w:t>иП 11-04-2003 "Инструкция о порядке разработки, согласования, экспертизы и утверждения градостроительной документации";</w:t>
      </w:r>
      <w:r w:rsidRPr="008250B7">
        <w:rPr>
          <w:rStyle w:val="apple-converted-space"/>
          <w:color w:val="000000"/>
          <w:sz w:val="28"/>
          <w:szCs w:val="28"/>
          <w:shd w:val="clear" w:color="auto" w:fill="FFFFFF"/>
        </w:rPr>
        <w:t> </w:t>
      </w:r>
    </w:p>
    <w:p w:rsidR="00AD3093" w:rsidRDefault="00AD3093" w:rsidP="00AD3093">
      <w:pPr>
        <w:jc w:val="both"/>
        <w:rPr>
          <w:sz w:val="28"/>
          <w:szCs w:val="28"/>
        </w:rPr>
      </w:pPr>
      <w:r>
        <w:rPr>
          <w:color w:val="000000"/>
          <w:sz w:val="28"/>
          <w:szCs w:val="28"/>
          <w:shd w:val="clear" w:color="auto" w:fill="FFFFFF"/>
        </w:rPr>
        <w:t xml:space="preserve">11. </w:t>
      </w:r>
      <w:r w:rsidRPr="008250B7">
        <w:rPr>
          <w:color w:val="000000"/>
          <w:sz w:val="28"/>
          <w:szCs w:val="28"/>
          <w:shd w:val="clear" w:color="auto" w:fill="FFFFFF"/>
        </w:rPr>
        <w:t>Пособие по водоснабжению и канализации городских и сельских поселений (к СНиП 2.07.01-89);</w:t>
      </w:r>
    </w:p>
    <w:p w:rsidR="00847B62" w:rsidRDefault="00AD3093" w:rsidP="00847B62">
      <w:pPr>
        <w:spacing w:before="120" w:after="120"/>
        <w:jc w:val="both"/>
        <w:rPr>
          <w:rStyle w:val="apple-converted-space"/>
          <w:color w:val="000000"/>
          <w:sz w:val="28"/>
          <w:szCs w:val="28"/>
          <w:shd w:val="clear" w:color="auto" w:fill="FFFFFF"/>
        </w:rPr>
      </w:pPr>
      <w:r>
        <w:rPr>
          <w:color w:val="000000"/>
          <w:sz w:val="28"/>
          <w:szCs w:val="28"/>
          <w:shd w:val="clear" w:color="auto" w:fill="FFFFFF"/>
        </w:rPr>
        <w:t xml:space="preserve">12. </w:t>
      </w:r>
      <w:r w:rsidRPr="008250B7">
        <w:rPr>
          <w:color w:val="000000"/>
          <w:sz w:val="28"/>
          <w:szCs w:val="28"/>
          <w:shd w:val="clear" w:color="auto" w:fill="FFFFFF"/>
        </w:rPr>
        <w:t>Иные действующие нормативные документы в области водоснабжения.</w:t>
      </w:r>
    </w:p>
    <w:p w:rsidR="00A70F9C" w:rsidRPr="001F4344" w:rsidRDefault="00C47294" w:rsidP="00847B62">
      <w:pPr>
        <w:spacing w:before="120" w:after="120"/>
        <w:jc w:val="both"/>
        <w:rPr>
          <w:b/>
          <w:sz w:val="28"/>
          <w:szCs w:val="28"/>
        </w:rPr>
      </w:pPr>
      <w:r>
        <w:rPr>
          <w:b/>
          <w:sz w:val="28"/>
          <w:szCs w:val="28"/>
        </w:rPr>
        <w:t>Цели.</w:t>
      </w:r>
    </w:p>
    <w:p w:rsidR="00337D0D" w:rsidRPr="00A42DD7" w:rsidRDefault="00427AC0" w:rsidP="001F4344">
      <w:pPr>
        <w:ind w:firstLine="709"/>
        <w:jc w:val="both"/>
        <w:rPr>
          <w:sz w:val="28"/>
          <w:szCs w:val="28"/>
        </w:rPr>
      </w:pPr>
      <w:r w:rsidRPr="00A42DD7">
        <w:rPr>
          <w:sz w:val="28"/>
          <w:szCs w:val="28"/>
        </w:rPr>
        <w:t xml:space="preserve">Целями </w:t>
      </w:r>
      <w:r w:rsidR="00C47294">
        <w:rPr>
          <w:sz w:val="28"/>
          <w:szCs w:val="28"/>
        </w:rPr>
        <w:t xml:space="preserve">разработки </w:t>
      </w:r>
      <w:r w:rsidRPr="00A42DD7">
        <w:rPr>
          <w:sz w:val="28"/>
          <w:szCs w:val="28"/>
        </w:rPr>
        <w:t>схемы являю</w:t>
      </w:r>
      <w:r w:rsidR="00337D0D" w:rsidRPr="00A42DD7">
        <w:rPr>
          <w:sz w:val="28"/>
          <w:szCs w:val="28"/>
        </w:rPr>
        <w:t>тся:</w:t>
      </w:r>
    </w:p>
    <w:p w:rsidR="00A42DD7" w:rsidRDefault="00A42DD7" w:rsidP="00A42DD7">
      <w:pPr>
        <w:jc w:val="both"/>
        <w:rPr>
          <w:sz w:val="28"/>
          <w:szCs w:val="28"/>
        </w:rPr>
      </w:pPr>
      <w:r>
        <w:rPr>
          <w:sz w:val="28"/>
          <w:szCs w:val="28"/>
        </w:rPr>
        <w:t>– обеспечение для абонентов доступности водоснабжения и водоотведения;</w:t>
      </w:r>
    </w:p>
    <w:p w:rsidR="00A42DD7" w:rsidRDefault="00A42DD7" w:rsidP="00A42DD7">
      <w:pPr>
        <w:jc w:val="both"/>
        <w:rPr>
          <w:sz w:val="28"/>
          <w:szCs w:val="28"/>
        </w:rPr>
      </w:pPr>
      <w:r>
        <w:rPr>
          <w:sz w:val="28"/>
          <w:szCs w:val="28"/>
        </w:rPr>
        <w:t>– обеспечение водоснабжения и водоотведения в соответствии с требованиями законодательства Российской Федерации;</w:t>
      </w:r>
    </w:p>
    <w:p w:rsidR="00A42DD7" w:rsidRDefault="00A42DD7" w:rsidP="00A42DD7">
      <w:pPr>
        <w:jc w:val="both"/>
        <w:rPr>
          <w:sz w:val="28"/>
          <w:szCs w:val="28"/>
        </w:rPr>
      </w:pPr>
      <w:r>
        <w:rPr>
          <w:sz w:val="28"/>
          <w:szCs w:val="28"/>
        </w:rPr>
        <w:t>– обеспечение рационального водопользования;</w:t>
      </w:r>
    </w:p>
    <w:p w:rsidR="00A42DD7" w:rsidRDefault="00A42DD7" w:rsidP="00A42DD7">
      <w:pPr>
        <w:jc w:val="both"/>
        <w:rPr>
          <w:sz w:val="28"/>
          <w:szCs w:val="28"/>
        </w:rPr>
      </w:pPr>
      <w:r>
        <w:rPr>
          <w:sz w:val="28"/>
          <w:szCs w:val="28"/>
        </w:rPr>
        <w:lastRenderedPageBreak/>
        <w:t xml:space="preserve">– развитие централизованных систем </w:t>
      </w:r>
      <w:r w:rsidR="00F30CCE">
        <w:rPr>
          <w:sz w:val="28"/>
          <w:szCs w:val="28"/>
        </w:rPr>
        <w:t>водоснабжения и</w:t>
      </w:r>
      <w:r>
        <w:rPr>
          <w:sz w:val="28"/>
          <w:szCs w:val="28"/>
        </w:rPr>
        <w:t xml:space="preserve"> водоотведения на основе наилучших доступных технологий и внедрения энергосберегающих технологий.</w:t>
      </w:r>
    </w:p>
    <w:p w:rsidR="006F31B9" w:rsidRPr="00B4008F" w:rsidRDefault="006F31B9" w:rsidP="006F31B9">
      <w:pPr>
        <w:ind w:firstLine="709"/>
        <w:jc w:val="both"/>
        <w:rPr>
          <w:sz w:val="28"/>
          <w:szCs w:val="28"/>
        </w:rPr>
      </w:pPr>
      <w:r w:rsidRPr="00B4008F">
        <w:rPr>
          <w:sz w:val="28"/>
          <w:szCs w:val="28"/>
        </w:rPr>
        <w:t>Для достижения поставленных целей следует реализовать следующие мероприятия:</w:t>
      </w:r>
    </w:p>
    <w:p w:rsidR="006F31B9" w:rsidRPr="00ED25D8" w:rsidRDefault="006F31B9" w:rsidP="006F31B9">
      <w:pPr>
        <w:ind w:firstLine="567"/>
        <w:jc w:val="both"/>
        <w:rPr>
          <w:sz w:val="28"/>
          <w:szCs w:val="28"/>
        </w:rPr>
      </w:pPr>
      <w:r w:rsidRPr="00ED25D8">
        <w:rPr>
          <w:sz w:val="28"/>
          <w:szCs w:val="28"/>
        </w:rPr>
        <w:t>- реконструкция на основе современных технологий и материалов принятого от собственника в пользование имущественного комплекса (сети, оборудование и сооружения системы коммунального водоснабжения) в соответствии с требованиями собственника и государственными стандартами качества предоставляемых услуг;</w:t>
      </w:r>
    </w:p>
    <w:p w:rsidR="006F31B9" w:rsidRPr="00ED25D8" w:rsidRDefault="006F31B9" w:rsidP="006F31B9">
      <w:pPr>
        <w:ind w:firstLine="567"/>
        <w:jc w:val="both"/>
        <w:rPr>
          <w:sz w:val="28"/>
          <w:szCs w:val="28"/>
        </w:rPr>
      </w:pPr>
      <w:r w:rsidRPr="00ED25D8">
        <w:rPr>
          <w:sz w:val="28"/>
          <w:szCs w:val="28"/>
        </w:rPr>
        <w:t>- обеспечение надежности и стабильности работы системы коммунального водоснабжения поселения путем обновления и замены сетей и оборудования для уменьшения числа аварий;</w:t>
      </w:r>
    </w:p>
    <w:p w:rsidR="002234A4" w:rsidRDefault="006F31B9" w:rsidP="006F31B9">
      <w:pPr>
        <w:jc w:val="both"/>
        <w:rPr>
          <w:sz w:val="28"/>
          <w:szCs w:val="28"/>
        </w:rPr>
      </w:pPr>
      <w:r w:rsidRPr="00ED25D8">
        <w:rPr>
          <w:sz w:val="28"/>
          <w:szCs w:val="28"/>
        </w:rPr>
        <w:t>- ресурсосбережение и энергосбережение путем внедрения нового оборудованиядля подъема воды</w:t>
      </w:r>
      <w:r>
        <w:rPr>
          <w:sz w:val="28"/>
          <w:szCs w:val="28"/>
        </w:rPr>
        <w:t xml:space="preserve"> и модернизации уже существующего, а также</w:t>
      </w:r>
      <w:r w:rsidRPr="00ED25D8">
        <w:rPr>
          <w:sz w:val="28"/>
          <w:szCs w:val="28"/>
        </w:rPr>
        <w:t xml:space="preserve"> устройства трубопроводов, для уменьшения аварийности и технологических потерь воды.</w:t>
      </w:r>
    </w:p>
    <w:p w:rsidR="007D2211" w:rsidRPr="00682D97" w:rsidRDefault="00337D0D" w:rsidP="006F31B9">
      <w:pPr>
        <w:spacing w:before="240" w:after="120"/>
        <w:ind w:firstLine="709"/>
        <w:jc w:val="both"/>
        <w:rPr>
          <w:b/>
          <w:sz w:val="28"/>
          <w:szCs w:val="28"/>
        </w:rPr>
      </w:pPr>
      <w:r w:rsidRPr="00682D97">
        <w:rPr>
          <w:b/>
          <w:sz w:val="28"/>
          <w:szCs w:val="28"/>
        </w:rPr>
        <w:t>Сроки и этапы реализации схемы</w:t>
      </w:r>
    </w:p>
    <w:p w:rsidR="00120A19" w:rsidRPr="00682D97" w:rsidRDefault="00885F6E" w:rsidP="006F31B9">
      <w:pPr>
        <w:pStyle w:val="a3"/>
        <w:numPr>
          <w:ilvl w:val="0"/>
          <w:numId w:val="2"/>
        </w:numPr>
        <w:ind w:left="0" w:firstLine="426"/>
        <w:jc w:val="both"/>
        <w:rPr>
          <w:sz w:val="28"/>
          <w:szCs w:val="28"/>
        </w:rPr>
      </w:pPr>
      <w:r w:rsidRPr="00682D97">
        <w:rPr>
          <w:sz w:val="28"/>
          <w:szCs w:val="28"/>
        </w:rPr>
        <w:t>Срок р</w:t>
      </w:r>
      <w:r w:rsidR="00682D97" w:rsidRPr="00682D97">
        <w:rPr>
          <w:sz w:val="28"/>
          <w:szCs w:val="28"/>
        </w:rPr>
        <w:t>азработки схемы водоснабжения и водоотведения до 20</w:t>
      </w:r>
      <w:r w:rsidR="00913915">
        <w:rPr>
          <w:sz w:val="28"/>
          <w:szCs w:val="28"/>
        </w:rPr>
        <w:t>31</w:t>
      </w:r>
      <w:r w:rsidR="00682D97" w:rsidRPr="00682D97">
        <w:rPr>
          <w:sz w:val="28"/>
          <w:szCs w:val="28"/>
        </w:rPr>
        <w:t xml:space="preserve"> года.</w:t>
      </w:r>
    </w:p>
    <w:p w:rsidR="00682D97" w:rsidRPr="00FF2CB7" w:rsidRDefault="00682D97" w:rsidP="006F31B9">
      <w:pPr>
        <w:pStyle w:val="a3"/>
        <w:numPr>
          <w:ilvl w:val="0"/>
          <w:numId w:val="2"/>
        </w:numPr>
        <w:ind w:left="0" w:firstLine="426"/>
        <w:jc w:val="both"/>
        <w:rPr>
          <w:sz w:val="28"/>
          <w:szCs w:val="28"/>
        </w:rPr>
      </w:pPr>
      <w:r w:rsidRPr="00FF2CB7">
        <w:rPr>
          <w:sz w:val="28"/>
          <w:szCs w:val="28"/>
        </w:rPr>
        <w:t xml:space="preserve">Срок реализации </w:t>
      </w:r>
      <w:r w:rsidR="00F30CCE" w:rsidRPr="00FF2CB7">
        <w:rPr>
          <w:sz w:val="28"/>
          <w:szCs w:val="28"/>
        </w:rPr>
        <w:t>мероприятий,</w:t>
      </w:r>
      <w:r w:rsidRPr="00FF2CB7">
        <w:rPr>
          <w:sz w:val="28"/>
          <w:szCs w:val="28"/>
        </w:rPr>
        <w:t xml:space="preserve"> приведенных в схеме водоснабжения и водоотведения до 2022 года(первая очередь Генерального плана сельского поселения)</w:t>
      </w:r>
      <w:r w:rsidR="00FF2CB7" w:rsidRPr="00FF2CB7">
        <w:rPr>
          <w:sz w:val="28"/>
          <w:szCs w:val="28"/>
        </w:rPr>
        <w:t xml:space="preserve"> и 2031 года</w:t>
      </w:r>
      <w:r w:rsidRPr="00FF2CB7">
        <w:rPr>
          <w:sz w:val="28"/>
          <w:szCs w:val="28"/>
        </w:rPr>
        <w:t>.</w:t>
      </w:r>
    </w:p>
    <w:p w:rsidR="002A1281" w:rsidRPr="008D2682" w:rsidRDefault="002A1281" w:rsidP="006F31B9">
      <w:pPr>
        <w:pStyle w:val="a3"/>
        <w:spacing w:line="360" w:lineRule="auto"/>
        <w:ind w:left="0" w:firstLine="426"/>
        <w:rPr>
          <w:szCs w:val="24"/>
        </w:rPr>
      </w:pPr>
    </w:p>
    <w:p w:rsidR="00EC4D7C" w:rsidRPr="008D2682" w:rsidRDefault="001721DA" w:rsidP="009D1C63">
      <w:pPr>
        <w:pStyle w:val="1"/>
        <w:spacing w:before="0"/>
        <w:ind w:firstLine="709"/>
        <w:rPr>
          <w:color w:val="auto"/>
        </w:rPr>
      </w:pPr>
      <w:bookmarkStart w:id="24" w:name="_Toc360540811"/>
      <w:bookmarkStart w:id="25" w:name="_Toc360540867"/>
      <w:bookmarkStart w:id="26" w:name="_Toc360540965"/>
      <w:bookmarkStart w:id="27" w:name="_Toc360541028"/>
      <w:bookmarkStart w:id="28" w:name="_Toc360541440"/>
      <w:bookmarkStart w:id="29" w:name="_Toc360611447"/>
      <w:bookmarkStart w:id="30" w:name="_Toc360611481"/>
      <w:bookmarkStart w:id="31" w:name="_Toc360612756"/>
      <w:bookmarkStart w:id="32" w:name="_Toc360613174"/>
      <w:bookmarkStart w:id="33" w:name="_Toc360633076"/>
      <w:bookmarkStart w:id="34" w:name="_Toc360187458"/>
      <w:r>
        <w:rPr>
          <w:color w:val="auto"/>
        </w:rPr>
        <w:br w:type="page"/>
      </w:r>
      <w:bookmarkStart w:id="35" w:name="_Toc68164452"/>
      <w:r w:rsidR="00EC4D7C" w:rsidRPr="008D2682">
        <w:rPr>
          <w:color w:val="auto"/>
        </w:rPr>
        <w:lastRenderedPageBreak/>
        <w:t xml:space="preserve">Глава 1. </w:t>
      </w:r>
      <w:bookmarkEnd w:id="24"/>
      <w:bookmarkEnd w:id="25"/>
      <w:bookmarkEnd w:id="26"/>
      <w:bookmarkEnd w:id="27"/>
      <w:bookmarkEnd w:id="28"/>
      <w:bookmarkEnd w:id="29"/>
      <w:bookmarkEnd w:id="30"/>
      <w:bookmarkEnd w:id="31"/>
      <w:bookmarkEnd w:id="32"/>
      <w:bookmarkEnd w:id="33"/>
      <w:r w:rsidR="00E86E72">
        <w:rPr>
          <w:color w:val="auto"/>
        </w:rPr>
        <w:t>Схема водоснабжения сельского поселения</w:t>
      </w:r>
      <w:r w:rsidR="00E86E72">
        <w:rPr>
          <w:color w:val="auto"/>
        </w:rPr>
        <w:br/>
        <w:t xml:space="preserve"> «Село </w:t>
      </w:r>
      <w:r w:rsidR="00582134">
        <w:rPr>
          <w:color w:val="auto"/>
          <w:lang w:val="ru-RU"/>
        </w:rPr>
        <w:t>Новослободск</w:t>
      </w:r>
      <w:r w:rsidR="00E86E72">
        <w:rPr>
          <w:color w:val="auto"/>
        </w:rPr>
        <w:t>».</w:t>
      </w:r>
      <w:bookmarkEnd w:id="35"/>
    </w:p>
    <w:p w:rsidR="00D91089" w:rsidRPr="008D2682" w:rsidRDefault="00675C0F" w:rsidP="009D1C63">
      <w:pPr>
        <w:pStyle w:val="2"/>
        <w:spacing w:before="240" w:after="120"/>
        <w:ind w:firstLine="709"/>
        <w:jc w:val="both"/>
        <w:rPr>
          <w:color w:val="auto"/>
        </w:rPr>
      </w:pPr>
      <w:bookmarkStart w:id="36" w:name="_Toc360540868"/>
      <w:bookmarkStart w:id="37" w:name="_Toc360540966"/>
      <w:bookmarkStart w:id="38" w:name="_Toc360541029"/>
      <w:bookmarkStart w:id="39" w:name="_Toc360541441"/>
      <w:bookmarkStart w:id="40" w:name="_Toc360611448"/>
      <w:bookmarkStart w:id="41" w:name="_Toc360611482"/>
      <w:bookmarkStart w:id="42" w:name="_Toc360612757"/>
      <w:bookmarkStart w:id="43" w:name="_Toc360613175"/>
      <w:bookmarkStart w:id="44" w:name="_Toc360633077"/>
      <w:bookmarkStart w:id="45" w:name="_Toc68164453"/>
      <w:r w:rsidRPr="008D2682">
        <w:rPr>
          <w:color w:val="auto"/>
        </w:rPr>
        <w:t xml:space="preserve">1. </w:t>
      </w:r>
      <w:bookmarkEnd w:id="36"/>
      <w:bookmarkEnd w:id="37"/>
      <w:bookmarkEnd w:id="38"/>
      <w:bookmarkEnd w:id="39"/>
      <w:bookmarkEnd w:id="40"/>
      <w:bookmarkEnd w:id="41"/>
      <w:bookmarkEnd w:id="42"/>
      <w:bookmarkEnd w:id="43"/>
      <w:bookmarkEnd w:id="44"/>
      <w:r w:rsidR="00DD7B7C">
        <w:rPr>
          <w:color w:val="auto"/>
        </w:rPr>
        <w:t xml:space="preserve">Технико-экономическое состояние централизованных систем водоснабжения сельского поселения «Село </w:t>
      </w:r>
      <w:r w:rsidR="00582134">
        <w:rPr>
          <w:color w:val="auto"/>
          <w:lang w:val="ru-RU"/>
        </w:rPr>
        <w:t>Новослободск</w:t>
      </w:r>
      <w:r w:rsidR="00DD7B7C">
        <w:rPr>
          <w:color w:val="auto"/>
        </w:rPr>
        <w:t>».</w:t>
      </w:r>
      <w:bookmarkEnd w:id="45"/>
    </w:p>
    <w:p w:rsidR="001711DC" w:rsidRDefault="00577425" w:rsidP="009D1C63">
      <w:pPr>
        <w:pStyle w:val="3"/>
        <w:spacing w:before="240" w:after="120"/>
        <w:ind w:firstLine="709"/>
        <w:jc w:val="both"/>
        <w:rPr>
          <w:color w:val="auto"/>
          <w:sz w:val="28"/>
          <w:szCs w:val="28"/>
        </w:rPr>
      </w:pPr>
      <w:bookmarkStart w:id="46" w:name="_Toc360540869"/>
      <w:bookmarkStart w:id="47" w:name="_Toc360540967"/>
      <w:bookmarkStart w:id="48" w:name="_Toc360541030"/>
      <w:bookmarkStart w:id="49" w:name="_Toc360541442"/>
      <w:bookmarkStart w:id="50" w:name="_Toc360611449"/>
      <w:bookmarkStart w:id="51" w:name="_Toc360611483"/>
      <w:bookmarkStart w:id="52" w:name="_Toc360612758"/>
      <w:bookmarkStart w:id="53" w:name="_Toc360613176"/>
      <w:bookmarkStart w:id="54" w:name="_Toc360633078"/>
      <w:bookmarkStart w:id="55" w:name="_Toc68164454"/>
      <w:r w:rsidRPr="00577425">
        <w:rPr>
          <w:color w:val="auto"/>
          <w:sz w:val="28"/>
          <w:szCs w:val="28"/>
        </w:rPr>
        <w:t>1.1.</w:t>
      </w:r>
      <w:r w:rsidR="001711DC" w:rsidRPr="00577425">
        <w:rPr>
          <w:color w:val="auto"/>
          <w:sz w:val="28"/>
          <w:szCs w:val="28"/>
        </w:rPr>
        <w:t xml:space="preserve">Описание </w:t>
      </w:r>
      <w:r w:rsidRPr="00577425">
        <w:rPr>
          <w:color w:val="auto"/>
          <w:sz w:val="28"/>
          <w:szCs w:val="28"/>
        </w:rPr>
        <w:t xml:space="preserve">системы и структуры </w:t>
      </w:r>
      <w:r w:rsidR="001711DC" w:rsidRPr="00577425">
        <w:rPr>
          <w:color w:val="auto"/>
          <w:sz w:val="28"/>
          <w:szCs w:val="28"/>
        </w:rPr>
        <w:t xml:space="preserve">водоснабжения </w:t>
      </w:r>
      <w:r w:rsidRPr="00577425">
        <w:rPr>
          <w:color w:val="auto"/>
          <w:sz w:val="28"/>
          <w:szCs w:val="28"/>
        </w:rPr>
        <w:t>сельского поселения и деление территории поселения на эксплуатационные зоны.</w:t>
      </w:r>
      <w:bookmarkEnd w:id="46"/>
      <w:bookmarkEnd w:id="47"/>
      <w:bookmarkEnd w:id="48"/>
      <w:bookmarkEnd w:id="49"/>
      <w:bookmarkEnd w:id="50"/>
      <w:bookmarkEnd w:id="51"/>
      <w:bookmarkEnd w:id="52"/>
      <w:bookmarkEnd w:id="53"/>
      <w:bookmarkEnd w:id="54"/>
      <w:bookmarkEnd w:id="55"/>
    </w:p>
    <w:p w:rsidR="009D1C63" w:rsidRDefault="009D1C63" w:rsidP="00C03438">
      <w:pPr>
        <w:ind w:firstLine="566"/>
        <w:jc w:val="both"/>
        <w:rPr>
          <w:color w:val="FF0000"/>
          <w:sz w:val="28"/>
          <w:szCs w:val="28"/>
        </w:rPr>
      </w:pPr>
      <w:r w:rsidRPr="00C4096C">
        <w:rPr>
          <w:sz w:val="28"/>
          <w:szCs w:val="28"/>
        </w:rPr>
        <w:t>В состав сельского поселения«</w:t>
      </w:r>
      <w:r w:rsidRPr="00C4096C">
        <w:rPr>
          <w:color w:val="000000"/>
          <w:sz w:val="28"/>
          <w:szCs w:val="28"/>
        </w:rPr>
        <w:t xml:space="preserve">Село </w:t>
      </w:r>
      <w:r w:rsidR="00582134" w:rsidRPr="00582134">
        <w:rPr>
          <w:color w:val="000000"/>
          <w:sz w:val="28"/>
          <w:szCs w:val="28"/>
        </w:rPr>
        <w:t>Новослободск</w:t>
      </w:r>
      <w:r w:rsidRPr="00C4096C">
        <w:rPr>
          <w:sz w:val="28"/>
          <w:szCs w:val="28"/>
        </w:rPr>
        <w:t>» входят следующие населенные пункты:</w:t>
      </w:r>
    </w:p>
    <w:p w:rsidR="009D1C63" w:rsidRDefault="00DB4869" w:rsidP="00DB4869">
      <w:pPr>
        <w:numPr>
          <w:ilvl w:val="0"/>
          <w:numId w:val="44"/>
        </w:numPr>
        <w:jc w:val="both"/>
        <w:rPr>
          <w:sz w:val="28"/>
          <w:szCs w:val="28"/>
        </w:rPr>
      </w:pPr>
      <w:r w:rsidRPr="00DB4869">
        <w:rPr>
          <w:sz w:val="28"/>
          <w:szCs w:val="28"/>
        </w:rPr>
        <w:t>село Новослободск</w:t>
      </w:r>
      <w:r w:rsidR="009D1C63" w:rsidRPr="00C4096C">
        <w:rPr>
          <w:sz w:val="28"/>
          <w:szCs w:val="28"/>
        </w:rPr>
        <w:t>,</w:t>
      </w:r>
    </w:p>
    <w:p w:rsidR="009D1C63" w:rsidRDefault="00DB4869" w:rsidP="00DB4869">
      <w:pPr>
        <w:numPr>
          <w:ilvl w:val="0"/>
          <w:numId w:val="44"/>
        </w:numPr>
        <w:jc w:val="both"/>
        <w:rPr>
          <w:sz w:val="28"/>
          <w:szCs w:val="28"/>
        </w:rPr>
      </w:pPr>
      <w:r w:rsidRPr="00DB4869">
        <w:rPr>
          <w:sz w:val="28"/>
          <w:szCs w:val="28"/>
        </w:rPr>
        <w:t>село Зимницы</w:t>
      </w:r>
      <w:r w:rsidR="009D1C63">
        <w:rPr>
          <w:sz w:val="28"/>
          <w:szCs w:val="28"/>
        </w:rPr>
        <w:t>,</w:t>
      </w:r>
    </w:p>
    <w:p w:rsidR="009D1C63" w:rsidRDefault="00DB4869" w:rsidP="00DB4869">
      <w:pPr>
        <w:numPr>
          <w:ilvl w:val="0"/>
          <w:numId w:val="44"/>
        </w:numPr>
        <w:jc w:val="both"/>
        <w:rPr>
          <w:sz w:val="28"/>
          <w:szCs w:val="28"/>
        </w:rPr>
      </w:pPr>
      <w:r w:rsidRPr="00DB4869">
        <w:rPr>
          <w:sz w:val="28"/>
          <w:szCs w:val="28"/>
        </w:rPr>
        <w:t>деревня Слободка</w:t>
      </w:r>
      <w:r w:rsidR="009D1C63">
        <w:rPr>
          <w:sz w:val="28"/>
          <w:szCs w:val="28"/>
        </w:rPr>
        <w:t>,</w:t>
      </w:r>
    </w:p>
    <w:p w:rsidR="009D1C63" w:rsidRDefault="009D1C63" w:rsidP="00F160B1">
      <w:pPr>
        <w:numPr>
          <w:ilvl w:val="0"/>
          <w:numId w:val="44"/>
        </w:numPr>
        <w:jc w:val="both"/>
        <w:rPr>
          <w:sz w:val="28"/>
          <w:szCs w:val="28"/>
        </w:rPr>
      </w:pPr>
      <w:r>
        <w:rPr>
          <w:sz w:val="28"/>
          <w:szCs w:val="28"/>
        </w:rPr>
        <w:t xml:space="preserve">деревня </w:t>
      </w:r>
      <w:r w:rsidR="00DB4869">
        <w:rPr>
          <w:sz w:val="28"/>
          <w:szCs w:val="28"/>
        </w:rPr>
        <w:t>Каменка.</w:t>
      </w:r>
    </w:p>
    <w:bookmarkEnd w:id="34"/>
    <w:p w:rsidR="009D1C63" w:rsidRPr="009D1C63" w:rsidRDefault="00D92671" w:rsidP="00F160B1">
      <w:pPr>
        <w:spacing w:before="120"/>
        <w:ind w:firstLine="567"/>
        <w:jc w:val="both"/>
        <w:rPr>
          <w:sz w:val="28"/>
          <w:szCs w:val="28"/>
        </w:rPr>
      </w:pPr>
      <w:r w:rsidRPr="00C03438">
        <w:rPr>
          <w:sz w:val="28"/>
          <w:szCs w:val="28"/>
        </w:rPr>
        <w:t xml:space="preserve">Централизованное водоснабжение имеется </w:t>
      </w:r>
      <w:r w:rsidR="00F160B1">
        <w:rPr>
          <w:sz w:val="28"/>
          <w:szCs w:val="28"/>
        </w:rPr>
        <w:t xml:space="preserve">в селе </w:t>
      </w:r>
      <w:r w:rsidR="00DB4869" w:rsidRPr="00DB4869">
        <w:rPr>
          <w:sz w:val="28"/>
          <w:szCs w:val="28"/>
        </w:rPr>
        <w:t>Новослободск</w:t>
      </w:r>
      <w:r w:rsidR="00DB4869">
        <w:rPr>
          <w:sz w:val="28"/>
          <w:szCs w:val="28"/>
        </w:rPr>
        <w:t xml:space="preserve"> и селе Зимницы</w:t>
      </w:r>
      <w:r w:rsidR="00F160B1">
        <w:rPr>
          <w:sz w:val="28"/>
          <w:szCs w:val="28"/>
        </w:rPr>
        <w:t>.</w:t>
      </w:r>
    </w:p>
    <w:p w:rsidR="0094792D" w:rsidRDefault="00D345C7" w:rsidP="00F160B1">
      <w:pPr>
        <w:ind w:firstLine="567"/>
        <w:jc w:val="both"/>
        <w:rPr>
          <w:sz w:val="28"/>
          <w:szCs w:val="28"/>
        </w:rPr>
      </w:pPr>
      <w:r w:rsidRPr="00C03438">
        <w:rPr>
          <w:sz w:val="28"/>
          <w:szCs w:val="28"/>
        </w:rPr>
        <w:t xml:space="preserve">Система централизованного водоснабжения включает в </w:t>
      </w:r>
      <w:r w:rsidR="00E80F5F">
        <w:rPr>
          <w:sz w:val="28"/>
          <w:szCs w:val="28"/>
        </w:rPr>
        <w:t xml:space="preserve">себя: </w:t>
      </w:r>
      <w:r w:rsidR="003332AC">
        <w:rPr>
          <w:sz w:val="28"/>
          <w:szCs w:val="28"/>
        </w:rPr>
        <w:t>1</w:t>
      </w:r>
      <w:r w:rsidR="00C80BA2">
        <w:rPr>
          <w:sz w:val="28"/>
          <w:szCs w:val="28"/>
        </w:rPr>
        <w:t xml:space="preserve"> артезианск</w:t>
      </w:r>
      <w:r w:rsidR="003332AC">
        <w:rPr>
          <w:sz w:val="28"/>
          <w:szCs w:val="28"/>
        </w:rPr>
        <w:t>ую</w:t>
      </w:r>
      <w:r w:rsidR="00F160B1">
        <w:rPr>
          <w:sz w:val="28"/>
          <w:szCs w:val="28"/>
        </w:rPr>
        <w:t xml:space="preserve"> скважину</w:t>
      </w:r>
      <w:r w:rsidR="003332AC">
        <w:rPr>
          <w:sz w:val="28"/>
          <w:szCs w:val="28"/>
        </w:rPr>
        <w:t>, 1 каптаж</w:t>
      </w:r>
      <w:r w:rsidR="0065015C">
        <w:rPr>
          <w:sz w:val="28"/>
          <w:szCs w:val="28"/>
        </w:rPr>
        <w:t xml:space="preserve"> и 2</w:t>
      </w:r>
      <w:r w:rsidR="002B1D63">
        <w:rPr>
          <w:sz w:val="28"/>
          <w:szCs w:val="28"/>
        </w:rPr>
        <w:t xml:space="preserve"> водонапорн</w:t>
      </w:r>
      <w:r w:rsidR="0065015C">
        <w:rPr>
          <w:sz w:val="28"/>
          <w:szCs w:val="28"/>
        </w:rPr>
        <w:t>ые</w:t>
      </w:r>
      <w:r w:rsidR="00C80BA2">
        <w:rPr>
          <w:sz w:val="28"/>
          <w:szCs w:val="28"/>
        </w:rPr>
        <w:t xml:space="preserve"> башн</w:t>
      </w:r>
      <w:r w:rsidR="0065015C">
        <w:rPr>
          <w:sz w:val="28"/>
          <w:szCs w:val="28"/>
        </w:rPr>
        <w:t>и</w:t>
      </w:r>
      <w:r w:rsidR="0094792D">
        <w:rPr>
          <w:sz w:val="28"/>
          <w:szCs w:val="28"/>
        </w:rPr>
        <w:t xml:space="preserve">. </w:t>
      </w:r>
    </w:p>
    <w:p w:rsidR="00C80BA2" w:rsidRDefault="0094792D" w:rsidP="00F160B1">
      <w:pPr>
        <w:ind w:firstLine="567"/>
        <w:jc w:val="both"/>
        <w:rPr>
          <w:sz w:val="28"/>
          <w:szCs w:val="28"/>
        </w:rPr>
      </w:pPr>
      <w:r>
        <w:rPr>
          <w:sz w:val="28"/>
          <w:szCs w:val="28"/>
        </w:rPr>
        <w:t xml:space="preserve">На территории сельского поселения услуги по централизованному водоснабжению предоставляет </w:t>
      </w:r>
      <w:r w:rsidR="00DB4869">
        <w:rPr>
          <w:bCs/>
          <w:sz w:val="26"/>
          <w:szCs w:val="26"/>
        </w:rPr>
        <w:t xml:space="preserve">ООО </w:t>
      </w:r>
      <w:r w:rsidR="00DB4869" w:rsidRPr="004211D5">
        <w:rPr>
          <w:bCs/>
          <w:sz w:val="26"/>
          <w:szCs w:val="26"/>
        </w:rPr>
        <w:t>«Калугаоблводоканал»</w:t>
      </w:r>
      <w:r w:rsidR="00C80BA2">
        <w:rPr>
          <w:sz w:val="28"/>
          <w:szCs w:val="28"/>
        </w:rPr>
        <w:t>.</w:t>
      </w:r>
    </w:p>
    <w:p w:rsidR="00D327B6" w:rsidRPr="003D5479" w:rsidRDefault="00772B11" w:rsidP="003D5479">
      <w:pPr>
        <w:pStyle w:val="3"/>
        <w:spacing w:before="240" w:after="120"/>
        <w:ind w:firstLine="709"/>
        <w:jc w:val="both"/>
        <w:rPr>
          <w:color w:val="auto"/>
          <w:sz w:val="28"/>
          <w:szCs w:val="28"/>
        </w:rPr>
      </w:pPr>
      <w:bookmarkStart w:id="56" w:name="_Toc68164455"/>
      <w:r w:rsidRPr="003D5479">
        <w:rPr>
          <w:color w:val="auto"/>
          <w:sz w:val="28"/>
          <w:szCs w:val="28"/>
        </w:rPr>
        <w:t>1.2. Описание территорий сельского поселения, не охваченных централизованными системами водоснабжения.</w:t>
      </w:r>
      <w:bookmarkEnd w:id="56"/>
    </w:p>
    <w:p w:rsidR="009D1C63" w:rsidRDefault="00772B11" w:rsidP="009D1C63">
      <w:pPr>
        <w:spacing w:before="120"/>
        <w:jc w:val="both"/>
        <w:rPr>
          <w:sz w:val="28"/>
          <w:szCs w:val="28"/>
        </w:rPr>
      </w:pPr>
      <w:r>
        <w:rPr>
          <w:sz w:val="28"/>
          <w:szCs w:val="28"/>
        </w:rPr>
        <w:tab/>
        <w:t xml:space="preserve">На территории сельского поселения «Село </w:t>
      </w:r>
      <w:r w:rsidR="00DB4869">
        <w:rPr>
          <w:sz w:val="28"/>
          <w:szCs w:val="28"/>
        </w:rPr>
        <w:t>Ново</w:t>
      </w:r>
      <w:r w:rsidR="00F05C25">
        <w:rPr>
          <w:sz w:val="28"/>
          <w:szCs w:val="28"/>
        </w:rPr>
        <w:t>слободск</w:t>
      </w:r>
      <w:r>
        <w:rPr>
          <w:sz w:val="28"/>
          <w:szCs w:val="28"/>
        </w:rPr>
        <w:t xml:space="preserve">» системы централизованного водоснабжения отсутствуют </w:t>
      </w:r>
      <w:r w:rsidR="009D1C63">
        <w:rPr>
          <w:sz w:val="28"/>
          <w:szCs w:val="28"/>
        </w:rPr>
        <w:t>в следующих населенных пунктах:</w:t>
      </w:r>
    </w:p>
    <w:p w:rsidR="00DB4869" w:rsidRDefault="00DB4869" w:rsidP="00DB4869">
      <w:pPr>
        <w:numPr>
          <w:ilvl w:val="0"/>
          <w:numId w:val="44"/>
        </w:numPr>
        <w:jc w:val="both"/>
        <w:rPr>
          <w:sz w:val="28"/>
          <w:szCs w:val="28"/>
        </w:rPr>
      </w:pPr>
      <w:r w:rsidRPr="00DB4869">
        <w:rPr>
          <w:sz w:val="28"/>
          <w:szCs w:val="28"/>
        </w:rPr>
        <w:t>деревня Слободка</w:t>
      </w:r>
      <w:r>
        <w:rPr>
          <w:sz w:val="28"/>
          <w:szCs w:val="28"/>
        </w:rPr>
        <w:t>,</w:t>
      </w:r>
    </w:p>
    <w:p w:rsidR="009D1C63" w:rsidRPr="00F160B1" w:rsidRDefault="00DB4869" w:rsidP="00DB4869">
      <w:pPr>
        <w:numPr>
          <w:ilvl w:val="0"/>
          <w:numId w:val="44"/>
        </w:numPr>
        <w:jc w:val="both"/>
        <w:rPr>
          <w:sz w:val="28"/>
          <w:szCs w:val="28"/>
        </w:rPr>
      </w:pPr>
      <w:r>
        <w:rPr>
          <w:sz w:val="28"/>
          <w:szCs w:val="28"/>
        </w:rPr>
        <w:t>деревня Каменка</w:t>
      </w:r>
      <w:r w:rsidR="00F160B1">
        <w:rPr>
          <w:sz w:val="28"/>
          <w:szCs w:val="28"/>
        </w:rPr>
        <w:t>.</w:t>
      </w:r>
    </w:p>
    <w:p w:rsidR="002A23E1" w:rsidRPr="003D5479" w:rsidRDefault="002A23E1" w:rsidP="003D5479">
      <w:pPr>
        <w:pStyle w:val="3"/>
        <w:spacing w:before="240" w:after="120"/>
        <w:ind w:firstLine="709"/>
        <w:jc w:val="both"/>
        <w:rPr>
          <w:color w:val="auto"/>
          <w:sz w:val="28"/>
          <w:szCs w:val="28"/>
        </w:rPr>
      </w:pPr>
      <w:bookmarkStart w:id="57" w:name="_Toc68164456"/>
      <w:r w:rsidRPr="003D5479">
        <w:rPr>
          <w:color w:val="auto"/>
          <w:sz w:val="28"/>
          <w:szCs w:val="28"/>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соответственно) и перечень централизованных систем водоснабжения.</w:t>
      </w:r>
      <w:bookmarkEnd w:id="57"/>
    </w:p>
    <w:p w:rsidR="00C34560" w:rsidRDefault="00436C11" w:rsidP="00C03438">
      <w:pPr>
        <w:jc w:val="both"/>
        <w:rPr>
          <w:sz w:val="28"/>
          <w:szCs w:val="28"/>
        </w:rPr>
      </w:pPr>
      <w:r>
        <w:rPr>
          <w:b/>
          <w:sz w:val="28"/>
          <w:szCs w:val="28"/>
        </w:rPr>
        <w:tab/>
      </w:r>
      <w:r w:rsidRPr="00436C11">
        <w:rPr>
          <w:sz w:val="28"/>
          <w:szCs w:val="28"/>
        </w:rPr>
        <w:t>Централизованн</w:t>
      </w:r>
      <w:r w:rsidR="005860CD">
        <w:rPr>
          <w:sz w:val="28"/>
          <w:szCs w:val="28"/>
        </w:rPr>
        <w:t>ая система</w:t>
      </w:r>
      <w:r w:rsidRPr="00436C11">
        <w:rPr>
          <w:sz w:val="28"/>
          <w:szCs w:val="28"/>
        </w:rPr>
        <w:t xml:space="preserve"> водоснабжени</w:t>
      </w:r>
      <w:r w:rsidR="005860CD">
        <w:rPr>
          <w:sz w:val="28"/>
          <w:szCs w:val="28"/>
        </w:rPr>
        <w:t>я</w:t>
      </w:r>
      <w:r w:rsidR="00C80BA2">
        <w:rPr>
          <w:sz w:val="28"/>
          <w:szCs w:val="28"/>
        </w:rPr>
        <w:t xml:space="preserve">на территории сельского поселения </w:t>
      </w:r>
      <w:r w:rsidR="005860CD">
        <w:rPr>
          <w:sz w:val="28"/>
          <w:szCs w:val="28"/>
        </w:rPr>
        <w:t xml:space="preserve">имеется </w:t>
      </w:r>
      <w:r w:rsidR="005860CD" w:rsidRPr="005860CD">
        <w:rPr>
          <w:sz w:val="28"/>
          <w:szCs w:val="28"/>
        </w:rPr>
        <w:t>в селе</w:t>
      </w:r>
      <w:r w:rsidR="002C3F99" w:rsidRPr="00DB4869">
        <w:rPr>
          <w:sz w:val="28"/>
          <w:szCs w:val="28"/>
        </w:rPr>
        <w:t>Новослободск</w:t>
      </w:r>
      <w:r w:rsidR="002C3F99">
        <w:rPr>
          <w:sz w:val="28"/>
          <w:szCs w:val="28"/>
        </w:rPr>
        <w:t xml:space="preserve"> и селе Зимницы</w:t>
      </w:r>
      <w:r w:rsidR="00F160B1">
        <w:rPr>
          <w:sz w:val="28"/>
          <w:szCs w:val="28"/>
        </w:rPr>
        <w:t>.</w:t>
      </w:r>
      <w:r w:rsidR="00C80BA2">
        <w:rPr>
          <w:sz w:val="28"/>
          <w:szCs w:val="28"/>
        </w:rPr>
        <w:t xml:space="preserve"> Вода используется на хозяйственно-бытовы</w:t>
      </w:r>
      <w:r w:rsidR="005860CD">
        <w:rPr>
          <w:sz w:val="28"/>
          <w:szCs w:val="28"/>
        </w:rPr>
        <w:t>е нужды населения и организаций</w:t>
      </w:r>
      <w:r w:rsidR="00C80BA2">
        <w:rPr>
          <w:sz w:val="28"/>
          <w:szCs w:val="28"/>
        </w:rPr>
        <w:t xml:space="preserve">. </w:t>
      </w:r>
    </w:p>
    <w:p w:rsidR="003D5479" w:rsidRDefault="002C3F99" w:rsidP="003D5479">
      <w:pPr>
        <w:ind w:firstLine="708"/>
        <w:jc w:val="both"/>
        <w:rPr>
          <w:sz w:val="28"/>
          <w:szCs w:val="28"/>
        </w:rPr>
      </w:pPr>
      <w:r w:rsidRPr="002C3F99">
        <w:rPr>
          <w:sz w:val="28"/>
          <w:szCs w:val="28"/>
        </w:rPr>
        <w:t>Водоснабжение села осуществляется посредством комплекса сооружений по выводу подземных вод (водозаборных сооружений) от одной водонапорной башни, расположенной на юге от села Новослободск</w:t>
      </w:r>
      <w:r w:rsidR="003D5479">
        <w:rPr>
          <w:sz w:val="28"/>
          <w:szCs w:val="28"/>
        </w:rPr>
        <w:t>.</w:t>
      </w:r>
    </w:p>
    <w:p w:rsidR="002C3F99" w:rsidRPr="002C3F99" w:rsidRDefault="002C3F99" w:rsidP="003D5479">
      <w:pPr>
        <w:ind w:firstLine="708"/>
        <w:jc w:val="both"/>
        <w:rPr>
          <w:sz w:val="28"/>
          <w:szCs w:val="28"/>
        </w:rPr>
      </w:pPr>
      <w:r w:rsidRPr="00500D2D">
        <w:rPr>
          <w:sz w:val="26"/>
          <w:szCs w:val="26"/>
        </w:rPr>
        <w:t xml:space="preserve">Водоснабжение села </w:t>
      </w:r>
      <w:r>
        <w:rPr>
          <w:sz w:val="26"/>
          <w:szCs w:val="26"/>
        </w:rPr>
        <w:t>Зимницы</w:t>
      </w:r>
      <w:r w:rsidRPr="00500D2D">
        <w:rPr>
          <w:sz w:val="26"/>
          <w:szCs w:val="26"/>
        </w:rPr>
        <w:t>осуществляется</w:t>
      </w:r>
      <w:r w:rsidRPr="002C3F99">
        <w:rPr>
          <w:sz w:val="26"/>
          <w:szCs w:val="26"/>
        </w:rPr>
        <w:t>от</w:t>
      </w:r>
      <w:r>
        <w:rPr>
          <w:sz w:val="26"/>
          <w:szCs w:val="26"/>
        </w:rPr>
        <w:t xml:space="preserve"> одной артезианской скважины и</w:t>
      </w:r>
      <w:r w:rsidRPr="002C3F99">
        <w:rPr>
          <w:sz w:val="26"/>
          <w:szCs w:val="26"/>
        </w:rPr>
        <w:t xml:space="preserve"> одной водонапорной башни</w:t>
      </w:r>
      <w:r>
        <w:rPr>
          <w:sz w:val="26"/>
          <w:szCs w:val="26"/>
        </w:rPr>
        <w:t xml:space="preserve"> расположенных в деревне Каменка.</w:t>
      </w:r>
    </w:p>
    <w:p w:rsidR="002C3F99" w:rsidRDefault="002C3F99" w:rsidP="003D5479">
      <w:pPr>
        <w:ind w:firstLine="708"/>
        <w:jc w:val="both"/>
        <w:rPr>
          <w:sz w:val="28"/>
          <w:szCs w:val="28"/>
        </w:rPr>
      </w:pPr>
    </w:p>
    <w:p w:rsidR="00FA4F52" w:rsidRPr="003D5479" w:rsidRDefault="00FA4F52" w:rsidP="003D5479">
      <w:pPr>
        <w:pStyle w:val="3"/>
        <w:spacing w:before="240" w:after="120"/>
        <w:ind w:firstLine="709"/>
        <w:jc w:val="both"/>
        <w:rPr>
          <w:color w:val="auto"/>
          <w:sz w:val="28"/>
          <w:szCs w:val="28"/>
        </w:rPr>
      </w:pPr>
      <w:bookmarkStart w:id="58" w:name="_Toc68164457"/>
      <w:r w:rsidRPr="003D5479">
        <w:rPr>
          <w:color w:val="auto"/>
          <w:sz w:val="28"/>
          <w:szCs w:val="28"/>
        </w:rPr>
        <w:lastRenderedPageBreak/>
        <w:t xml:space="preserve">1.4. Описание результатов технического обследования </w:t>
      </w:r>
      <w:r w:rsidR="00026FD0" w:rsidRPr="003D5479">
        <w:rPr>
          <w:color w:val="auto"/>
          <w:sz w:val="28"/>
          <w:szCs w:val="28"/>
        </w:rPr>
        <w:t>централизованных систем водоснабжения.</w:t>
      </w:r>
      <w:bookmarkEnd w:id="58"/>
    </w:p>
    <w:p w:rsidR="00026FD0" w:rsidRDefault="00026FD0" w:rsidP="00623721">
      <w:pPr>
        <w:spacing w:after="120"/>
        <w:jc w:val="both"/>
        <w:rPr>
          <w:b/>
          <w:sz w:val="28"/>
          <w:szCs w:val="28"/>
        </w:rPr>
      </w:pPr>
      <w:r>
        <w:rPr>
          <w:b/>
          <w:sz w:val="28"/>
          <w:szCs w:val="28"/>
        </w:rPr>
        <w:tab/>
        <w:t>1.4.1. Описание состояния существующих источников водоснабжения и водозаборных сооружений.</w:t>
      </w:r>
    </w:p>
    <w:p w:rsidR="005D7E72" w:rsidRDefault="005D7E72" w:rsidP="005D7E72">
      <w:pPr>
        <w:ind w:firstLine="708"/>
        <w:jc w:val="both"/>
        <w:rPr>
          <w:sz w:val="28"/>
          <w:szCs w:val="28"/>
        </w:rPr>
      </w:pPr>
      <w:r>
        <w:rPr>
          <w:sz w:val="28"/>
          <w:szCs w:val="28"/>
        </w:rPr>
        <w:t xml:space="preserve">Водоснабжение населения и административно-бытовых зданий на территории </w:t>
      </w:r>
      <w:r w:rsidR="00D778BC" w:rsidRPr="00C4096C">
        <w:rPr>
          <w:sz w:val="28"/>
          <w:szCs w:val="28"/>
        </w:rPr>
        <w:t>сельского поселения«</w:t>
      </w:r>
      <w:r w:rsidR="00D778BC" w:rsidRPr="00C4096C">
        <w:rPr>
          <w:color w:val="000000"/>
          <w:sz w:val="28"/>
          <w:szCs w:val="28"/>
        </w:rPr>
        <w:t xml:space="preserve">Село </w:t>
      </w:r>
      <w:r w:rsidR="002C3F99">
        <w:rPr>
          <w:color w:val="000000"/>
          <w:sz w:val="28"/>
          <w:szCs w:val="28"/>
        </w:rPr>
        <w:t>Новослободск</w:t>
      </w:r>
      <w:r w:rsidR="00D778BC" w:rsidRPr="00C4096C">
        <w:rPr>
          <w:sz w:val="28"/>
          <w:szCs w:val="28"/>
        </w:rPr>
        <w:t>»</w:t>
      </w:r>
      <w:r>
        <w:rPr>
          <w:sz w:val="28"/>
          <w:szCs w:val="28"/>
        </w:rPr>
        <w:t>. Основные технические характеристики объектов водозаборн</w:t>
      </w:r>
      <w:r w:rsidR="007245B6">
        <w:rPr>
          <w:sz w:val="28"/>
          <w:szCs w:val="28"/>
        </w:rPr>
        <w:t>ого</w:t>
      </w:r>
      <w:r>
        <w:rPr>
          <w:sz w:val="28"/>
          <w:szCs w:val="28"/>
        </w:rPr>
        <w:t xml:space="preserve"> узл</w:t>
      </w:r>
      <w:r w:rsidR="007245B6">
        <w:rPr>
          <w:sz w:val="28"/>
          <w:szCs w:val="28"/>
        </w:rPr>
        <w:t>а</w:t>
      </w:r>
      <w:r>
        <w:rPr>
          <w:sz w:val="28"/>
          <w:szCs w:val="28"/>
        </w:rPr>
        <w:t xml:space="preserve"> приведены в таблице 1</w:t>
      </w:r>
      <w:r w:rsidR="00F03793">
        <w:rPr>
          <w:sz w:val="28"/>
          <w:szCs w:val="28"/>
        </w:rPr>
        <w:t>.4.1</w:t>
      </w:r>
      <w:r>
        <w:rPr>
          <w:sz w:val="28"/>
          <w:szCs w:val="28"/>
        </w:rPr>
        <w:t>.</w:t>
      </w:r>
    </w:p>
    <w:p w:rsidR="005D7E72" w:rsidRDefault="005D7E72" w:rsidP="005D7E72">
      <w:pPr>
        <w:jc w:val="right"/>
        <w:rPr>
          <w:sz w:val="28"/>
          <w:szCs w:val="28"/>
        </w:rPr>
      </w:pPr>
      <w:r>
        <w:rPr>
          <w:sz w:val="28"/>
          <w:szCs w:val="28"/>
        </w:rPr>
        <w:t xml:space="preserve">Таблица </w:t>
      </w:r>
      <w:r w:rsidR="00F03793">
        <w:rPr>
          <w:sz w:val="28"/>
          <w:szCs w:val="28"/>
        </w:rPr>
        <w:t>1</w:t>
      </w:r>
      <w:r>
        <w:rPr>
          <w:sz w:val="28"/>
          <w:szCs w:val="28"/>
        </w:rPr>
        <w:t>.4.1.</w:t>
      </w:r>
    </w:p>
    <w:p w:rsidR="005D7E72" w:rsidRDefault="005D7E72" w:rsidP="00D778BC">
      <w:pPr>
        <w:spacing w:after="240"/>
        <w:jc w:val="center"/>
        <w:rPr>
          <w:b/>
          <w:sz w:val="28"/>
          <w:szCs w:val="28"/>
        </w:rPr>
      </w:pPr>
      <w:r w:rsidRPr="00630C37">
        <w:rPr>
          <w:b/>
          <w:sz w:val="28"/>
          <w:szCs w:val="28"/>
        </w:rPr>
        <w:t>Основные технические характеристики объектов водозаборн</w:t>
      </w:r>
      <w:r>
        <w:rPr>
          <w:b/>
          <w:sz w:val="28"/>
          <w:szCs w:val="28"/>
        </w:rPr>
        <w:t>ых</w:t>
      </w:r>
      <w:r w:rsidRPr="00630C37">
        <w:rPr>
          <w:b/>
          <w:sz w:val="28"/>
          <w:szCs w:val="28"/>
        </w:rPr>
        <w:t xml:space="preserve"> узл</w:t>
      </w:r>
      <w:r>
        <w:rPr>
          <w:b/>
          <w:sz w:val="28"/>
          <w:szCs w:val="28"/>
        </w:rPr>
        <w:t>ов</w:t>
      </w:r>
      <w:r w:rsidRPr="00630C37">
        <w:rPr>
          <w:b/>
          <w:sz w:val="28"/>
          <w:szCs w:val="28"/>
        </w:rPr>
        <w:t xml:space="preserve"> муниципального образования </w:t>
      </w:r>
      <w:r>
        <w:rPr>
          <w:b/>
          <w:sz w:val="28"/>
          <w:szCs w:val="28"/>
        </w:rPr>
        <w:t xml:space="preserve">сельское поселение «Село </w:t>
      </w:r>
      <w:r w:rsidR="002C3F99">
        <w:rPr>
          <w:b/>
          <w:sz w:val="28"/>
          <w:szCs w:val="28"/>
        </w:rPr>
        <w:t>Новослободск</w:t>
      </w:r>
      <w:r>
        <w:rPr>
          <w:b/>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3941"/>
        <w:gridCol w:w="4579"/>
      </w:tblGrid>
      <w:tr w:rsidR="005D7E72" w:rsidRPr="00BE63C0" w:rsidTr="008A1CAB">
        <w:trPr>
          <w:tblHeader/>
          <w:jc w:val="center"/>
        </w:trPr>
        <w:tc>
          <w:tcPr>
            <w:tcW w:w="756" w:type="dxa"/>
            <w:vAlign w:val="center"/>
          </w:tcPr>
          <w:p w:rsidR="005D7E72" w:rsidRPr="00BE63C0" w:rsidRDefault="005D7E72" w:rsidP="00D778BC">
            <w:pPr>
              <w:jc w:val="center"/>
              <w:rPr>
                <w:b/>
                <w:szCs w:val="24"/>
              </w:rPr>
            </w:pPr>
            <w:r w:rsidRPr="00BE63C0">
              <w:rPr>
                <w:b/>
                <w:szCs w:val="24"/>
              </w:rPr>
              <w:t>№ п/п</w:t>
            </w:r>
          </w:p>
        </w:tc>
        <w:tc>
          <w:tcPr>
            <w:tcW w:w="3941" w:type="dxa"/>
            <w:vAlign w:val="center"/>
          </w:tcPr>
          <w:p w:rsidR="005D7E72" w:rsidRPr="00BE63C0" w:rsidRDefault="005D7E72" w:rsidP="00D778BC">
            <w:pPr>
              <w:jc w:val="center"/>
              <w:rPr>
                <w:b/>
                <w:szCs w:val="24"/>
              </w:rPr>
            </w:pPr>
            <w:r w:rsidRPr="00BE63C0">
              <w:rPr>
                <w:b/>
                <w:szCs w:val="24"/>
              </w:rPr>
              <w:t>Наименование</w:t>
            </w:r>
          </w:p>
        </w:tc>
        <w:tc>
          <w:tcPr>
            <w:tcW w:w="4579" w:type="dxa"/>
            <w:vAlign w:val="center"/>
          </w:tcPr>
          <w:p w:rsidR="005D7E72" w:rsidRPr="00BE63C0" w:rsidRDefault="005D7E72" w:rsidP="00D778BC">
            <w:pPr>
              <w:jc w:val="center"/>
              <w:rPr>
                <w:b/>
                <w:szCs w:val="24"/>
              </w:rPr>
            </w:pPr>
            <w:r w:rsidRPr="00BE63C0">
              <w:rPr>
                <w:b/>
                <w:szCs w:val="24"/>
              </w:rPr>
              <w:t>Характеристика</w:t>
            </w:r>
          </w:p>
        </w:tc>
      </w:tr>
      <w:tr w:rsidR="005D7E72" w:rsidRPr="00BE63C0" w:rsidTr="00D778BC">
        <w:trPr>
          <w:trHeight w:val="397"/>
          <w:jc w:val="center"/>
        </w:trPr>
        <w:tc>
          <w:tcPr>
            <w:tcW w:w="756" w:type="dxa"/>
            <w:vAlign w:val="center"/>
          </w:tcPr>
          <w:p w:rsidR="005D7E72" w:rsidRPr="00BE63C0" w:rsidRDefault="005D7E72" w:rsidP="00D778BC">
            <w:pPr>
              <w:jc w:val="center"/>
              <w:rPr>
                <w:szCs w:val="24"/>
              </w:rPr>
            </w:pPr>
            <w:r w:rsidRPr="00BE63C0">
              <w:rPr>
                <w:szCs w:val="24"/>
              </w:rPr>
              <w:t>1.</w:t>
            </w:r>
          </w:p>
        </w:tc>
        <w:tc>
          <w:tcPr>
            <w:tcW w:w="8520" w:type="dxa"/>
            <w:gridSpan w:val="2"/>
            <w:vAlign w:val="center"/>
          </w:tcPr>
          <w:p w:rsidR="005D7E72" w:rsidRPr="00BE63C0" w:rsidRDefault="0032445D" w:rsidP="002C3F99">
            <w:pPr>
              <w:jc w:val="center"/>
              <w:rPr>
                <w:b/>
                <w:i/>
                <w:szCs w:val="24"/>
              </w:rPr>
            </w:pPr>
            <w:r>
              <w:rPr>
                <w:b/>
                <w:i/>
                <w:szCs w:val="24"/>
              </w:rPr>
              <w:t xml:space="preserve">Водозаборный узел </w:t>
            </w:r>
            <w:r w:rsidR="00D778BC" w:rsidRPr="00D778BC">
              <w:rPr>
                <w:b/>
                <w:i/>
                <w:szCs w:val="24"/>
              </w:rPr>
              <w:t>сел</w:t>
            </w:r>
            <w:r w:rsidR="00D778BC">
              <w:rPr>
                <w:b/>
                <w:i/>
                <w:szCs w:val="24"/>
              </w:rPr>
              <w:t>о</w:t>
            </w:r>
            <w:r w:rsidR="002C3F99">
              <w:rPr>
                <w:b/>
                <w:i/>
                <w:szCs w:val="24"/>
              </w:rPr>
              <w:t>Новослободск</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w:t>
            </w:r>
            <w:r w:rsidRPr="00BE63C0">
              <w:rPr>
                <w:szCs w:val="24"/>
              </w:rPr>
              <w:t>.1.</w:t>
            </w:r>
          </w:p>
        </w:tc>
        <w:tc>
          <w:tcPr>
            <w:tcW w:w="3941" w:type="dxa"/>
            <w:vAlign w:val="center"/>
          </w:tcPr>
          <w:p w:rsidR="00FC3F48" w:rsidRPr="00BE63C0" w:rsidRDefault="00FC3F48" w:rsidP="00FC3F48">
            <w:pPr>
              <w:rPr>
                <w:szCs w:val="24"/>
              </w:rPr>
            </w:pPr>
            <w:r w:rsidRPr="00C0216A">
              <w:rPr>
                <w:szCs w:val="24"/>
              </w:rPr>
              <w:t>Расположение</w:t>
            </w:r>
          </w:p>
        </w:tc>
        <w:tc>
          <w:tcPr>
            <w:tcW w:w="4579" w:type="dxa"/>
            <w:vAlign w:val="center"/>
          </w:tcPr>
          <w:p w:rsidR="00FC3F48" w:rsidRPr="00BE63C0" w:rsidRDefault="002C3F99" w:rsidP="002C3F99">
            <w:pPr>
              <w:jc w:val="center"/>
              <w:rPr>
                <w:szCs w:val="24"/>
              </w:rPr>
            </w:pPr>
            <w:r>
              <w:rPr>
                <w:szCs w:val="24"/>
              </w:rPr>
              <w:t>на юге</w:t>
            </w:r>
            <w:r w:rsidR="00D01AFB" w:rsidRPr="00D01AFB">
              <w:rPr>
                <w:szCs w:val="24"/>
              </w:rPr>
              <w:t xml:space="preserve"> села </w:t>
            </w:r>
            <w:r>
              <w:rPr>
                <w:szCs w:val="24"/>
              </w:rPr>
              <w:t>Новослободск</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1.2</w:t>
            </w:r>
          </w:p>
        </w:tc>
        <w:tc>
          <w:tcPr>
            <w:tcW w:w="3941" w:type="dxa"/>
            <w:vAlign w:val="center"/>
          </w:tcPr>
          <w:p w:rsidR="00FC3F48" w:rsidRDefault="00FC3F48" w:rsidP="00FC3F48">
            <w:pPr>
              <w:rPr>
                <w:szCs w:val="24"/>
              </w:rPr>
            </w:pPr>
            <w:r w:rsidRPr="00C0216A">
              <w:rPr>
                <w:szCs w:val="24"/>
              </w:rPr>
              <w:t>Глубина</w:t>
            </w:r>
            <w:r w:rsidR="00D01AFB">
              <w:rPr>
                <w:szCs w:val="24"/>
              </w:rPr>
              <w:t xml:space="preserve"> скважины</w:t>
            </w:r>
            <w:r w:rsidRPr="00C0216A">
              <w:rPr>
                <w:szCs w:val="24"/>
              </w:rPr>
              <w:t>, м</w:t>
            </w:r>
          </w:p>
        </w:tc>
        <w:tc>
          <w:tcPr>
            <w:tcW w:w="4579" w:type="dxa"/>
            <w:vAlign w:val="center"/>
          </w:tcPr>
          <w:p w:rsidR="00FC3F48" w:rsidRPr="00D778BC" w:rsidRDefault="00445576" w:rsidP="00FC3F48">
            <w:pPr>
              <w:jc w:val="center"/>
              <w:rPr>
                <w:szCs w:val="24"/>
              </w:rPr>
            </w:pPr>
            <w:r>
              <w:rPr>
                <w:szCs w:val="24"/>
              </w:rPr>
              <w:t>-</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1.3</w:t>
            </w:r>
          </w:p>
        </w:tc>
        <w:tc>
          <w:tcPr>
            <w:tcW w:w="3941" w:type="dxa"/>
            <w:vAlign w:val="center"/>
          </w:tcPr>
          <w:p w:rsidR="00FC3F48" w:rsidRPr="00FC3F48" w:rsidRDefault="00FC3F48" w:rsidP="00FC3F48">
            <w:r w:rsidRPr="00FC3F48">
              <w:t>Подключенная нагрузка</w:t>
            </w:r>
            <w:r>
              <w:t>:</w:t>
            </w:r>
          </w:p>
        </w:tc>
        <w:tc>
          <w:tcPr>
            <w:tcW w:w="4579" w:type="dxa"/>
            <w:vAlign w:val="center"/>
          </w:tcPr>
          <w:p w:rsidR="00FC3F48" w:rsidRPr="0065015C" w:rsidRDefault="0065015C" w:rsidP="00FC3F48">
            <w:pPr>
              <w:jc w:val="center"/>
              <w:rPr>
                <w:szCs w:val="24"/>
              </w:rPr>
            </w:pPr>
            <w:r>
              <w:rPr>
                <w:szCs w:val="24"/>
              </w:rPr>
              <w:t>ВНБ 50 м</w:t>
            </w:r>
            <w:r>
              <w:rPr>
                <w:szCs w:val="24"/>
                <w:vertAlign w:val="superscript"/>
              </w:rPr>
              <w:t>3</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1.4</w:t>
            </w:r>
          </w:p>
        </w:tc>
        <w:tc>
          <w:tcPr>
            <w:tcW w:w="3941" w:type="dxa"/>
            <w:vAlign w:val="center"/>
          </w:tcPr>
          <w:p w:rsidR="00FC3F48" w:rsidRPr="00C0216A" w:rsidRDefault="00FC3F48" w:rsidP="00FC3F48">
            <w:pPr>
              <w:rPr>
                <w:szCs w:val="24"/>
              </w:rPr>
            </w:pPr>
            <w:r w:rsidRPr="00FC3F48">
              <w:rPr>
                <w:szCs w:val="24"/>
              </w:rPr>
              <w:t>Год ввода в эксплуатацию</w:t>
            </w:r>
            <w:r>
              <w:rPr>
                <w:szCs w:val="24"/>
              </w:rPr>
              <w:t>:</w:t>
            </w:r>
          </w:p>
        </w:tc>
        <w:tc>
          <w:tcPr>
            <w:tcW w:w="4579" w:type="dxa"/>
            <w:vAlign w:val="center"/>
          </w:tcPr>
          <w:p w:rsidR="00FC3F48" w:rsidRDefault="007245B6" w:rsidP="002B1D63">
            <w:pPr>
              <w:jc w:val="center"/>
              <w:rPr>
                <w:szCs w:val="24"/>
              </w:rPr>
            </w:pPr>
            <w:r>
              <w:rPr>
                <w:szCs w:val="24"/>
              </w:rPr>
              <w:t>19</w:t>
            </w:r>
            <w:r w:rsidR="002B1D63">
              <w:rPr>
                <w:szCs w:val="24"/>
              </w:rPr>
              <w:t>61</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1.5</w:t>
            </w:r>
          </w:p>
        </w:tc>
        <w:tc>
          <w:tcPr>
            <w:tcW w:w="3941" w:type="dxa"/>
            <w:vAlign w:val="center"/>
          </w:tcPr>
          <w:p w:rsidR="00FC3F48" w:rsidRPr="00BE63C0" w:rsidRDefault="00261C5B" w:rsidP="00FC3F48">
            <w:pPr>
              <w:rPr>
                <w:szCs w:val="24"/>
              </w:rPr>
            </w:pPr>
            <w:r>
              <w:rPr>
                <w:szCs w:val="24"/>
              </w:rPr>
              <w:t>Каптаж</w:t>
            </w:r>
          </w:p>
        </w:tc>
        <w:tc>
          <w:tcPr>
            <w:tcW w:w="4579" w:type="dxa"/>
            <w:vAlign w:val="center"/>
          </w:tcPr>
          <w:p w:rsidR="00FC3F48" w:rsidRPr="00BE63C0" w:rsidRDefault="00FC3F48" w:rsidP="00FC3F48">
            <w:pPr>
              <w:jc w:val="center"/>
              <w:rPr>
                <w:szCs w:val="24"/>
              </w:rPr>
            </w:pPr>
            <w:r>
              <w:rPr>
                <w:szCs w:val="24"/>
              </w:rPr>
              <w:t>1 шт.</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1.6</w:t>
            </w:r>
          </w:p>
        </w:tc>
        <w:tc>
          <w:tcPr>
            <w:tcW w:w="3941" w:type="dxa"/>
            <w:vAlign w:val="center"/>
          </w:tcPr>
          <w:p w:rsidR="00FC3F48" w:rsidRPr="00BE63C0" w:rsidRDefault="00FC3F48" w:rsidP="00FC3F48">
            <w:pPr>
              <w:rPr>
                <w:szCs w:val="24"/>
              </w:rPr>
            </w:pPr>
            <w:r>
              <w:rPr>
                <w:szCs w:val="24"/>
              </w:rPr>
              <w:t>Количество водонапорных башен</w:t>
            </w:r>
          </w:p>
        </w:tc>
        <w:tc>
          <w:tcPr>
            <w:tcW w:w="4579" w:type="dxa"/>
            <w:vAlign w:val="center"/>
          </w:tcPr>
          <w:p w:rsidR="00FC3F48" w:rsidRPr="00BE63C0" w:rsidRDefault="00FC3F48" w:rsidP="00FC3F48">
            <w:pPr>
              <w:jc w:val="center"/>
              <w:rPr>
                <w:szCs w:val="24"/>
              </w:rPr>
            </w:pPr>
            <w:r>
              <w:rPr>
                <w:szCs w:val="24"/>
              </w:rPr>
              <w:t>1 шт.</w:t>
            </w:r>
          </w:p>
        </w:tc>
      </w:tr>
      <w:tr w:rsidR="007245B6" w:rsidRPr="00BE63C0" w:rsidTr="007245B6">
        <w:trPr>
          <w:trHeight w:val="397"/>
          <w:jc w:val="center"/>
        </w:trPr>
        <w:tc>
          <w:tcPr>
            <w:tcW w:w="756" w:type="dxa"/>
            <w:vAlign w:val="center"/>
          </w:tcPr>
          <w:p w:rsidR="007245B6" w:rsidRPr="00BE63C0" w:rsidRDefault="007245B6" w:rsidP="00FC3F48">
            <w:pPr>
              <w:jc w:val="center"/>
              <w:rPr>
                <w:szCs w:val="24"/>
              </w:rPr>
            </w:pPr>
            <w:r>
              <w:rPr>
                <w:szCs w:val="24"/>
              </w:rPr>
              <w:t>1.7</w:t>
            </w:r>
          </w:p>
        </w:tc>
        <w:tc>
          <w:tcPr>
            <w:tcW w:w="8520" w:type="dxa"/>
            <w:gridSpan w:val="2"/>
            <w:vAlign w:val="center"/>
          </w:tcPr>
          <w:p w:rsidR="007245B6" w:rsidRPr="00BE63C0" w:rsidRDefault="007245B6" w:rsidP="00FC3F48">
            <w:pPr>
              <w:jc w:val="center"/>
              <w:rPr>
                <w:szCs w:val="24"/>
              </w:rPr>
            </w:pPr>
            <w:r>
              <w:rPr>
                <w:szCs w:val="24"/>
              </w:rPr>
              <w:t>Характеристики насосного оборудования</w:t>
            </w:r>
            <w:r w:rsidRPr="00BE63C0">
              <w:rPr>
                <w:szCs w:val="24"/>
              </w:rPr>
              <w:t>:</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1.7</w:t>
            </w:r>
            <w:r w:rsidRPr="00BE63C0">
              <w:rPr>
                <w:szCs w:val="24"/>
              </w:rPr>
              <w:t>.1.</w:t>
            </w:r>
          </w:p>
        </w:tc>
        <w:tc>
          <w:tcPr>
            <w:tcW w:w="3941" w:type="dxa"/>
            <w:vAlign w:val="center"/>
          </w:tcPr>
          <w:p w:rsidR="00FC3F48" w:rsidRPr="00BE63C0" w:rsidRDefault="00FC3F48" w:rsidP="00FC3F48">
            <w:pPr>
              <w:rPr>
                <w:szCs w:val="24"/>
              </w:rPr>
            </w:pPr>
            <w:r w:rsidRPr="00BE63C0">
              <w:rPr>
                <w:szCs w:val="24"/>
              </w:rPr>
              <w:t>Марка</w:t>
            </w:r>
          </w:p>
        </w:tc>
        <w:tc>
          <w:tcPr>
            <w:tcW w:w="4579" w:type="dxa"/>
            <w:vAlign w:val="center"/>
          </w:tcPr>
          <w:p w:rsidR="00FC3F48" w:rsidRPr="00BE63C0" w:rsidRDefault="002B1D63" w:rsidP="00FC3F48">
            <w:pPr>
              <w:jc w:val="center"/>
              <w:rPr>
                <w:szCs w:val="24"/>
              </w:rPr>
            </w:pPr>
            <w:r>
              <w:rPr>
                <w:szCs w:val="24"/>
              </w:rPr>
              <w:t>КМ 80-50-200</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1.7</w:t>
            </w:r>
            <w:r w:rsidRPr="00BE63C0">
              <w:rPr>
                <w:szCs w:val="24"/>
              </w:rPr>
              <w:t>.2.</w:t>
            </w:r>
          </w:p>
        </w:tc>
        <w:tc>
          <w:tcPr>
            <w:tcW w:w="3941" w:type="dxa"/>
            <w:vAlign w:val="center"/>
          </w:tcPr>
          <w:p w:rsidR="00FC3F48" w:rsidRPr="00BE63C0" w:rsidRDefault="00FC3F48" w:rsidP="00FC3F48">
            <w:pPr>
              <w:rPr>
                <w:szCs w:val="24"/>
              </w:rPr>
            </w:pPr>
            <w:r w:rsidRPr="00BE63C0">
              <w:rPr>
                <w:szCs w:val="24"/>
              </w:rPr>
              <w:t>Электрическая мощность</w:t>
            </w:r>
          </w:p>
        </w:tc>
        <w:tc>
          <w:tcPr>
            <w:tcW w:w="4579" w:type="dxa"/>
            <w:vAlign w:val="center"/>
          </w:tcPr>
          <w:p w:rsidR="00FC3F48" w:rsidRPr="00BE63C0" w:rsidRDefault="002B1D63" w:rsidP="00FC3F48">
            <w:pPr>
              <w:jc w:val="center"/>
              <w:rPr>
                <w:szCs w:val="24"/>
              </w:rPr>
            </w:pPr>
            <w:r>
              <w:rPr>
                <w:szCs w:val="24"/>
              </w:rPr>
              <w:t>16</w:t>
            </w:r>
            <w:r w:rsidR="00FC3F48" w:rsidRPr="00BE63C0">
              <w:rPr>
                <w:szCs w:val="24"/>
              </w:rPr>
              <w:t xml:space="preserve"> кВт</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1.7</w:t>
            </w:r>
            <w:r w:rsidRPr="00BE63C0">
              <w:rPr>
                <w:szCs w:val="24"/>
              </w:rPr>
              <w:t>.3.</w:t>
            </w:r>
          </w:p>
        </w:tc>
        <w:tc>
          <w:tcPr>
            <w:tcW w:w="3941" w:type="dxa"/>
            <w:vAlign w:val="center"/>
          </w:tcPr>
          <w:p w:rsidR="00FC3F48" w:rsidRPr="00BE63C0" w:rsidRDefault="00FC3F48" w:rsidP="00FC3F48">
            <w:pPr>
              <w:rPr>
                <w:szCs w:val="24"/>
              </w:rPr>
            </w:pPr>
            <w:r w:rsidRPr="00BE63C0">
              <w:rPr>
                <w:szCs w:val="24"/>
              </w:rPr>
              <w:t>Производительность</w:t>
            </w:r>
          </w:p>
        </w:tc>
        <w:tc>
          <w:tcPr>
            <w:tcW w:w="4579" w:type="dxa"/>
            <w:vAlign w:val="center"/>
          </w:tcPr>
          <w:p w:rsidR="00FC3F48" w:rsidRPr="00BE63C0" w:rsidRDefault="002B1D63" w:rsidP="00FC3F48">
            <w:pPr>
              <w:jc w:val="center"/>
              <w:rPr>
                <w:szCs w:val="24"/>
              </w:rPr>
            </w:pPr>
            <w:r>
              <w:rPr>
                <w:szCs w:val="24"/>
              </w:rPr>
              <w:t>50</w:t>
            </w:r>
            <w:r w:rsidR="00FC3F48" w:rsidRPr="00BE63C0">
              <w:rPr>
                <w:szCs w:val="24"/>
              </w:rPr>
              <w:t xml:space="preserve"> м</w:t>
            </w:r>
            <w:r w:rsidR="00FC3F48" w:rsidRPr="00BE63C0">
              <w:rPr>
                <w:szCs w:val="24"/>
                <w:vertAlign w:val="superscript"/>
              </w:rPr>
              <w:t>3</w:t>
            </w:r>
            <w:r w:rsidR="00FC3F48" w:rsidRPr="00BE63C0">
              <w:rPr>
                <w:szCs w:val="24"/>
              </w:rPr>
              <w:t>/час</w:t>
            </w:r>
          </w:p>
        </w:tc>
      </w:tr>
      <w:tr w:rsidR="00FC3F48" w:rsidRPr="00BE63C0" w:rsidTr="00F03793">
        <w:trPr>
          <w:trHeight w:val="312"/>
          <w:jc w:val="center"/>
        </w:trPr>
        <w:tc>
          <w:tcPr>
            <w:tcW w:w="756" w:type="dxa"/>
            <w:vAlign w:val="center"/>
          </w:tcPr>
          <w:p w:rsidR="00FC3F48" w:rsidRPr="00BE63C0" w:rsidRDefault="00FC3F48" w:rsidP="00FC3F48">
            <w:pPr>
              <w:jc w:val="center"/>
              <w:rPr>
                <w:szCs w:val="24"/>
              </w:rPr>
            </w:pPr>
            <w:r>
              <w:rPr>
                <w:szCs w:val="24"/>
              </w:rPr>
              <w:t>1.7</w:t>
            </w:r>
            <w:r w:rsidRPr="00BE63C0">
              <w:rPr>
                <w:szCs w:val="24"/>
              </w:rPr>
              <w:t>.4.</w:t>
            </w:r>
          </w:p>
        </w:tc>
        <w:tc>
          <w:tcPr>
            <w:tcW w:w="3941" w:type="dxa"/>
            <w:vAlign w:val="center"/>
          </w:tcPr>
          <w:p w:rsidR="00FC3F48" w:rsidRPr="00BE63C0" w:rsidRDefault="00FC3F48" w:rsidP="00FC3F48">
            <w:pPr>
              <w:rPr>
                <w:szCs w:val="24"/>
              </w:rPr>
            </w:pPr>
            <w:r w:rsidRPr="00BE63C0">
              <w:rPr>
                <w:szCs w:val="24"/>
              </w:rPr>
              <w:t>Напор</w:t>
            </w:r>
          </w:p>
        </w:tc>
        <w:tc>
          <w:tcPr>
            <w:tcW w:w="4579" w:type="dxa"/>
            <w:vAlign w:val="center"/>
          </w:tcPr>
          <w:p w:rsidR="00FC3F48" w:rsidRPr="00BE63C0" w:rsidRDefault="002B1D63" w:rsidP="00FC3F48">
            <w:pPr>
              <w:jc w:val="center"/>
              <w:rPr>
                <w:szCs w:val="24"/>
              </w:rPr>
            </w:pPr>
            <w:r>
              <w:rPr>
                <w:szCs w:val="24"/>
              </w:rPr>
              <w:t>50</w:t>
            </w:r>
            <w:r w:rsidR="00FC3F48" w:rsidRPr="00BE63C0">
              <w:rPr>
                <w:szCs w:val="24"/>
              </w:rPr>
              <w:t xml:space="preserve"> м</w:t>
            </w:r>
          </w:p>
        </w:tc>
      </w:tr>
    </w:tbl>
    <w:p w:rsidR="00026FD0" w:rsidRDefault="00026FD0" w:rsidP="007245B6">
      <w:pPr>
        <w:spacing w:before="240" w:after="120"/>
        <w:ind w:firstLine="567"/>
        <w:jc w:val="both"/>
        <w:rPr>
          <w:b/>
          <w:sz w:val="28"/>
          <w:szCs w:val="28"/>
        </w:rPr>
      </w:pPr>
      <w:r>
        <w:rPr>
          <w:b/>
          <w:sz w:val="28"/>
          <w:szCs w:val="28"/>
        </w:rPr>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rsidR="00C6064B" w:rsidRDefault="00C6064B" w:rsidP="00C6064B">
      <w:pPr>
        <w:ind w:firstLine="567"/>
        <w:jc w:val="both"/>
        <w:rPr>
          <w:sz w:val="28"/>
          <w:szCs w:val="28"/>
        </w:rPr>
      </w:pPr>
      <w:r w:rsidRPr="00C6064B">
        <w:rPr>
          <w:sz w:val="28"/>
          <w:szCs w:val="28"/>
        </w:rPr>
        <w:t xml:space="preserve">На момент разработки схемы на водозаборных сооружениях сельского поселения системы очистки забираемой воды не установлены. </w:t>
      </w:r>
      <w:r w:rsidR="00C548DD" w:rsidRPr="00C6064B">
        <w:rPr>
          <w:sz w:val="28"/>
          <w:szCs w:val="28"/>
        </w:rPr>
        <w:t xml:space="preserve">По данным Управления Роспотребнадзора по Калужской области и данным производственного и лабораторного контроля в системе водоснабжения </w:t>
      </w:r>
      <w:r>
        <w:rPr>
          <w:sz w:val="28"/>
          <w:szCs w:val="28"/>
        </w:rPr>
        <w:t>СП «Село Новослободск»</w:t>
      </w:r>
      <w:r w:rsidR="00FF2CB7" w:rsidRPr="00C6064B">
        <w:rPr>
          <w:sz w:val="28"/>
          <w:szCs w:val="28"/>
        </w:rPr>
        <w:t>имеются отклонения</w:t>
      </w:r>
      <w:r w:rsidR="00C548DD" w:rsidRPr="00C6064B">
        <w:rPr>
          <w:sz w:val="28"/>
          <w:szCs w:val="28"/>
        </w:rPr>
        <w:t xml:space="preserve"> от норма</w:t>
      </w:r>
      <w:r>
        <w:rPr>
          <w:sz w:val="28"/>
          <w:szCs w:val="28"/>
        </w:rPr>
        <w:t>тивного качества питьевой воды:</w:t>
      </w:r>
    </w:p>
    <w:p w:rsidR="00C6064B" w:rsidRPr="00E15D09" w:rsidRDefault="00C6064B" w:rsidP="00C6064B">
      <w:pPr>
        <w:ind w:firstLine="567"/>
        <w:jc w:val="both"/>
        <w:rPr>
          <w:sz w:val="28"/>
          <w:szCs w:val="28"/>
        </w:rPr>
      </w:pPr>
      <w:r w:rsidRPr="00E15D09">
        <w:rPr>
          <w:sz w:val="28"/>
          <w:szCs w:val="28"/>
        </w:rPr>
        <w:t>- с. Новослободск СП «Село Новослободск», не соответствуют нормативам качества питьевой воды</w:t>
      </w:r>
    </w:p>
    <w:p w:rsidR="00C6064B" w:rsidRPr="00E15D09" w:rsidRDefault="00C6064B" w:rsidP="00C6064B">
      <w:pPr>
        <w:tabs>
          <w:tab w:val="left" w:pos="4739"/>
          <w:tab w:val="left" w:pos="5392"/>
          <w:tab w:val="left" w:pos="5777"/>
        </w:tabs>
        <w:ind w:hanging="1"/>
        <w:jc w:val="both"/>
        <w:rPr>
          <w:sz w:val="28"/>
          <w:szCs w:val="28"/>
        </w:rPr>
      </w:pPr>
      <w:r w:rsidRPr="00E15D09">
        <w:rPr>
          <w:sz w:val="28"/>
          <w:szCs w:val="28"/>
        </w:rPr>
        <w:t>в каптаже: 1) превышение ПДК по кремнию, показатель – 13,1 мг/л (1,31 ПДК) (по производственному контролю)), при норме – не более – 10,0 мг/л;</w:t>
      </w:r>
    </w:p>
    <w:p w:rsidR="00C6064B" w:rsidRPr="00E15D09" w:rsidRDefault="00C6064B" w:rsidP="00C6064B">
      <w:pPr>
        <w:tabs>
          <w:tab w:val="left" w:pos="4739"/>
          <w:tab w:val="left" w:pos="5392"/>
          <w:tab w:val="left" w:pos="5777"/>
        </w:tabs>
        <w:ind w:hanging="1"/>
        <w:jc w:val="both"/>
        <w:rPr>
          <w:sz w:val="28"/>
          <w:szCs w:val="28"/>
        </w:rPr>
      </w:pPr>
      <w:r w:rsidRPr="00E15D09">
        <w:rPr>
          <w:sz w:val="28"/>
          <w:szCs w:val="28"/>
        </w:rPr>
        <w:t>- д. Зимницы СП «Село Новослободск», не соответствуют нормативам качества питьевой воды</w:t>
      </w:r>
    </w:p>
    <w:p w:rsidR="00C6064B" w:rsidRPr="00E15D09" w:rsidRDefault="00C6064B" w:rsidP="00C6064B">
      <w:pPr>
        <w:tabs>
          <w:tab w:val="left" w:pos="4739"/>
          <w:tab w:val="left" w:pos="5392"/>
          <w:tab w:val="left" w:pos="5777"/>
        </w:tabs>
        <w:ind w:left="-1"/>
        <w:jc w:val="both"/>
        <w:rPr>
          <w:sz w:val="28"/>
          <w:szCs w:val="28"/>
        </w:rPr>
      </w:pPr>
      <w:r w:rsidRPr="00E15D09">
        <w:rPr>
          <w:sz w:val="28"/>
          <w:szCs w:val="28"/>
        </w:rPr>
        <w:t>в скважине: 1) превышение ПДК по стронцию, показатель – 10,0 мг/л (1,42 ПДК) (по производственному контролю), при норме – не более 7,0 мг/л;</w:t>
      </w:r>
    </w:p>
    <w:p w:rsidR="00C6064B" w:rsidRPr="00E15D09" w:rsidRDefault="00C6064B" w:rsidP="00C6064B">
      <w:pPr>
        <w:tabs>
          <w:tab w:val="left" w:pos="4739"/>
          <w:tab w:val="left" w:pos="5392"/>
          <w:tab w:val="left" w:pos="5777"/>
        </w:tabs>
        <w:ind w:left="-1"/>
        <w:jc w:val="both"/>
        <w:rPr>
          <w:sz w:val="28"/>
          <w:szCs w:val="28"/>
        </w:rPr>
      </w:pPr>
      <w:r w:rsidRPr="00E15D09">
        <w:rPr>
          <w:sz w:val="28"/>
          <w:szCs w:val="28"/>
        </w:rPr>
        <w:lastRenderedPageBreak/>
        <w:t xml:space="preserve">                       2) превышение ПДК по жесткости, показатель – 10,6 (1,5 ПДК) (по производственному контролю), при норме не более – 7,0;</w:t>
      </w:r>
    </w:p>
    <w:p w:rsidR="00C6064B" w:rsidRPr="00E15D09" w:rsidRDefault="00C6064B" w:rsidP="00C6064B">
      <w:pPr>
        <w:tabs>
          <w:tab w:val="left" w:pos="4739"/>
          <w:tab w:val="left" w:pos="5392"/>
          <w:tab w:val="left" w:pos="5777"/>
        </w:tabs>
        <w:ind w:hanging="1"/>
        <w:jc w:val="both"/>
        <w:rPr>
          <w:sz w:val="28"/>
          <w:szCs w:val="28"/>
        </w:rPr>
      </w:pPr>
      <w:r w:rsidRPr="00E15D09">
        <w:rPr>
          <w:sz w:val="28"/>
          <w:szCs w:val="28"/>
        </w:rPr>
        <w:t xml:space="preserve">                       3) превышение ПДК по железу, показатель – 1,1 мг/л (3,6 ПДК) (по производственному контролю), при норме – не более 0,3 мг/л;</w:t>
      </w:r>
    </w:p>
    <w:p w:rsidR="00C6064B" w:rsidRPr="00E15D09" w:rsidRDefault="00C6064B" w:rsidP="00C6064B">
      <w:pPr>
        <w:tabs>
          <w:tab w:val="left" w:pos="4739"/>
          <w:tab w:val="left" w:pos="5392"/>
          <w:tab w:val="left" w:pos="5777"/>
        </w:tabs>
        <w:ind w:hanging="1"/>
        <w:jc w:val="both"/>
        <w:rPr>
          <w:sz w:val="28"/>
          <w:szCs w:val="28"/>
        </w:rPr>
      </w:pPr>
      <w:r w:rsidRPr="00E15D09">
        <w:rPr>
          <w:sz w:val="28"/>
          <w:szCs w:val="28"/>
        </w:rPr>
        <w:t xml:space="preserve">                       4) превышение ПДК по мутности, показатель – 3,1 мг/л (2,1 ПДК) (по производственному контролю), при норме – не более 1,5 мг/л;</w:t>
      </w:r>
    </w:p>
    <w:p w:rsidR="00C6064B" w:rsidRPr="00E15D09" w:rsidRDefault="00C6064B" w:rsidP="00C6064B">
      <w:pPr>
        <w:tabs>
          <w:tab w:val="left" w:pos="4739"/>
          <w:tab w:val="left" w:pos="5392"/>
          <w:tab w:val="left" w:pos="5777"/>
        </w:tabs>
        <w:ind w:hanging="1"/>
        <w:jc w:val="both"/>
        <w:rPr>
          <w:sz w:val="28"/>
          <w:szCs w:val="28"/>
        </w:rPr>
      </w:pPr>
      <w:r w:rsidRPr="00E15D09">
        <w:rPr>
          <w:sz w:val="28"/>
          <w:szCs w:val="28"/>
        </w:rPr>
        <w:t>в разводящей водопроводной сети:</w:t>
      </w:r>
    </w:p>
    <w:p w:rsidR="00C6064B" w:rsidRPr="00E15D09" w:rsidRDefault="00C6064B" w:rsidP="00C6064B">
      <w:pPr>
        <w:tabs>
          <w:tab w:val="left" w:pos="4739"/>
          <w:tab w:val="left" w:pos="5392"/>
          <w:tab w:val="left" w:pos="5777"/>
        </w:tabs>
        <w:ind w:hanging="1"/>
        <w:jc w:val="both"/>
        <w:rPr>
          <w:sz w:val="28"/>
          <w:szCs w:val="28"/>
        </w:rPr>
      </w:pPr>
      <w:r w:rsidRPr="00E15D09">
        <w:rPr>
          <w:sz w:val="28"/>
          <w:szCs w:val="28"/>
        </w:rPr>
        <w:t xml:space="preserve">                       1) превышение ПДК по железу, показатель – 1,2 мг/л (4,0 ПДК) (по производственному контролю), при норме – не более 0,3 мг/л;</w:t>
      </w:r>
    </w:p>
    <w:p w:rsidR="00C6064B" w:rsidRPr="00E15D09" w:rsidRDefault="00C6064B" w:rsidP="00C6064B">
      <w:pPr>
        <w:tabs>
          <w:tab w:val="left" w:pos="4739"/>
          <w:tab w:val="left" w:pos="5392"/>
          <w:tab w:val="left" w:pos="5777"/>
        </w:tabs>
        <w:ind w:hanging="1"/>
        <w:jc w:val="both"/>
        <w:rPr>
          <w:sz w:val="28"/>
          <w:szCs w:val="28"/>
        </w:rPr>
      </w:pPr>
      <w:r w:rsidRPr="00E15D09">
        <w:rPr>
          <w:sz w:val="28"/>
          <w:szCs w:val="28"/>
        </w:rPr>
        <w:t xml:space="preserve">                       2) превышение ПДК по мутности, показатель – 3,3 мг/л (2,3 ПДК) (по производственному контролю), при норме – не более 1,5 мг/л;</w:t>
      </w:r>
    </w:p>
    <w:p w:rsidR="00C6064B" w:rsidRPr="00E15D09" w:rsidRDefault="00C6064B" w:rsidP="00C6064B">
      <w:pPr>
        <w:tabs>
          <w:tab w:val="left" w:pos="4739"/>
          <w:tab w:val="left" w:pos="5392"/>
          <w:tab w:val="left" w:pos="5777"/>
        </w:tabs>
        <w:ind w:left="-1"/>
        <w:jc w:val="both"/>
        <w:rPr>
          <w:sz w:val="28"/>
          <w:szCs w:val="28"/>
        </w:rPr>
      </w:pPr>
      <w:r w:rsidRPr="00E15D09">
        <w:rPr>
          <w:sz w:val="28"/>
          <w:szCs w:val="28"/>
        </w:rPr>
        <w:t xml:space="preserve">                       3) превышение ПДК по жесткости, показатель – 10,6 (1,5 ПДК) (по производственному контролю), при норме не более – 7,0.</w:t>
      </w:r>
    </w:p>
    <w:p w:rsidR="00FF2CB7" w:rsidRPr="00F222A6" w:rsidRDefault="00FF2CB7" w:rsidP="00C97090">
      <w:pPr>
        <w:ind w:firstLine="567"/>
        <w:jc w:val="both"/>
        <w:rPr>
          <w:sz w:val="28"/>
          <w:szCs w:val="28"/>
        </w:rPr>
      </w:pPr>
    </w:p>
    <w:p w:rsidR="00F24C9F" w:rsidRPr="00D963C3" w:rsidRDefault="0088160D" w:rsidP="00C97090">
      <w:pPr>
        <w:spacing w:before="240" w:after="120"/>
        <w:ind w:firstLine="567"/>
        <w:jc w:val="both"/>
        <w:rPr>
          <w:b/>
          <w:sz w:val="28"/>
          <w:szCs w:val="28"/>
        </w:rPr>
      </w:pPr>
      <w:r>
        <w:rPr>
          <w:b/>
          <w:sz w:val="28"/>
          <w:szCs w:val="28"/>
        </w:rPr>
        <w:t xml:space="preserve">1.4.3. Описание состояния и функционирования существующих насосных централизованных станций, в том числе оценку эффективности подачи воды, которая оценивается как соотношение удельного расхода электрической энергии, необходимой для подачи </w:t>
      </w:r>
      <w:r w:rsidR="006B79C4">
        <w:rPr>
          <w:b/>
          <w:sz w:val="28"/>
          <w:szCs w:val="28"/>
        </w:rPr>
        <w:t>установленного объема воды, и установленного уровня напора (давления).</w:t>
      </w:r>
    </w:p>
    <w:p w:rsidR="008A1CAB" w:rsidRPr="00CE02F5" w:rsidRDefault="00C548DD" w:rsidP="008C165E">
      <w:pPr>
        <w:ind w:firstLine="567"/>
        <w:jc w:val="both"/>
        <w:rPr>
          <w:sz w:val="28"/>
          <w:szCs w:val="28"/>
        </w:rPr>
      </w:pPr>
      <w:r>
        <w:rPr>
          <w:sz w:val="28"/>
          <w:szCs w:val="28"/>
        </w:rPr>
        <w:t>В системе централизованного водоснабжения</w:t>
      </w:r>
      <w:r w:rsidR="00F03793" w:rsidRPr="00F03793">
        <w:rPr>
          <w:sz w:val="28"/>
          <w:szCs w:val="28"/>
        </w:rPr>
        <w:t>сельского поселения</w:t>
      </w:r>
      <w:r w:rsidR="00583667" w:rsidRPr="00F03793">
        <w:rPr>
          <w:sz w:val="28"/>
          <w:szCs w:val="28"/>
        </w:rPr>
        <w:t xml:space="preserve">, </w:t>
      </w:r>
      <w:r w:rsidR="00F03793" w:rsidRPr="00F03793">
        <w:rPr>
          <w:sz w:val="28"/>
          <w:szCs w:val="28"/>
        </w:rPr>
        <w:t xml:space="preserve">в селе </w:t>
      </w:r>
      <w:r w:rsidR="00CE02F5">
        <w:rPr>
          <w:sz w:val="28"/>
          <w:szCs w:val="28"/>
        </w:rPr>
        <w:t>Новослободск</w:t>
      </w:r>
      <w:r w:rsidR="00F03793" w:rsidRPr="00F03793">
        <w:rPr>
          <w:sz w:val="28"/>
          <w:szCs w:val="28"/>
        </w:rPr>
        <w:t>, установлен</w:t>
      </w:r>
      <w:r>
        <w:rPr>
          <w:sz w:val="28"/>
          <w:szCs w:val="28"/>
        </w:rPr>
        <w:t>а водонапорная башня</w:t>
      </w:r>
      <w:r w:rsidR="00F03793">
        <w:rPr>
          <w:sz w:val="28"/>
          <w:szCs w:val="28"/>
        </w:rPr>
        <w:t>Рожновского</w:t>
      </w:r>
      <w:r w:rsidR="00CE02F5">
        <w:rPr>
          <w:sz w:val="28"/>
          <w:szCs w:val="28"/>
        </w:rPr>
        <w:t>, емкостью 50</w:t>
      </w:r>
      <w:r>
        <w:rPr>
          <w:sz w:val="28"/>
          <w:szCs w:val="28"/>
        </w:rPr>
        <w:t xml:space="preserve"> м</w:t>
      </w:r>
      <w:r w:rsidRPr="00C548DD">
        <w:rPr>
          <w:sz w:val="28"/>
          <w:szCs w:val="28"/>
          <w:vertAlign w:val="superscript"/>
        </w:rPr>
        <w:t>3</w:t>
      </w:r>
      <w:r w:rsidR="00CE02F5">
        <w:rPr>
          <w:sz w:val="28"/>
          <w:szCs w:val="28"/>
        </w:rPr>
        <w:t>.</w:t>
      </w:r>
    </w:p>
    <w:p w:rsidR="00C532F0" w:rsidRDefault="00C532F0" w:rsidP="008C165E">
      <w:pPr>
        <w:spacing w:before="240" w:after="120"/>
        <w:ind w:firstLine="567"/>
        <w:jc w:val="both"/>
        <w:rPr>
          <w:b/>
          <w:sz w:val="28"/>
          <w:szCs w:val="28"/>
        </w:rPr>
      </w:pPr>
      <w:r w:rsidRPr="002A2C33">
        <w:rPr>
          <w:b/>
          <w:sz w:val="28"/>
          <w:szCs w:val="28"/>
        </w:rPr>
        <w:t>1.4.4. Описание состояния и функционирования водопроводных сетей систем водоснабжения, включая оценку величины износа сетей и определения возможности обеспечения качества воды в процессе транспортировки ее по сетям.</w:t>
      </w:r>
    </w:p>
    <w:p w:rsidR="00D82C3B" w:rsidRDefault="00C532F0" w:rsidP="00BA34FC">
      <w:pPr>
        <w:ind w:firstLine="567"/>
        <w:jc w:val="both"/>
        <w:rPr>
          <w:sz w:val="28"/>
          <w:szCs w:val="28"/>
        </w:rPr>
      </w:pPr>
      <w:r>
        <w:rPr>
          <w:sz w:val="28"/>
          <w:szCs w:val="28"/>
        </w:rPr>
        <w:t>В системе водоснабжения</w:t>
      </w:r>
      <w:r w:rsidR="00CE02F5">
        <w:rPr>
          <w:sz w:val="28"/>
          <w:szCs w:val="28"/>
        </w:rPr>
        <w:t xml:space="preserve"> СП«СелоНовослободск»</w:t>
      </w:r>
      <w:r>
        <w:rPr>
          <w:sz w:val="28"/>
          <w:szCs w:val="28"/>
        </w:rPr>
        <w:t xml:space="preserve"> используются </w:t>
      </w:r>
      <w:r w:rsidR="004604F3">
        <w:rPr>
          <w:sz w:val="28"/>
          <w:szCs w:val="28"/>
        </w:rPr>
        <w:t>водопроводные сети,</w:t>
      </w:r>
      <w:r>
        <w:rPr>
          <w:sz w:val="28"/>
          <w:szCs w:val="28"/>
        </w:rPr>
        <w:t xml:space="preserve"> выполненные из </w:t>
      </w:r>
      <w:r w:rsidR="00893426">
        <w:rPr>
          <w:sz w:val="28"/>
          <w:szCs w:val="28"/>
        </w:rPr>
        <w:t>следующих</w:t>
      </w:r>
      <w:r>
        <w:rPr>
          <w:sz w:val="28"/>
          <w:szCs w:val="28"/>
        </w:rPr>
        <w:t xml:space="preserve"> материалов: чугун,</w:t>
      </w:r>
      <w:r w:rsidR="004604F3">
        <w:rPr>
          <w:sz w:val="28"/>
          <w:szCs w:val="28"/>
        </w:rPr>
        <w:t xml:space="preserve"> сталь,</w:t>
      </w:r>
      <w:r>
        <w:rPr>
          <w:sz w:val="28"/>
          <w:szCs w:val="28"/>
        </w:rPr>
        <w:t xml:space="preserve"> полиэтилен</w:t>
      </w:r>
      <w:r w:rsidR="00CE02F5">
        <w:rPr>
          <w:sz w:val="28"/>
          <w:szCs w:val="28"/>
        </w:rPr>
        <w:t xml:space="preserve"> и </w:t>
      </w:r>
      <w:r w:rsidR="00CE02F5" w:rsidRPr="00B93A26">
        <w:rPr>
          <w:sz w:val="26"/>
          <w:szCs w:val="26"/>
        </w:rPr>
        <w:t>асбоцемент</w:t>
      </w:r>
      <w:r>
        <w:rPr>
          <w:sz w:val="28"/>
          <w:szCs w:val="28"/>
        </w:rPr>
        <w:t xml:space="preserve">. Общая протяженность сетей холодного водоснабжения составляет </w:t>
      </w:r>
      <w:r w:rsidR="00BA34FC">
        <w:rPr>
          <w:sz w:val="28"/>
          <w:szCs w:val="28"/>
        </w:rPr>
        <w:t>11 км.</w:t>
      </w:r>
    </w:p>
    <w:p w:rsidR="0060589F" w:rsidRDefault="00C532F0" w:rsidP="00D82C3B">
      <w:pPr>
        <w:ind w:firstLine="567"/>
        <w:jc w:val="both"/>
        <w:rPr>
          <w:sz w:val="28"/>
          <w:szCs w:val="28"/>
        </w:rPr>
      </w:pPr>
      <w:r>
        <w:rPr>
          <w:sz w:val="28"/>
          <w:szCs w:val="28"/>
        </w:rPr>
        <w:t>Значительное влияние на качество водоснабжения потребителей оказывает состояние сетей водоснабжения. Дли</w:t>
      </w:r>
      <w:r w:rsidRPr="008154CC">
        <w:rPr>
          <w:sz w:val="28"/>
          <w:szCs w:val="28"/>
        </w:rPr>
        <w:t>тельное отсутствие воды в системе централизованного хозяйственно-питьевого водоснабжения, наряду с не</w:t>
      </w:r>
      <w:r>
        <w:rPr>
          <w:sz w:val="28"/>
          <w:szCs w:val="28"/>
        </w:rPr>
        <w:t>удовлетворительным санитарно-техническим состоянием</w:t>
      </w:r>
      <w:r w:rsidRPr="008154CC">
        <w:rPr>
          <w:sz w:val="28"/>
          <w:szCs w:val="28"/>
        </w:rPr>
        <w:t xml:space="preserve"> распределительных </w:t>
      </w:r>
      <w:r w:rsidR="00EF2701" w:rsidRPr="008154CC">
        <w:rPr>
          <w:sz w:val="28"/>
          <w:szCs w:val="28"/>
        </w:rPr>
        <w:t>сетей, может</w:t>
      </w:r>
      <w:r>
        <w:rPr>
          <w:sz w:val="28"/>
          <w:szCs w:val="28"/>
        </w:rPr>
        <w:t xml:space="preserve"> привести</w:t>
      </w:r>
      <w:r w:rsidRPr="008154CC">
        <w:rPr>
          <w:sz w:val="28"/>
          <w:szCs w:val="28"/>
        </w:rPr>
        <w:t xml:space="preserve"> к ух</w:t>
      </w:r>
      <w:r>
        <w:rPr>
          <w:sz w:val="28"/>
          <w:szCs w:val="28"/>
        </w:rPr>
        <w:t>удшению качества питьевой воды (от повышенного содержания железа до различных форм бактериального заражения).</w:t>
      </w:r>
      <w:r w:rsidR="00BA34FC">
        <w:rPr>
          <w:sz w:val="28"/>
          <w:szCs w:val="28"/>
        </w:rPr>
        <w:t> </w:t>
      </w:r>
    </w:p>
    <w:p w:rsidR="00C532F0" w:rsidRDefault="00C532F0" w:rsidP="00302635">
      <w:pPr>
        <w:spacing w:before="240" w:after="120"/>
        <w:ind w:firstLine="567"/>
        <w:jc w:val="both"/>
        <w:rPr>
          <w:b/>
          <w:sz w:val="28"/>
          <w:szCs w:val="28"/>
        </w:rPr>
      </w:pPr>
      <w:r w:rsidRPr="00E3243B">
        <w:rPr>
          <w:b/>
          <w:sz w:val="28"/>
          <w:szCs w:val="28"/>
        </w:rPr>
        <w:t xml:space="preserve">1.4.5. Описание существующих технических и технологических проблем, возникающих при водоснабжении </w:t>
      </w:r>
      <w:r w:rsidR="0060589F">
        <w:rPr>
          <w:b/>
          <w:sz w:val="28"/>
          <w:szCs w:val="28"/>
        </w:rPr>
        <w:t>сельского</w:t>
      </w:r>
      <w:r w:rsidRPr="00E3243B">
        <w:rPr>
          <w:b/>
          <w:sz w:val="28"/>
          <w:szCs w:val="28"/>
        </w:rPr>
        <w:t xml:space="preserve"> поселения,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C532F0" w:rsidRDefault="00C532F0" w:rsidP="00302635">
      <w:pPr>
        <w:ind w:firstLine="567"/>
        <w:jc w:val="both"/>
        <w:rPr>
          <w:sz w:val="28"/>
          <w:szCs w:val="28"/>
        </w:rPr>
      </w:pPr>
      <w:r w:rsidRPr="00D84794">
        <w:rPr>
          <w:sz w:val="28"/>
          <w:szCs w:val="28"/>
        </w:rPr>
        <w:lastRenderedPageBreak/>
        <w:t>Технических и технологических проблем</w:t>
      </w:r>
      <w:r>
        <w:rPr>
          <w:sz w:val="28"/>
          <w:szCs w:val="28"/>
        </w:rPr>
        <w:t xml:space="preserve">, влияющих на качество водоснабжения потребителей у водоснабжающей организации не имеется. Предписания надзорных органов отсутствуют. </w:t>
      </w:r>
    </w:p>
    <w:p w:rsidR="00C532F0" w:rsidRDefault="00C532F0" w:rsidP="00302635">
      <w:pPr>
        <w:spacing w:before="120" w:after="240"/>
        <w:ind w:firstLine="567"/>
        <w:jc w:val="both"/>
        <w:rPr>
          <w:b/>
          <w:sz w:val="28"/>
          <w:szCs w:val="28"/>
        </w:rPr>
      </w:pPr>
      <w:r w:rsidRPr="005D511E">
        <w:rPr>
          <w:b/>
          <w:sz w:val="28"/>
          <w:szCs w:val="28"/>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C532F0" w:rsidRDefault="00C532F0" w:rsidP="00302635">
      <w:pPr>
        <w:ind w:firstLine="567"/>
        <w:jc w:val="both"/>
        <w:rPr>
          <w:sz w:val="28"/>
          <w:szCs w:val="28"/>
        </w:rPr>
      </w:pPr>
      <w:r>
        <w:rPr>
          <w:sz w:val="28"/>
          <w:szCs w:val="28"/>
        </w:rPr>
        <w:t xml:space="preserve">Закрытые системы горячего водоснабжения в системе водоснабжения муниципального образования </w:t>
      </w:r>
      <w:r w:rsidR="00521582">
        <w:rPr>
          <w:sz w:val="28"/>
          <w:szCs w:val="28"/>
        </w:rPr>
        <w:t xml:space="preserve">сельское поселение «Село </w:t>
      </w:r>
      <w:r w:rsidR="00F47761">
        <w:rPr>
          <w:sz w:val="28"/>
          <w:szCs w:val="28"/>
        </w:rPr>
        <w:t>Новослободск</w:t>
      </w:r>
      <w:r w:rsidR="00521582">
        <w:rPr>
          <w:sz w:val="28"/>
          <w:szCs w:val="28"/>
        </w:rPr>
        <w:t>»</w:t>
      </w:r>
      <w:r>
        <w:rPr>
          <w:sz w:val="28"/>
          <w:szCs w:val="28"/>
        </w:rPr>
        <w:t xml:space="preserve"> отсутствуют.</w:t>
      </w:r>
    </w:p>
    <w:p w:rsidR="00C532F0" w:rsidRPr="00B24600" w:rsidRDefault="00C532F0" w:rsidP="006F23B7">
      <w:pPr>
        <w:spacing w:before="240" w:after="120"/>
        <w:jc w:val="both"/>
        <w:rPr>
          <w:b/>
          <w:sz w:val="28"/>
          <w:szCs w:val="28"/>
        </w:rPr>
      </w:pPr>
      <w:r>
        <w:rPr>
          <w:sz w:val="28"/>
          <w:szCs w:val="28"/>
        </w:rPr>
        <w:tab/>
      </w:r>
      <w:bookmarkStart w:id="59" w:name="_Toc375233976"/>
      <w:r w:rsidRPr="00B24600">
        <w:rPr>
          <w:b/>
          <w:sz w:val="28"/>
          <w:szCs w:val="28"/>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объектов (границ зон, в которых расположены такие объекты).</w:t>
      </w:r>
      <w:bookmarkEnd w:id="59"/>
    </w:p>
    <w:p w:rsidR="00C532F0" w:rsidRDefault="007F4BDE" w:rsidP="006B4DD0">
      <w:pPr>
        <w:spacing w:after="240"/>
        <w:ind w:firstLine="567"/>
        <w:jc w:val="both"/>
        <w:rPr>
          <w:sz w:val="28"/>
          <w:szCs w:val="28"/>
        </w:rPr>
      </w:pPr>
      <w:r>
        <w:rPr>
          <w:sz w:val="28"/>
          <w:szCs w:val="28"/>
        </w:rPr>
        <w:t>О</w:t>
      </w:r>
      <w:r w:rsidR="00C532F0">
        <w:rPr>
          <w:sz w:val="28"/>
          <w:szCs w:val="28"/>
        </w:rPr>
        <w:t xml:space="preserve">бъекты системы водоснабжения </w:t>
      </w:r>
      <w:r>
        <w:rPr>
          <w:sz w:val="28"/>
          <w:szCs w:val="28"/>
        </w:rPr>
        <w:t>села Новослободск</w:t>
      </w:r>
      <w:r w:rsidR="005D5799">
        <w:rPr>
          <w:sz w:val="28"/>
          <w:szCs w:val="28"/>
        </w:rPr>
        <w:t xml:space="preserve">принадлежат </w:t>
      </w:r>
      <w:r w:rsidR="00663A5B">
        <w:rPr>
          <w:bCs/>
          <w:sz w:val="26"/>
          <w:szCs w:val="26"/>
        </w:rPr>
        <w:t xml:space="preserve">ООО </w:t>
      </w:r>
      <w:r w:rsidR="00663A5B" w:rsidRPr="004211D5">
        <w:rPr>
          <w:bCs/>
          <w:sz w:val="26"/>
          <w:szCs w:val="26"/>
        </w:rPr>
        <w:t>«Калугаоблводоканал»</w:t>
      </w:r>
      <w:r w:rsidR="00663A5B">
        <w:rPr>
          <w:bCs/>
          <w:sz w:val="26"/>
          <w:szCs w:val="26"/>
        </w:rPr>
        <w:t>.</w:t>
      </w:r>
      <w:r w:rsidR="00C532F0">
        <w:rPr>
          <w:sz w:val="28"/>
          <w:szCs w:val="28"/>
        </w:rPr>
        <w:t xml:space="preserve"> Информационная карта организации приведена ниже.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786"/>
      </w:tblGrid>
      <w:tr w:rsidR="006B4DD0" w:rsidRPr="0084460F" w:rsidTr="00A85750">
        <w:trPr>
          <w:trHeight w:val="454"/>
          <w:jc w:val="center"/>
        </w:trPr>
        <w:tc>
          <w:tcPr>
            <w:tcW w:w="4786" w:type="dxa"/>
            <w:vAlign w:val="center"/>
          </w:tcPr>
          <w:p w:rsidR="006B4DD0" w:rsidRPr="006B4DD0" w:rsidRDefault="006B4DD0" w:rsidP="00A85750">
            <w:pPr>
              <w:rPr>
                <w:b/>
                <w:szCs w:val="24"/>
              </w:rPr>
            </w:pPr>
            <w:r w:rsidRPr="006B4DD0">
              <w:rPr>
                <w:b/>
                <w:szCs w:val="24"/>
              </w:rPr>
              <w:t>ИНН</w:t>
            </w:r>
          </w:p>
        </w:tc>
        <w:tc>
          <w:tcPr>
            <w:tcW w:w="4786" w:type="dxa"/>
            <w:vAlign w:val="center"/>
          </w:tcPr>
          <w:p w:rsidR="006B4DD0" w:rsidRPr="006B4DD0" w:rsidRDefault="00F47761" w:rsidP="00A85750">
            <w:pPr>
              <w:rPr>
                <w:i/>
                <w:szCs w:val="24"/>
              </w:rPr>
            </w:pPr>
            <w:r w:rsidRPr="00F47761">
              <w:rPr>
                <w:i/>
                <w:szCs w:val="24"/>
              </w:rPr>
              <w:t>4027029565</w:t>
            </w:r>
          </w:p>
        </w:tc>
      </w:tr>
      <w:tr w:rsidR="006B4DD0" w:rsidRPr="0084460F" w:rsidTr="00A85750">
        <w:trPr>
          <w:trHeight w:val="454"/>
          <w:jc w:val="center"/>
        </w:trPr>
        <w:tc>
          <w:tcPr>
            <w:tcW w:w="4786" w:type="dxa"/>
            <w:vAlign w:val="center"/>
          </w:tcPr>
          <w:p w:rsidR="006B4DD0" w:rsidRPr="006B4DD0" w:rsidRDefault="006B4DD0" w:rsidP="00A85750">
            <w:pPr>
              <w:rPr>
                <w:b/>
                <w:szCs w:val="24"/>
              </w:rPr>
            </w:pPr>
            <w:r w:rsidRPr="006B4DD0">
              <w:rPr>
                <w:b/>
                <w:szCs w:val="24"/>
              </w:rPr>
              <w:t>КПП</w:t>
            </w:r>
          </w:p>
        </w:tc>
        <w:tc>
          <w:tcPr>
            <w:tcW w:w="4786" w:type="dxa"/>
            <w:vAlign w:val="center"/>
          </w:tcPr>
          <w:p w:rsidR="006B4DD0" w:rsidRPr="006B4DD0" w:rsidRDefault="00F47761" w:rsidP="00A85750">
            <w:pPr>
              <w:rPr>
                <w:i/>
                <w:szCs w:val="24"/>
              </w:rPr>
            </w:pPr>
            <w:r>
              <w:rPr>
                <w:color w:val="000000"/>
                <w:sz w:val="27"/>
                <w:szCs w:val="27"/>
                <w:shd w:val="clear" w:color="auto" w:fill="FFFFFF"/>
              </w:rPr>
              <w:t>402701001</w:t>
            </w:r>
          </w:p>
        </w:tc>
      </w:tr>
      <w:tr w:rsidR="006B4DD0" w:rsidRPr="0084460F" w:rsidTr="00A85750">
        <w:trPr>
          <w:trHeight w:val="454"/>
          <w:jc w:val="center"/>
        </w:trPr>
        <w:tc>
          <w:tcPr>
            <w:tcW w:w="4786" w:type="dxa"/>
            <w:vAlign w:val="center"/>
          </w:tcPr>
          <w:p w:rsidR="006B4DD0" w:rsidRPr="006B4DD0" w:rsidRDefault="006B4DD0" w:rsidP="00A85750">
            <w:pPr>
              <w:rPr>
                <w:b/>
                <w:szCs w:val="24"/>
              </w:rPr>
            </w:pPr>
            <w:r w:rsidRPr="006B4DD0">
              <w:rPr>
                <w:b/>
                <w:szCs w:val="24"/>
              </w:rPr>
              <w:t>ОГРН</w:t>
            </w:r>
          </w:p>
        </w:tc>
        <w:tc>
          <w:tcPr>
            <w:tcW w:w="4786" w:type="dxa"/>
            <w:vAlign w:val="center"/>
          </w:tcPr>
          <w:p w:rsidR="006B4DD0" w:rsidRPr="00F47761" w:rsidRDefault="00F47761" w:rsidP="00F47761">
            <w:pPr>
              <w:pStyle w:val="af7"/>
              <w:shd w:val="clear" w:color="auto" w:fill="FFFFFF"/>
              <w:spacing w:before="0" w:beforeAutospacing="0" w:after="0" w:afterAutospacing="0"/>
              <w:rPr>
                <w:color w:val="000000"/>
                <w:sz w:val="27"/>
                <w:szCs w:val="27"/>
              </w:rPr>
            </w:pPr>
            <w:r>
              <w:rPr>
                <w:color w:val="000000"/>
                <w:sz w:val="27"/>
                <w:szCs w:val="27"/>
              </w:rPr>
              <w:t>1024000002663</w:t>
            </w:r>
          </w:p>
        </w:tc>
      </w:tr>
      <w:tr w:rsidR="006B4DD0" w:rsidRPr="0084460F" w:rsidTr="00A85750">
        <w:trPr>
          <w:trHeight w:val="454"/>
          <w:jc w:val="center"/>
        </w:trPr>
        <w:tc>
          <w:tcPr>
            <w:tcW w:w="4786" w:type="dxa"/>
            <w:vAlign w:val="center"/>
          </w:tcPr>
          <w:p w:rsidR="006B4DD0" w:rsidRPr="006B4DD0" w:rsidRDefault="006B4DD0" w:rsidP="00A85750">
            <w:pPr>
              <w:rPr>
                <w:b/>
                <w:szCs w:val="24"/>
              </w:rPr>
            </w:pPr>
            <w:r w:rsidRPr="006B4DD0">
              <w:rPr>
                <w:b/>
                <w:szCs w:val="24"/>
              </w:rPr>
              <w:t>ОКПО</w:t>
            </w:r>
          </w:p>
        </w:tc>
        <w:tc>
          <w:tcPr>
            <w:tcW w:w="4786" w:type="dxa"/>
            <w:vAlign w:val="center"/>
          </w:tcPr>
          <w:p w:rsidR="006B4DD0" w:rsidRPr="006B4DD0" w:rsidRDefault="00F47761" w:rsidP="00A85750">
            <w:pPr>
              <w:rPr>
                <w:i/>
                <w:szCs w:val="24"/>
              </w:rPr>
            </w:pPr>
            <w:r>
              <w:rPr>
                <w:color w:val="000000"/>
                <w:sz w:val="27"/>
                <w:szCs w:val="27"/>
                <w:shd w:val="clear" w:color="auto" w:fill="FFFFFF"/>
              </w:rPr>
              <w:t>44379845</w:t>
            </w:r>
          </w:p>
        </w:tc>
      </w:tr>
    </w:tbl>
    <w:p w:rsidR="00D963C3" w:rsidRDefault="00D963C3" w:rsidP="00C03438">
      <w:pPr>
        <w:jc w:val="both"/>
        <w:rPr>
          <w:sz w:val="28"/>
          <w:szCs w:val="28"/>
        </w:rPr>
      </w:pPr>
    </w:p>
    <w:p w:rsidR="00DE6EAA" w:rsidRPr="006B4DD0" w:rsidRDefault="00DE6EAA" w:rsidP="00302635">
      <w:pPr>
        <w:pStyle w:val="2"/>
        <w:spacing w:before="240" w:after="120"/>
        <w:ind w:firstLine="567"/>
        <w:rPr>
          <w:color w:val="auto"/>
        </w:rPr>
      </w:pPr>
      <w:bookmarkStart w:id="60" w:name="_Toc375233977"/>
      <w:bookmarkStart w:id="61" w:name="_Toc68164458"/>
      <w:r w:rsidRPr="006B4DD0">
        <w:rPr>
          <w:color w:val="auto"/>
        </w:rPr>
        <w:t>2. Направления развития централизованных систем водоснабжения.</w:t>
      </w:r>
      <w:bookmarkEnd w:id="60"/>
      <w:bookmarkEnd w:id="61"/>
    </w:p>
    <w:p w:rsidR="00DE6EAA" w:rsidRPr="00365DD2" w:rsidRDefault="00DE6EAA" w:rsidP="00663A5B">
      <w:pPr>
        <w:spacing w:after="120"/>
        <w:ind w:firstLine="567"/>
        <w:jc w:val="both"/>
        <w:outlineLvl w:val="2"/>
        <w:rPr>
          <w:b/>
          <w:sz w:val="28"/>
          <w:szCs w:val="28"/>
        </w:rPr>
      </w:pPr>
      <w:bookmarkStart w:id="62" w:name="_Toc375233978"/>
      <w:bookmarkStart w:id="63" w:name="_Toc68164459"/>
      <w:r w:rsidRPr="00365DD2">
        <w:rPr>
          <w:b/>
          <w:sz w:val="28"/>
          <w:szCs w:val="28"/>
        </w:rPr>
        <w:t>2.1. Основные направления, принципы, задачи и целевые показатели развития централизованных систем водоснабжения</w:t>
      </w:r>
      <w:r w:rsidR="00F34024">
        <w:rPr>
          <w:b/>
          <w:sz w:val="28"/>
          <w:szCs w:val="28"/>
        </w:rPr>
        <w:t xml:space="preserve">муниципального образования сельское поселение «Село </w:t>
      </w:r>
      <w:r w:rsidR="00663A5B">
        <w:rPr>
          <w:b/>
          <w:sz w:val="28"/>
          <w:szCs w:val="28"/>
        </w:rPr>
        <w:t>Новослободск</w:t>
      </w:r>
      <w:r w:rsidR="00F34024">
        <w:rPr>
          <w:b/>
          <w:sz w:val="28"/>
          <w:szCs w:val="28"/>
        </w:rPr>
        <w:t>»</w:t>
      </w:r>
      <w:r w:rsidRPr="00365DD2">
        <w:rPr>
          <w:b/>
          <w:sz w:val="28"/>
          <w:szCs w:val="28"/>
        </w:rPr>
        <w:t>.</w:t>
      </w:r>
      <w:bookmarkEnd w:id="62"/>
      <w:bookmarkEnd w:id="63"/>
    </w:p>
    <w:p w:rsidR="00DE6EAA" w:rsidRDefault="00DE6EAA" w:rsidP="00AD0E86">
      <w:pPr>
        <w:ind w:firstLine="567"/>
        <w:jc w:val="both"/>
        <w:rPr>
          <w:sz w:val="28"/>
          <w:szCs w:val="28"/>
        </w:rPr>
      </w:pPr>
      <w:r>
        <w:rPr>
          <w:sz w:val="28"/>
          <w:szCs w:val="28"/>
        </w:rPr>
        <w:t xml:space="preserve">Существующие системы водоснабжения </w:t>
      </w:r>
      <w:r w:rsidR="00F34024">
        <w:rPr>
          <w:sz w:val="28"/>
          <w:szCs w:val="28"/>
        </w:rPr>
        <w:t xml:space="preserve">сельского поселения </w:t>
      </w:r>
      <w:r>
        <w:rPr>
          <w:sz w:val="28"/>
          <w:szCs w:val="28"/>
        </w:rPr>
        <w:t>обеспечивают</w:t>
      </w:r>
      <w:r w:rsidR="0038255C">
        <w:rPr>
          <w:sz w:val="28"/>
          <w:szCs w:val="28"/>
        </w:rPr>
        <w:t xml:space="preserve"> в полной мере</w:t>
      </w:r>
      <w:r>
        <w:rPr>
          <w:sz w:val="28"/>
          <w:szCs w:val="28"/>
        </w:rPr>
        <w:t xml:space="preserve"> нужды потребителей. </w:t>
      </w:r>
      <w:r w:rsidR="00920733">
        <w:rPr>
          <w:sz w:val="28"/>
          <w:szCs w:val="28"/>
        </w:rPr>
        <w:t xml:space="preserve">Для </w:t>
      </w:r>
      <w:r w:rsidR="00BB39D2">
        <w:rPr>
          <w:sz w:val="28"/>
          <w:szCs w:val="28"/>
        </w:rPr>
        <w:t xml:space="preserve">повышения надежности системы централизованного водоснабжения и </w:t>
      </w:r>
      <w:r w:rsidR="00920733">
        <w:rPr>
          <w:sz w:val="28"/>
          <w:szCs w:val="28"/>
        </w:rPr>
        <w:t xml:space="preserve">обеспечения резервов </w:t>
      </w:r>
      <w:r w:rsidR="00BB39D2">
        <w:rPr>
          <w:sz w:val="28"/>
          <w:szCs w:val="28"/>
        </w:rPr>
        <w:t>для подключения новых потребителей</w:t>
      </w:r>
      <w:r w:rsidR="00D309D0">
        <w:rPr>
          <w:sz w:val="28"/>
          <w:szCs w:val="28"/>
        </w:rPr>
        <w:t xml:space="preserve"> необходимо своевременно осуществлять модернизацию устаревшего оборудования, а также замену изношенных участков водопроводных сетей</w:t>
      </w:r>
    </w:p>
    <w:p w:rsidR="00DE6EAA" w:rsidRPr="00302FF2" w:rsidRDefault="00DE6EAA" w:rsidP="00302635">
      <w:pPr>
        <w:spacing w:before="240" w:after="120"/>
        <w:ind w:firstLine="567"/>
        <w:jc w:val="both"/>
        <w:outlineLvl w:val="2"/>
        <w:rPr>
          <w:b/>
          <w:sz w:val="28"/>
          <w:szCs w:val="28"/>
        </w:rPr>
      </w:pPr>
      <w:bookmarkStart w:id="64" w:name="_Toc375233979"/>
      <w:bookmarkStart w:id="65" w:name="_Toc68164460"/>
      <w:r w:rsidRPr="00302FF2">
        <w:rPr>
          <w:b/>
          <w:sz w:val="28"/>
          <w:szCs w:val="28"/>
        </w:rPr>
        <w:t xml:space="preserve">2.2. Различные сценарии развития централизованных систем водоснабжения в зависимости от различных сценариев развития </w:t>
      </w:r>
      <w:r w:rsidR="00384AA4">
        <w:rPr>
          <w:b/>
          <w:sz w:val="28"/>
          <w:szCs w:val="28"/>
        </w:rPr>
        <w:t xml:space="preserve">сельского </w:t>
      </w:r>
      <w:r w:rsidRPr="00302FF2">
        <w:rPr>
          <w:b/>
          <w:sz w:val="28"/>
          <w:szCs w:val="28"/>
        </w:rPr>
        <w:t>поселения.</w:t>
      </w:r>
      <w:bookmarkEnd w:id="64"/>
      <w:bookmarkEnd w:id="65"/>
    </w:p>
    <w:p w:rsidR="00DE6EAA" w:rsidRDefault="002F3DDD" w:rsidP="00663A5B">
      <w:pPr>
        <w:ind w:firstLine="567"/>
        <w:jc w:val="both"/>
        <w:rPr>
          <w:sz w:val="28"/>
          <w:szCs w:val="28"/>
        </w:rPr>
      </w:pPr>
      <w:r>
        <w:rPr>
          <w:sz w:val="28"/>
          <w:szCs w:val="28"/>
        </w:rPr>
        <w:t>В соответствии с генеральным планом муниципального образования планируется увеличение численности населения сельское поселение «</w:t>
      </w:r>
      <w:r w:rsidR="00663A5B">
        <w:rPr>
          <w:sz w:val="28"/>
          <w:szCs w:val="28"/>
        </w:rPr>
        <w:t>село Новослободск</w:t>
      </w:r>
      <w:r>
        <w:rPr>
          <w:sz w:val="28"/>
          <w:szCs w:val="28"/>
        </w:rPr>
        <w:t xml:space="preserve">» и </w:t>
      </w:r>
      <w:r w:rsidR="005665A5">
        <w:rPr>
          <w:sz w:val="28"/>
          <w:szCs w:val="28"/>
        </w:rPr>
        <w:t>как следствие не только сохранение, но и увеличение много</w:t>
      </w:r>
      <w:r w:rsidR="0049727E">
        <w:rPr>
          <w:sz w:val="28"/>
          <w:szCs w:val="28"/>
        </w:rPr>
        <w:t xml:space="preserve">образия жилой среды и застройки, отвечающей </w:t>
      </w:r>
      <w:r w:rsidR="005B7CC4">
        <w:rPr>
          <w:sz w:val="28"/>
          <w:szCs w:val="28"/>
        </w:rPr>
        <w:t xml:space="preserve">запросам различных </w:t>
      </w:r>
      <w:r w:rsidR="005B7CC4">
        <w:rPr>
          <w:sz w:val="28"/>
          <w:szCs w:val="28"/>
        </w:rPr>
        <w:lastRenderedPageBreak/>
        <w:t xml:space="preserve">групп населения, размещение различных типов жилой застройки (коттеджей, секционной, различной этажности, блокированной). Для подключения </w:t>
      </w:r>
      <w:r w:rsidR="00F6048B">
        <w:rPr>
          <w:sz w:val="28"/>
          <w:szCs w:val="28"/>
        </w:rPr>
        <w:t xml:space="preserve">к системе централизованного водоснабжения новых потребителей необходимо обеспечение резерва мощности водозаборных сооружений. </w:t>
      </w:r>
    </w:p>
    <w:p w:rsidR="0038255C" w:rsidRPr="0038255C" w:rsidRDefault="0038255C" w:rsidP="002805A3">
      <w:pPr>
        <w:ind w:firstLine="567"/>
        <w:jc w:val="both"/>
        <w:rPr>
          <w:sz w:val="28"/>
          <w:szCs w:val="28"/>
        </w:rPr>
      </w:pPr>
      <w:r w:rsidRPr="0038255C">
        <w:rPr>
          <w:sz w:val="28"/>
          <w:szCs w:val="28"/>
        </w:rPr>
        <w:t>Основной упор при развитии системы водоснабжения</w:t>
      </w:r>
      <w:r>
        <w:rPr>
          <w:sz w:val="28"/>
          <w:szCs w:val="28"/>
        </w:rPr>
        <w:t xml:space="preserve"> сельского поселения</w:t>
      </w:r>
      <w:r w:rsidRPr="0038255C">
        <w:rPr>
          <w:sz w:val="28"/>
          <w:szCs w:val="28"/>
        </w:rPr>
        <w:t xml:space="preserve"> следует сделать на создание оптимального режима подачи и распределени</w:t>
      </w:r>
      <w:r>
        <w:rPr>
          <w:sz w:val="28"/>
          <w:szCs w:val="28"/>
        </w:rPr>
        <w:t>я</w:t>
      </w:r>
      <w:r w:rsidRPr="0038255C">
        <w:rPr>
          <w:sz w:val="28"/>
          <w:szCs w:val="28"/>
        </w:rPr>
        <w:t xml:space="preserve">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w:t>
      </w:r>
    </w:p>
    <w:p w:rsidR="0038255C" w:rsidRPr="0038255C" w:rsidRDefault="0038255C" w:rsidP="002805A3">
      <w:pPr>
        <w:ind w:firstLine="567"/>
        <w:jc w:val="both"/>
        <w:rPr>
          <w:sz w:val="28"/>
          <w:szCs w:val="28"/>
        </w:rPr>
      </w:pPr>
      <w:r w:rsidRPr="0038255C">
        <w:rPr>
          <w:sz w:val="28"/>
          <w:szCs w:val="28"/>
        </w:rPr>
        <w:t>Для снижения потерь воды, связанных с ее нерациональным использованием, у потребителей повсеместно устанавливаются счетчики учета расхода</w:t>
      </w:r>
      <w:r>
        <w:rPr>
          <w:sz w:val="28"/>
          <w:szCs w:val="28"/>
        </w:rPr>
        <w:t xml:space="preserve"> воды</w:t>
      </w:r>
      <w:r w:rsidRPr="0038255C">
        <w:rPr>
          <w:sz w:val="28"/>
          <w:szCs w:val="28"/>
        </w:rPr>
        <w:t xml:space="preserve">, в первую очередь – в жилой застройке. </w:t>
      </w:r>
    </w:p>
    <w:p w:rsidR="008C3FB0" w:rsidRPr="006D761F" w:rsidRDefault="008C3FB0" w:rsidP="006D761F">
      <w:pPr>
        <w:jc w:val="both"/>
        <w:rPr>
          <w:sz w:val="28"/>
          <w:szCs w:val="28"/>
        </w:rPr>
      </w:pPr>
    </w:p>
    <w:p w:rsidR="00DE6EAA" w:rsidRPr="00E24299" w:rsidRDefault="00DE6EAA" w:rsidP="00302635">
      <w:pPr>
        <w:spacing w:after="120"/>
        <w:ind w:firstLine="567"/>
        <w:jc w:val="both"/>
        <w:outlineLvl w:val="2"/>
        <w:rPr>
          <w:b/>
          <w:sz w:val="28"/>
          <w:szCs w:val="28"/>
        </w:rPr>
      </w:pPr>
      <w:bookmarkStart w:id="66" w:name="_Toc375233980"/>
      <w:bookmarkStart w:id="67" w:name="_Toc68164461"/>
      <w:r w:rsidRPr="00E24299">
        <w:rPr>
          <w:b/>
          <w:sz w:val="28"/>
          <w:szCs w:val="28"/>
        </w:rPr>
        <w:t>2.3. Баланс водоснабжения и потребления горячей</w:t>
      </w:r>
      <w:r>
        <w:rPr>
          <w:b/>
          <w:sz w:val="28"/>
          <w:szCs w:val="28"/>
        </w:rPr>
        <w:t xml:space="preserve"> и</w:t>
      </w:r>
      <w:r w:rsidRPr="00E24299">
        <w:rPr>
          <w:b/>
          <w:sz w:val="28"/>
          <w:szCs w:val="28"/>
        </w:rPr>
        <w:t xml:space="preserve"> питьевой воды.</w:t>
      </w:r>
      <w:bookmarkEnd w:id="66"/>
      <w:bookmarkEnd w:id="67"/>
    </w:p>
    <w:p w:rsidR="00DE6EAA" w:rsidRPr="00D82C3B" w:rsidRDefault="00DE6EAA" w:rsidP="002805A3">
      <w:pPr>
        <w:ind w:firstLine="567"/>
        <w:jc w:val="both"/>
        <w:rPr>
          <w:b/>
          <w:sz w:val="28"/>
          <w:szCs w:val="28"/>
        </w:rPr>
      </w:pPr>
      <w:r w:rsidRPr="005A308E">
        <w:rPr>
          <w:b/>
          <w:sz w:val="28"/>
          <w:szCs w:val="28"/>
        </w:rPr>
        <w:t xml:space="preserve">2.3.1. Общий баланс подачи и реализации воды, включая анализ и оценку структурных составляющих потерь питьевой воды при ее производстве и </w:t>
      </w:r>
      <w:r w:rsidRPr="00D82C3B">
        <w:rPr>
          <w:b/>
          <w:sz w:val="28"/>
          <w:szCs w:val="28"/>
        </w:rPr>
        <w:t>транспортировке.</w:t>
      </w:r>
    </w:p>
    <w:p w:rsidR="00DE6EAA" w:rsidRPr="00807A4B" w:rsidRDefault="00DE6EAA" w:rsidP="00DE6EAA">
      <w:pPr>
        <w:jc w:val="right"/>
        <w:rPr>
          <w:sz w:val="28"/>
          <w:szCs w:val="28"/>
        </w:rPr>
      </w:pPr>
      <w:r w:rsidRPr="00807A4B">
        <w:rPr>
          <w:sz w:val="28"/>
          <w:szCs w:val="28"/>
        </w:rPr>
        <w:t>Таблица 2.3.1.</w:t>
      </w:r>
    </w:p>
    <w:p w:rsidR="00DE6EAA" w:rsidRPr="00807A4B" w:rsidRDefault="00DE6EAA" w:rsidP="00D84C02">
      <w:pPr>
        <w:spacing w:after="120"/>
        <w:jc w:val="center"/>
        <w:rPr>
          <w:b/>
          <w:sz w:val="28"/>
          <w:szCs w:val="28"/>
        </w:rPr>
      </w:pPr>
      <w:r w:rsidRPr="00807A4B">
        <w:rPr>
          <w:b/>
          <w:sz w:val="28"/>
          <w:szCs w:val="28"/>
        </w:rPr>
        <w:t>Общий баланс подачи и реализации воды.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8"/>
        <w:gridCol w:w="2692"/>
        <w:gridCol w:w="1320"/>
        <w:gridCol w:w="1440"/>
        <w:gridCol w:w="1320"/>
        <w:gridCol w:w="1268"/>
        <w:gridCol w:w="1261"/>
      </w:tblGrid>
      <w:tr w:rsidR="00DE6EAA" w:rsidRPr="00807A4B" w:rsidTr="00D82C3B">
        <w:tc>
          <w:tcPr>
            <w:tcW w:w="588" w:type="dxa"/>
            <w:vAlign w:val="center"/>
          </w:tcPr>
          <w:p w:rsidR="00DE6EAA" w:rsidRPr="00807A4B" w:rsidRDefault="00DE6EAA" w:rsidP="006861C6">
            <w:pPr>
              <w:jc w:val="center"/>
              <w:rPr>
                <w:szCs w:val="24"/>
              </w:rPr>
            </w:pPr>
            <w:r w:rsidRPr="00807A4B">
              <w:rPr>
                <w:szCs w:val="24"/>
              </w:rPr>
              <w:t>№ п/п</w:t>
            </w:r>
          </w:p>
        </w:tc>
        <w:tc>
          <w:tcPr>
            <w:tcW w:w="2692" w:type="dxa"/>
            <w:vAlign w:val="center"/>
          </w:tcPr>
          <w:p w:rsidR="00DE6EAA" w:rsidRPr="00807A4B" w:rsidRDefault="00DE6EAA" w:rsidP="006861C6">
            <w:pPr>
              <w:jc w:val="center"/>
              <w:rPr>
                <w:szCs w:val="24"/>
              </w:rPr>
            </w:pPr>
            <w:r w:rsidRPr="00807A4B">
              <w:rPr>
                <w:szCs w:val="24"/>
              </w:rPr>
              <w:t>Наименование</w:t>
            </w:r>
          </w:p>
        </w:tc>
        <w:tc>
          <w:tcPr>
            <w:tcW w:w="1320" w:type="dxa"/>
            <w:vAlign w:val="center"/>
          </w:tcPr>
          <w:p w:rsidR="00DE6EAA" w:rsidRPr="00807A4B" w:rsidRDefault="00586B6E" w:rsidP="006861C6">
            <w:pPr>
              <w:jc w:val="center"/>
              <w:rPr>
                <w:szCs w:val="24"/>
              </w:rPr>
            </w:pPr>
            <w:r w:rsidRPr="00807A4B">
              <w:rPr>
                <w:szCs w:val="24"/>
              </w:rPr>
              <w:t>Объем поднятой воды, м</w:t>
            </w:r>
            <w:r w:rsidRPr="00807A4B">
              <w:rPr>
                <w:szCs w:val="24"/>
                <w:vertAlign w:val="superscript"/>
              </w:rPr>
              <w:t>3</w:t>
            </w:r>
            <w:r w:rsidR="00C63FEA" w:rsidRPr="00807A4B">
              <w:rPr>
                <w:szCs w:val="24"/>
              </w:rPr>
              <w:t>/год</w:t>
            </w:r>
          </w:p>
        </w:tc>
        <w:tc>
          <w:tcPr>
            <w:tcW w:w="1440" w:type="dxa"/>
            <w:vAlign w:val="center"/>
          </w:tcPr>
          <w:p w:rsidR="00DE6EAA" w:rsidRPr="00807A4B" w:rsidRDefault="00586B6E" w:rsidP="006861C6">
            <w:pPr>
              <w:jc w:val="center"/>
              <w:rPr>
                <w:szCs w:val="24"/>
              </w:rPr>
            </w:pPr>
            <w:r w:rsidRPr="00807A4B">
              <w:rPr>
                <w:szCs w:val="24"/>
              </w:rPr>
              <w:t>Собствен</w:t>
            </w:r>
            <w:r w:rsidR="00F77D3E" w:rsidRPr="00807A4B">
              <w:rPr>
                <w:szCs w:val="24"/>
              </w:rPr>
              <w:t>-</w:t>
            </w:r>
            <w:r w:rsidRPr="00807A4B">
              <w:rPr>
                <w:szCs w:val="24"/>
              </w:rPr>
              <w:t xml:space="preserve">ные нужды, </w:t>
            </w:r>
            <w:r w:rsidR="00C63FEA" w:rsidRPr="00807A4B">
              <w:rPr>
                <w:szCs w:val="24"/>
              </w:rPr>
              <w:t>м</w:t>
            </w:r>
            <w:r w:rsidR="00C63FEA" w:rsidRPr="00807A4B">
              <w:rPr>
                <w:szCs w:val="24"/>
                <w:vertAlign w:val="superscript"/>
              </w:rPr>
              <w:t>3</w:t>
            </w:r>
            <w:r w:rsidR="00C63FEA" w:rsidRPr="00807A4B">
              <w:rPr>
                <w:szCs w:val="24"/>
              </w:rPr>
              <w:t>/год</w:t>
            </w:r>
          </w:p>
        </w:tc>
        <w:tc>
          <w:tcPr>
            <w:tcW w:w="1320" w:type="dxa"/>
          </w:tcPr>
          <w:p w:rsidR="00DE6EAA" w:rsidRPr="00807A4B" w:rsidRDefault="00586B6E" w:rsidP="006861C6">
            <w:pPr>
              <w:jc w:val="center"/>
              <w:rPr>
                <w:szCs w:val="24"/>
              </w:rPr>
            </w:pPr>
            <w:r w:rsidRPr="00807A4B">
              <w:rPr>
                <w:szCs w:val="24"/>
              </w:rPr>
              <w:t xml:space="preserve">Объем отпуска в сеть, </w:t>
            </w:r>
            <w:r w:rsidR="00C63FEA" w:rsidRPr="00807A4B">
              <w:rPr>
                <w:szCs w:val="24"/>
              </w:rPr>
              <w:t>м</w:t>
            </w:r>
            <w:r w:rsidR="00C63FEA" w:rsidRPr="00807A4B">
              <w:rPr>
                <w:szCs w:val="24"/>
                <w:vertAlign w:val="superscript"/>
              </w:rPr>
              <w:t>3</w:t>
            </w:r>
            <w:r w:rsidR="00C63FEA" w:rsidRPr="00807A4B">
              <w:rPr>
                <w:szCs w:val="24"/>
              </w:rPr>
              <w:t>/год</w:t>
            </w:r>
          </w:p>
        </w:tc>
        <w:tc>
          <w:tcPr>
            <w:tcW w:w="1268" w:type="dxa"/>
          </w:tcPr>
          <w:p w:rsidR="00DE6EAA" w:rsidRPr="00807A4B" w:rsidRDefault="00586B6E" w:rsidP="006861C6">
            <w:pPr>
              <w:jc w:val="center"/>
              <w:rPr>
                <w:szCs w:val="24"/>
              </w:rPr>
            </w:pPr>
            <w:r w:rsidRPr="00807A4B">
              <w:rPr>
                <w:szCs w:val="24"/>
              </w:rPr>
              <w:t xml:space="preserve">Объем потерь воды, </w:t>
            </w:r>
            <w:r w:rsidR="00C63FEA" w:rsidRPr="00807A4B">
              <w:rPr>
                <w:szCs w:val="24"/>
              </w:rPr>
              <w:t>м</w:t>
            </w:r>
            <w:r w:rsidR="00C63FEA" w:rsidRPr="00807A4B">
              <w:rPr>
                <w:szCs w:val="24"/>
                <w:vertAlign w:val="superscript"/>
              </w:rPr>
              <w:t>3</w:t>
            </w:r>
            <w:r w:rsidR="00C63FEA" w:rsidRPr="00807A4B">
              <w:rPr>
                <w:szCs w:val="24"/>
              </w:rPr>
              <w:t>/год</w:t>
            </w:r>
          </w:p>
        </w:tc>
        <w:tc>
          <w:tcPr>
            <w:tcW w:w="1261" w:type="dxa"/>
            <w:vAlign w:val="center"/>
          </w:tcPr>
          <w:p w:rsidR="00DE6EAA" w:rsidRPr="00807A4B" w:rsidRDefault="00F77D3E" w:rsidP="006861C6">
            <w:pPr>
              <w:jc w:val="center"/>
              <w:rPr>
                <w:szCs w:val="24"/>
              </w:rPr>
            </w:pPr>
            <w:r w:rsidRPr="00807A4B">
              <w:rPr>
                <w:szCs w:val="24"/>
              </w:rPr>
              <w:t xml:space="preserve">Объем реализа-ции воды, </w:t>
            </w:r>
            <w:r w:rsidR="00C63FEA" w:rsidRPr="00807A4B">
              <w:rPr>
                <w:szCs w:val="24"/>
              </w:rPr>
              <w:t>м</w:t>
            </w:r>
            <w:r w:rsidR="00C63FEA" w:rsidRPr="00807A4B">
              <w:rPr>
                <w:szCs w:val="24"/>
                <w:vertAlign w:val="superscript"/>
              </w:rPr>
              <w:t>3</w:t>
            </w:r>
            <w:r w:rsidR="00C63FEA" w:rsidRPr="00807A4B">
              <w:rPr>
                <w:szCs w:val="24"/>
              </w:rPr>
              <w:t>/год</w:t>
            </w:r>
          </w:p>
        </w:tc>
      </w:tr>
      <w:tr w:rsidR="00807A4B" w:rsidRPr="00BE63C0" w:rsidTr="00D82C3B">
        <w:trPr>
          <w:trHeight w:val="619"/>
        </w:trPr>
        <w:tc>
          <w:tcPr>
            <w:tcW w:w="588" w:type="dxa"/>
            <w:vAlign w:val="center"/>
          </w:tcPr>
          <w:p w:rsidR="00807A4B" w:rsidRPr="00807A4B" w:rsidRDefault="00807A4B" w:rsidP="00807A4B">
            <w:pPr>
              <w:jc w:val="center"/>
              <w:rPr>
                <w:szCs w:val="24"/>
              </w:rPr>
            </w:pPr>
            <w:r w:rsidRPr="00807A4B">
              <w:rPr>
                <w:szCs w:val="24"/>
              </w:rPr>
              <w:t>1.</w:t>
            </w:r>
          </w:p>
        </w:tc>
        <w:tc>
          <w:tcPr>
            <w:tcW w:w="2692" w:type="dxa"/>
            <w:vAlign w:val="center"/>
          </w:tcPr>
          <w:p w:rsidR="00807A4B" w:rsidRPr="00807A4B" w:rsidRDefault="00807A4B" w:rsidP="00D20136">
            <w:pPr>
              <w:rPr>
                <w:szCs w:val="24"/>
              </w:rPr>
            </w:pPr>
            <w:r w:rsidRPr="00807A4B">
              <w:rPr>
                <w:szCs w:val="24"/>
              </w:rPr>
              <w:t xml:space="preserve">ВЗУ с. </w:t>
            </w:r>
            <w:r w:rsidR="00F50847">
              <w:rPr>
                <w:szCs w:val="24"/>
              </w:rPr>
              <w:t>Ново</w:t>
            </w:r>
            <w:r w:rsidR="00D20136">
              <w:rPr>
                <w:szCs w:val="24"/>
              </w:rPr>
              <w:t>слободск</w:t>
            </w:r>
          </w:p>
        </w:tc>
        <w:tc>
          <w:tcPr>
            <w:tcW w:w="1320" w:type="dxa"/>
            <w:vAlign w:val="center"/>
          </w:tcPr>
          <w:p w:rsidR="00807A4B" w:rsidRPr="00807A4B" w:rsidRDefault="0023772E" w:rsidP="00807A4B">
            <w:pPr>
              <w:jc w:val="center"/>
              <w:rPr>
                <w:szCs w:val="24"/>
              </w:rPr>
            </w:pPr>
            <w:r>
              <w:rPr>
                <w:szCs w:val="24"/>
              </w:rPr>
              <w:t>83 300</w:t>
            </w:r>
          </w:p>
        </w:tc>
        <w:tc>
          <w:tcPr>
            <w:tcW w:w="1440" w:type="dxa"/>
            <w:vAlign w:val="center"/>
          </w:tcPr>
          <w:p w:rsidR="00807A4B" w:rsidRPr="00807A4B" w:rsidRDefault="0023772E" w:rsidP="00807A4B">
            <w:pPr>
              <w:jc w:val="center"/>
              <w:rPr>
                <w:szCs w:val="24"/>
              </w:rPr>
            </w:pPr>
            <w:r>
              <w:rPr>
                <w:szCs w:val="24"/>
              </w:rPr>
              <w:t>3 400</w:t>
            </w:r>
          </w:p>
        </w:tc>
        <w:tc>
          <w:tcPr>
            <w:tcW w:w="1320" w:type="dxa"/>
            <w:vAlign w:val="center"/>
          </w:tcPr>
          <w:p w:rsidR="00807A4B" w:rsidRPr="00807A4B" w:rsidRDefault="0023772E" w:rsidP="00807A4B">
            <w:pPr>
              <w:jc w:val="center"/>
              <w:rPr>
                <w:szCs w:val="24"/>
              </w:rPr>
            </w:pPr>
            <w:r>
              <w:rPr>
                <w:szCs w:val="24"/>
              </w:rPr>
              <w:t>79 900</w:t>
            </w:r>
          </w:p>
        </w:tc>
        <w:tc>
          <w:tcPr>
            <w:tcW w:w="1268" w:type="dxa"/>
            <w:vAlign w:val="center"/>
          </w:tcPr>
          <w:p w:rsidR="00807A4B" w:rsidRPr="00807A4B" w:rsidRDefault="0023772E" w:rsidP="00807A4B">
            <w:pPr>
              <w:jc w:val="center"/>
              <w:rPr>
                <w:szCs w:val="24"/>
              </w:rPr>
            </w:pPr>
            <w:r>
              <w:rPr>
                <w:szCs w:val="24"/>
              </w:rPr>
              <w:t>6,150</w:t>
            </w:r>
          </w:p>
        </w:tc>
        <w:tc>
          <w:tcPr>
            <w:tcW w:w="1261" w:type="dxa"/>
            <w:vAlign w:val="center"/>
          </w:tcPr>
          <w:p w:rsidR="00807A4B" w:rsidRPr="00807A4B" w:rsidRDefault="0023772E" w:rsidP="00807A4B">
            <w:pPr>
              <w:jc w:val="center"/>
              <w:rPr>
                <w:szCs w:val="24"/>
              </w:rPr>
            </w:pPr>
            <w:r>
              <w:rPr>
                <w:szCs w:val="24"/>
              </w:rPr>
              <w:t>73 750</w:t>
            </w:r>
          </w:p>
        </w:tc>
      </w:tr>
    </w:tbl>
    <w:p w:rsidR="00DE6EAA" w:rsidRDefault="00DE6EAA" w:rsidP="00EC2C83">
      <w:pPr>
        <w:spacing w:before="240" w:after="120"/>
        <w:ind w:firstLine="567"/>
        <w:jc w:val="both"/>
        <w:rPr>
          <w:b/>
          <w:sz w:val="28"/>
          <w:szCs w:val="28"/>
        </w:rPr>
      </w:pPr>
      <w:r w:rsidRPr="00EC2C83">
        <w:rPr>
          <w:b/>
          <w:sz w:val="28"/>
          <w:szCs w:val="28"/>
        </w:rPr>
        <w:t xml:space="preserve">2.3.2. Территориальный </w:t>
      </w:r>
      <w:r w:rsidR="00D717EA" w:rsidRPr="00EC2C83">
        <w:rPr>
          <w:b/>
          <w:sz w:val="28"/>
          <w:szCs w:val="28"/>
        </w:rPr>
        <w:t xml:space="preserve">годовой </w:t>
      </w:r>
      <w:r w:rsidRPr="00EC2C83">
        <w:rPr>
          <w:b/>
          <w:sz w:val="28"/>
          <w:szCs w:val="28"/>
        </w:rPr>
        <w:t>баланс подачи питьевой воды по технологическим зонам водоснабжения.</w:t>
      </w:r>
    </w:p>
    <w:p w:rsidR="00EC2C83" w:rsidRDefault="00EC2C83" w:rsidP="00EC2C83">
      <w:pPr>
        <w:ind w:firstLine="567"/>
        <w:jc w:val="both"/>
        <w:rPr>
          <w:sz w:val="28"/>
          <w:szCs w:val="28"/>
        </w:rPr>
      </w:pPr>
      <w:r w:rsidRPr="00436C11">
        <w:rPr>
          <w:sz w:val="28"/>
          <w:szCs w:val="28"/>
        </w:rPr>
        <w:t>Централизованн</w:t>
      </w:r>
      <w:r>
        <w:rPr>
          <w:sz w:val="28"/>
          <w:szCs w:val="28"/>
        </w:rPr>
        <w:t>ая система</w:t>
      </w:r>
      <w:r w:rsidRPr="00436C11">
        <w:rPr>
          <w:sz w:val="28"/>
          <w:szCs w:val="28"/>
        </w:rPr>
        <w:t xml:space="preserve"> водоснабжени</w:t>
      </w:r>
      <w:r>
        <w:rPr>
          <w:sz w:val="28"/>
          <w:szCs w:val="28"/>
        </w:rPr>
        <w:t xml:space="preserve">яна территории сельского поселения имеется </w:t>
      </w:r>
      <w:r w:rsidRPr="005860CD">
        <w:rPr>
          <w:sz w:val="28"/>
          <w:szCs w:val="28"/>
        </w:rPr>
        <w:t xml:space="preserve">в селе </w:t>
      </w:r>
      <w:r w:rsidR="00F50847">
        <w:rPr>
          <w:sz w:val="28"/>
          <w:szCs w:val="28"/>
        </w:rPr>
        <w:t>Новослободск</w:t>
      </w:r>
      <w:r w:rsidR="00F76822">
        <w:rPr>
          <w:sz w:val="28"/>
          <w:szCs w:val="28"/>
        </w:rPr>
        <w:t xml:space="preserve">. </w:t>
      </w:r>
      <w:r>
        <w:rPr>
          <w:sz w:val="28"/>
          <w:szCs w:val="28"/>
        </w:rPr>
        <w:t xml:space="preserve">Вода используется на хозяйственно-бытовые нужды населения и организаций. </w:t>
      </w:r>
    </w:p>
    <w:p w:rsidR="00E0712D" w:rsidRDefault="00E0712D" w:rsidP="00EC2C83">
      <w:pPr>
        <w:spacing w:before="240" w:after="120"/>
        <w:ind w:firstLine="567"/>
        <w:jc w:val="both"/>
        <w:rPr>
          <w:b/>
          <w:sz w:val="28"/>
          <w:szCs w:val="28"/>
        </w:rPr>
      </w:pPr>
      <w:r w:rsidRPr="00EC2C83">
        <w:rPr>
          <w:b/>
          <w:sz w:val="28"/>
          <w:szCs w:val="28"/>
        </w:rPr>
        <w:t>2.3.3. 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городского округа.</w:t>
      </w:r>
    </w:p>
    <w:p w:rsidR="00E0712D" w:rsidRPr="00807A4B" w:rsidRDefault="00E0712D" w:rsidP="00E0712D">
      <w:pPr>
        <w:jc w:val="right"/>
        <w:rPr>
          <w:sz w:val="28"/>
          <w:szCs w:val="28"/>
        </w:rPr>
      </w:pPr>
      <w:r w:rsidRPr="00807A4B">
        <w:rPr>
          <w:sz w:val="28"/>
          <w:szCs w:val="28"/>
        </w:rPr>
        <w:t>Таблица 2.3.3.</w:t>
      </w:r>
    </w:p>
    <w:p w:rsidR="00E0712D" w:rsidRPr="00807A4B" w:rsidRDefault="00E0712D" w:rsidP="00E0712D">
      <w:pPr>
        <w:jc w:val="center"/>
        <w:rPr>
          <w:b/>
          <w:sz w:val="28"/>
          <w:szCs w:val="28"/>
        </w:rPr>
      </w:pPr>
      <w:r w:rsidRPr="00807A4B">
        <w:rPr>
          <w:b/>
          <w:sz w:val="28"/>
          <w:szCs w:val="28"/>
        </w:rPr>
        <w:t xml:space="preserve">Структурный баланс реализации </w:t>
      </w:r>
      <w:r w:rsidR="000117E1" w:rsidRPr="00807A4B">
        <w:rPr>
          <w:b/>
          <w:sz w:val="28"/>
          <w:szCs w:val="28"/>
        </w:rPr>
        <w:t>питьевой</w:t>
      </w:r>
      <w:r w:rsidRPr="00807A4B">
        <w:rPr>
          <w:b/>
          <w:sz w:val="28"/>
          <w:szCs w:val="28"/>
        </w:rPr>
        <w:t xml:space="preserve"> воды.</w:t>
      </w:r>
    </w:p>
    <w:p w:rsidR="00C63FEA" w:rsidRPr="00807A4B" w:rsidRDefault="00C63FEA" w:rsidP="00E0712D">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4200"/>
        <w:gridCol w:w="3960"/>
      </w:tblGrid>
      <w:tr w:rsidR="00C63FEA" w:rsidRPr="00807A4B" w:rsidTr="0094792D">
        <w:trPr>
          <w:trHeight w:val="510"/>
          <w:jc w:val="center"/>
        </w:trPr>
        <w:tc>
          <w:tcPr>
            <w:tcW w:w="948" w:type="dxa"/>
            <w:shd w:val="clear" w:color="auto" w:fill="auto"/>
            <w:vAlign w:val="center"/>
          </w:tcPr>
          <w:p w:rsidR="00C63FEA" w:rsidRPr="00EB5990" w:rsidRDefault="00C63FEA" w:rsidP="0076507E">
            <w:pPr>
              <w:jc w:val="center"/>
              <w:rPr>
                <w:szCs w:val="24"/>
              </w:rPr>
            </w:pPr>
            <w:r w:rsidRPr="00EB5990">
              <w:rPr>
                <w:szCs w:val="24"/>
              </w:rPr>
              <w:t>№ п/п</w:t>
            </w:r>
          </w:p>
        </w:tc>
        <w:tc>
          <w:tcPr>
            <w:tcW w:w="4200" w:type="dxa"/>
            <w:shd w:val="clear" w:color="auto" w:fill="auto"/>
            <w:vAlign w:val="center"/>
          </w:tcPr>
          <w:p w:rsidR="00C63FEA" w:rsidRPr="00EB5990" w:rsidRDefault="00C63FEA" w:rsidP="0076507E">
            <w:pPr>
              <w:jc w:val="center"/>
              <w:rPr>
                <w:szCs w:val="24"/>
              </w:rPr>
            </w:pPr>
            <w:r w:rsidRPr="00EB5990">
              <w:rPr>
                <w:szCs w:val="24"/>
              </w:rPr>
              <w:t>Наименование группы потребителей</w:t>
            </w:r>
          </w:p>
        </w:tc>
        <w:tc>
          <w:tcPr>
            <w:tcW w:w="3960" w:type="dxa"/>
            <w:shd w:val="clear" w:color="auto" w:fill="auto"/>
            <w:vAlign w:val="center"/>
          </w:tcPr>
          <w:p w:rsidR="00C63FEA" w:rsidRPr="00EB5990" w:rsidRDefault="00C63FEA" w:rsidP="0076507E">
            <w:pPr>
              <w:jc w:val="center"/>
              <w:rPr>
                <w:szCs w:val="24"/>
              </w:rPr>
            </w:pPr>
            <w:r w:rsidRPr="00EB5990">
              <w:rPr>
                <w:szCs w:val="24"/>
              </w:rPr>
              <w:t>Реализация воды в год, м</w:t>
            </w:r>
            <w:r w:rsidRPr="00EB5990">
              <w:rPr>
                <w:szCs w:val="24"/>
                <w:vertAlign w:val="superscript"/>
              </w:rPr>
              <w:t>3</w:t>
            </w:r>
          </w:p>
        </w:tc>
      </w:tr>
      <w:tr w:rsidR="00203401" w:rsidRPr="00807A4B" w:rsidTr="00203401">
        <w:trPr>
          <w:trHeight w:val="510"/>
          <w:jc w:val="center"/>
        </w:trPr>
        <w:tc>
          <w:tcPr>
            <w:tcW w:w="948" w:type="dxa"/>
            <w:shd w:val="clear" w:color="auto" w:fill="auto"/>
            <w:vAlign w:val="center"/>
          </w:tcPr>
          <w:p w:rsidR="00203401" w:rsidRPr="00EB5990" w:rsidRDefault="00203401" w:rsidP="00203401">
            <w:pPr>
              <w:jc w:val="center"/>
              <w:rPr>
                <w:szCs w:val="24"/>
              </w:rPr>
            </w:pPr>
            <w:r w:rsidRPr="00EB5990">
              <w:rPr>
                <w:szCs w:val="24"/>
              </w:rPr>
              <w:t>1.</w:t>
            </w:r>
          </w:p>
        </w:tc>
        <w:tc>
          <w:tcPr>
            <w:tcW w:w="4200" w:type="dxa"/>
            <w:shd w:val="clear" w:color="auto" w:fill="auto"/>
            <w:vAlign w:val="center"/>
          </w:tcPr>
          <w:p w:rsidR="00203401" w:rsidRPr="00EB5990" w:rsidRDefault="00203401" w:rsidP="00203401">
            <w:pPr>
              <w:rPr>
                <w:szCs w:val="24"/>
              </w:rPr>
            </w:pPr>
            <w:r w:rsidRPr="00EB5990">
              <w:rPr>
                <w:szCs w:val="24"/>
              </w:rPr>
              <w:t>Население</w:t>
            </w:r>
          </w:p>
        </w:tc>
        <w:tc>
          <w:tcPr>
            <w:tcW w:w="3960" w:type="dxa"/>
            <w:shd w:val="clear" w:color="auto" w:fill="auto"/>
            <w:vAlign w:val="center"/>
          </w:tcPr>
          <w:p w:rsidR="00203401" w:rsidRPr="00EB5990" w:rsidRDefault="00F50847" w:rsidP="00203401">
            <w:pPr>
              <w:jc w:val="center"/>
              <w:rPr>
                <w:szCs w:val="24"/>
              </w:rPr>
            </w:pPr>
            <w:r w:rsidRPr="00EB5990">
              <w:rPr>
                <w:szCs w:val="24"/>
              </w:rPr>
              <w:t>65 292</w:t>
            </w:r>
          </w:p>
        </w:tc>
      </w:tr>
      <w:tr w:rsidR="00C63FEA" w:rsidRPr="00807A4B" w:rsidTr="00203401">
        <w:trPr>
          <w:trHeight w:val="510"/>
          <w:jc w:val="center"/>
        </w:trPr>
        <w:tc>
          <w:tcPr>
            <w:tcW w:w="948" w:type="dxa"/>
            <w:shd w:val="clear" w:color="auto" w:fill="auto"/>
            <w:vAlign w:val="center"/>
          </w:tcPr>
          <w:p w:rsidR="00C63FEA" w:rsidRPr="00EB5990" w:rsidRDefault="00C63FEA" w:rsidP="0076507E">
            <w:pPr>
              <w:jc w:val="center"/>
              <w:rPr>
                <w:szCs w:val="24"/>
              </w:rPr>
            </w:pPr>
            <w:r w:rsidRPr="00EB5990">
              <w:rPr>
                <w:szCs w:val="24"/>
              </w:rPr>
              <w:t>2.</w:t>
            </w:r>
          </w:p>
        </w:tc>
        <w:tc>
          <w:tcPr>
            <w:tcW w:w="4200" w:type="dxa"/>
            <w:shd w:val="clear" w:color="auto" w:fill="auto"/>
            <w:vAlign w:val="center"/>
          </w:tcPr>
          <w:p w:rsidR="00C63FEA" w:rsidRPr="00EB5990" w:rsidRDefault="0094792D" w:rsidP="0076507E">
            <w:pPr>
              <w:rPr>
                <w:szCs w:val="24"/>
              </w:rPr>
            </w:pPr>
            <w:r w:rsidRPr="00EB5990">
              <w:rPr>
                <w:szCs w:val="24"/>
              </w:rPr>
              <w:t>Бюджетные организации</w:t>
            </w:r>
          </w:p>
        </w:tc>
        <w:tc>
          <w:tcPr>
            <w:tcW w:w="3960" w:type="dxa"/>
            <w:shd w:val="clear" w:color="auto" w:fill="auto"/>
            <w:vAlign w:val="center"/>
          </w:tcPr>
          <w:p w:rsidR="00C63FEA" w:rsidRPr="00EB5990" w:rsidRDefault="00F50847" w:rsidP="00203401">
            <w:pPr>
              <w:jc w:val="center"/>
              <w:rPr>
                <w:szCs w:val="24"/>
              </w:rPr>
            </w:pPr>
            <w:r w:rsidRPr="00EB5990">
              <w:rPr>
                <w:szCs w:val="24"/>
              </w:rPr>
              <w:t>0</w:t>
            </w:r>
          </w:p>
        </w:tc>
      </w:tr>
      <w:tr w:rsidR="00C63FEA" w:rsidRPr="00807A4B" w:rsidTr="00203401">
        <w:trPr>
          <w:trHeight w:val="510"/>
          <w:jc w:val="center"/>
        </w:trPr>
        <w:tc>
          <w:tcPr>
            <w:tcW w:w="948" w:type="dxa"/>
            <w:shd w:val="clear" w:color="auto" w:fill="auto"/>
            <w:vAlign w:val="center"/>
          </w:tcPr>
          <w:p w:rsidR="00C63FEA" w:rsidRPr="00EB5990" w:rsidRDefault="00C63FEA" w:rsidP="0076507E">
            <w:pPr>
              <w:jc w:val="center"/>
              <w:rPr>
                <w:szCs w:val="24"/>
              </w:rPr>
            </w:pPr>
            <w:r w:rsidRPr="00EB5990">
              <w:rPr>
                <w:szCs w:val="24"/>
              </w:rPr>
              <w:lastRenderedPageBreak/>
              <w:t>3.</w:t>
            </w:r>
          </w:p>
        </w:tc>
        <w:tc>
          <w:tcPr>
            <w:tcW w:w="4200" w:type="dxa"/>
            <w:shd w:val="clear" w:color="auto" w:fill="auto"/>
            <w:vAlign w:val="center"/>
          </w:tcPr>
          <w:p w:rsidR="00C63FEA" w:rsidRPr="00EB5990" w:rsidRDefault="0094792D" w:rsidP="0076507E">
            <w:pPr>
              <w:rPr>
                <w:szCs w:val="24"/>
              </w:rPr>
            </w:pPr>
            <w:r w:rsidRPr="00EB5990">
              <w:rPr>
                <w:szCs w:val="24"/>
              </w:rPr>
              <w:t>Прочие потребители</w:t>
            </w:r>
          </w:p>
        </w:tc>
        <w:tc>
          <w:tcPr>
            <w:tcW w:w="3960" w:type="dxa"/>
            <w:shd w:val="clear" w:color="auto" w:fill="auto"/>
            <w:vAlign w:val="center"/>
          </w:tcPr>
          <w:p w:rsidR="00C63FEA" w:rsidRPr="00EB5990" w:rsidRDefault="00F50847" w:rsidP="00203401">
            <w:pPr>
              <w:jc w:val="center"/>
              <w:rPr>
                <w:szCs w:val="24"/>
              </w:rPr>
            </w:pPr>
            <w:r w:rsidRPr="00EB5990">
              <w:rPr>
                <w:szCs w:val="24"/>
              </w:rPr>
              <w:t>8 458</w:t>
            </w:r>
          </w:p>
        </w:tc>
      </w:tr>
      <w:tr w:rsidR="00807A4B" w:rsidRPr="0076507E" w:rsidTr="00203401">
        <w:trPr>
          <w:trHeight w:val="510"/>
          <w:jc w:val="center"/>
        </w:trPr>
        <w:tc>
          <w:tcPr>
            <w:tcW w:w="5148" w:type="dxa"/>
            <w:gridSpan w:val="2"/>
            <w:shd w:val="clear" w:color="auto" w:fill="auto"/>
            <w:vAlign w:val="center"/>
          </w:tcPr>
          <w:p w:rsidR="00807A4B" w:rsidRPr="00EB5990" w:rsidRDefault="00807A4B" w:rsidP="00807A4B">
            <w:pPr>
              <w:jc w:val="center"/>
              <w:rPr>
                <w:szCs w:val="24"/>
              </w:rPr>
            </w:pPr>
            <w:r w:rsidRPr="00EB5990">
              <w:rPr>
                <w:szCs w:val="24"/>
              </w:rPr>
              <w:t>Итого:</w:t>
            </w:r>
          </w:p>
        </w:tc>
        <w:tc>
          <w:tcPr>
            <w:tcW w:w="3960" w:type="dxa"/>
            <w:shd w:val="clear" w:color="auto" w:fill="auto"/>
            <w:vAlign w:val="center"/>
          </w:tcPr>
          <w:p w:rsidR="00807A4B" w:rsidRPr="00EB5990" w:rsidRDefault="00377369" w:rsidP="00807A4B">
            <w:pPr>
              <w:jc w:val="center"/>
              <w:rPr>
                <w:szCs w:val="24"/>
              </w:rPr>
            </w:pPr>
            <w:r w:rsidRPr="00EB5990">
              <w:rPr>
                <w:szCs w:val="24"/>
              </w:rPr>
              <w:t>73 750</w:t>
            </w:r>
          </w:p>
        </w:tc>
      </w:tr>
    </w:tbl>
    <w:p w:rsidR="00DD464F" w:rsidRDefault="00DD464F" w:rsidP="00C03438">
      <w:pPr>
        <w:jc w:val="both"/>
        <w:rPr>
          <w:sz w:val="28"/>
          <w:szCs w:val="28"/>
        </w:rPr>
      </w:pPr>
    </w:p>
    <w:p w:rsidR="002060B4" w:rsidRDefault="002060B4" w:rsidP="00D34273">
      <w:pPr>
        <w:spacing w:after="120"/>
        <w:ind w:firstLine="567"/>
        <w:jc w:val="both"/>
        <w:rPr>
          <w:b/>
          <w:sz w:val="28"/>
          <w:szCs w:val="28"/>
        </w:rPr>
      </w:pPr>
      <w:r w:rsidRPr="00203401">
        <w:rPr>
          <w:b/>
          <w:sz w:val="28"/>
          <w:szCs w:val="28"/>
        </w:rPr>
        <w:t>2.3.4.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p>
    <w:p w:rsidR="002060B4" w:rsidRPr="00EB5990" w:rsidRDefault="002060B4" w:rsidP="002060B4">
      <w:pPr>
        <w:jc w:val="both"/>
        <w:rPr>
          <w:sz w:val="28"/>
          <w:szCs w:val="28"/>
        </w:rPr>
      </w:pPr>
      <w:r>
        <w:rPr>
          <w:sz w:val="28"/>
          <w:szCs w:val="28"/>
        </w:rPr>
        <w:tab/>
      </w:r>
      <w:r w:rsidRPr="00EB5990">
        <w:rPr>
          <w:sz w:val="28"/>
          <w:szCs w:val="28"/>
        </w:rPr>
        <w:t xml:space="preserve">Сведения о потреблении населением холодной и горячей воды за </w:t>
      </w:r>
      <w:r w:rsidR="00AB284D" w:rsidRPr="00EB5990">
        <w:rPr>
          <w:sz w:val="28"/>
          <w:szCs w:val="28"/>
        </w:rPr>
        <w:t>201</w:t>
      </w:r>
      <w:r w:rsidR="00EB5990" w:rsidRPr="00EB5990">
        <w:rPr>
          <w:sz w:val="28"/>
          <w:szCs w:val="28"/>
        </w:rPr>
        <w:t>7-2020</w:t>
      </w:r>
      <w:r w:rsidR="004531A5" w:rsidRPr="00EB5990">
        <w:rPr>
          <w:sz w:val="28"/>
          <w:szCs w:val="28"/>
        </w:rPr>
        <w:t xml:space="preserve"> гг.</w:t>
      </w:r>
      <w:r w:rsidRPr="00EB5990">
        <w:rPr>
          <w:sz w:val="28"/>
          <w:szCs w:val="28"/>
        </w:rPr>
        <w:t xml:space="preserve"> представлены в таблице 2.3.4.</w:t>
      </w:r>
    </w:p>
    <w:p w:rsidR="002060B4" w:rsidRPr="00EB5990" w:rsidRDefault="002060B4" w:rsidP="002060B4">
      <w:pPr>
        <w:jc w:val="right"/>
        <w:rPr>
          <w:sz w:val="28"/>
          <w:szCs w:val="28"/>
        </w:rPr>
      </w:pPr>
      <w:r w:rsidRPr="00EB5990">
        <w:rPr>
          <w:sz w:val="28"/>
          <w:szCs w:val="28"/>
        </w:rPr>
        <w:t>Таблица 2.3.4.</w:t>
      </w:r>
    </w:p>
    <w:p w:rsidR="002060B4" w:rsidRPr="00EB5990" w:rsidRDefault="002060B4" w:rsidP="00203401">
      <w:pPr>
        <w:spacing w:after="120"/>
        <w:jc w:val="center"/>
        <w:rPr>
          <w:b/>
          <w:sz w:val="28"/>
          <w:szCs w:val="28"/>
        </w:rPr>
      </w:pPr>
      <w:r w:rsidRPr="00EB5990">
        <w:rPr>
          <w:b/>
          <w:sz w:val="28"/>
          <w:szCs w:val="28"/>
        </w:rPr>
        <w:t>Сведения о потреблении населением горячей и холодной воды.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2116"/>
        <w:gridCol w:w="4756"/>
      </w:tblGrid>
      <w:tr w:rsidR="002060B4" w:rsidRPr="00EB5990" w:rsidTr="00203401">
        <w:trPr>
          <w:trHeight w:val="454"/>
          <w:jc w:val="center"/>
        </w:trPr>
        <w:tc>
          <w:tcPr>
            <w:tcW w:w="948" w:type="dxa"/>
            <w:vAlign w:val="center"/>
          </w:tcPr>
          <w:p w:rsidR="002060B4" w:rsidRPr="00EB5990" w:rsidRDefault="002060B4" w:rsidP="00203401">
            <w:pPr>
              <w:jc w:val="center"/>
              <w:rPr>
                <w:szCs w:val="24"/>
              </w:rPr>
            </w:pPr>
            <w:r w:rsidRPr="00EB5990">
              <w:rPr>
                <w:szCs w:val="24"/>
              </w:rPr>
              <w:t>№ п/п</w:t>
            </w:r>
          </w:p>
        </w:tc>
        <w:tc>
          <w:tcPr>
            <w:tcW w:w="2116" w:type="dxa"/>
            <w:vAlign w:val="center"/>
          </w:tcPr>
          <w:p w:rsidR="002060B4" w:rsidRPr="00EB5990" w:rsidRDefault="006E669D" w:rsidP="00203401">
            <w:pPr>
              <w:jc w:val="center"/>
              <w:rPr>
                <w:szCs w:val="24"/>
              </w:rPr>
            </w:pPr>
            <w:r w:rsidRPr="00EB5990">
              <w:rPr>
                <w:szCs w:val="24"/>
              </w:rPr>
              <w:t>Годы</w:t>
            </w:r>
          </w:p>
        </w:tc>
        <w:tc>
          <w:tcPr>
            <w:tcW w:w="4756" w:type="dxa"/>
            <w:vAlign w:val="center"/>
          </w:tcPr>
          <w:p w:rsidR="002060B4" w:rsidRPr="00EB5990" w:rsidRDefault="002060B4" w:rsidP="00203401">
            <w:pPr>
              <w:jc w:val="center"/>
              <w:rPr>
                <w:szCs w:val="24"/>
              </w:rPr>
            </w:pPr>
            <w:r w:rsidRPr="00EB5990">
              <w:rPr>
                <w:szCs w:val="24"/>
              </w:rPr>
              <w:t>Значение, м</w:t>
            </w:r>
            <w:r w:rsidRPr="00EB5990">
              <w:rPr>
                <w:szCs w:val="24"/>
                <w:vertAlign w:val="superscript"/>
              </w:rPr>
              <w:t>3</w:t>
            </w:r>
          </w:p>
        </w:tc>
      </w:tr>
      <w:tr w:rsidR="00377369" w:rsidRPr="00EB5990" w:rsidTr="00203401">
        <w:trPr>
          <w:trHeight w:val="454"/>
          <w:jc w:val="center"/>
        </w:trPr>
        <w:tc>
          <w:tcPr>
            <w:tcW w:w="948" w:type="dxa"/>
            <w:vAlign w:val="center"/>
          </w:tcPr>
          <w:p w:rsidR="00377369" w:rsidRPr="00EB5990" w:rsidRDefault="00377369" w:rsidP="00377369">
            <w:pPr>
              <w:jc w:val="center"/>
              <w:rPr>
                <w:szCs w:val="24"/>
              </w:rPr>
            </w:pPr>
            <w:r w:rsidRPr="00EB5990">
              <w:rPr>
                <w:szCs w:val="24"/>
              </w:rPr>
              <w:t>1.</w:t>
            </w:r>
          </w:p>
        </w:tc>
        <w:tc>
          <w:tcPr>
            <w:tcW w:w="2116" w:type="dxa"/>
            <w:vAlign w:val="center"/>
          </w:tcPr>
          <w:p w:rsidR="00377369" w:rsidRPr="00EB5990" w:rsidRDefault="00EB5990" w:rsidP="00377369">
            <w:pPr>
              <w:jc w:val="center"/>
              <w:rPr>
                <w:szCs w:val="24"/>
              </w:rPr>
            </w:pPr>
            <w:r w:rsidRPr="00EB5990">
              <w:rPr>
                <w:szCs w:val="24"/>
              </w:rPr>
              <w:t>2017</w:t>
            </w:r>
          </w:p>
        </w:tc>
        <w:tc>
          <w:tcPr>
            <w:tcW w:w="4756" w:type="dxa"/>
            <w:vAlign w:val="center"/>
          </w:tcPr>
          <w:p w:rsidR="00377369" w:rsidRPr="00EB5990" w:rsidRDefault="00377369" w:rsidP="00377369">
            <w:pPr>
              <w:jc w:val="center"/>
              <w:rPr>
                <w:szCs w:val="24"/>
              </w:rPr>
            </w:pPr>
            <w:r w:rsidRPr="00EB5990">
              <w:rPr>
                <w:szCs w:val="24"/>
              </w:rPr>
              <w:t>76 950</w:t>
            </w:r>
          </w:p>
        </w:tc>
      </w:tr>
      <w:tr w:rsidR="00377369" w:rsidRPr="00EB5990" w:rsidTr="00203401">
        <w:trPr>
          <w:trHeight w:val="454"/>
          <w:jc w:val="center"/>
        </w:trPr>
        <w:tc>
          <w:tcPr>
            <w:tcW w:w="948" w:type="dxa"/>
            <w:vAlign w:val="center"/>
          </w:tcPr>
          <w:p w:rsidR="00377369" w:rsidRPr="00EB5990" w:rsidRDefault="00377369" w:rsidP="00377369">
            <w:pPr>
              <w:jc w:val="center"/>
              <w:rPr>
                <w:szCs w:val="24"/>
              </w:rPr>
            </w:pPr>
            <w:r w:rsidRPr="00EB5990">
              <w:rPr>
                <w:szCs w:val="24"/>
              </w:rPr>
              <w:t>2.</w:t>
            </w:r>
          </w:p>
        </w:tc>
        <w:tc>
          <w:tcPr>
            <w:tcW w:w="2116" w:type="dxa"/>
            <w:vAlign w:val="center"/>
          </w:tcPr>
          <w:p w:rsidR="00377369" w:rsidRPr="00EB5990" w:rsidRDefault="00EB5990" w:rsidP="00377369">
            <w:pPr>
              <w:jc w:val="center"/>
              <w:rPr>
                <w:szCs w:val="24"/>
              </w:rPr>
            </w:pPr>
            <w:r w:rsidRPr="00EB5990">
              <w:rPr>
                <w:szCs w:val="24"/>
              </w:rPr>
              <w:t>2018</w:t>
            </w:r>
          </w:p>
        </w:tc>
        <w:tc>
          <w:tcPr>
            <w:tcW w:w="4756" w:type="dxa"/>
            <w:vAlign w:val="center"/>
          </w:tcPr>
          <w:p w:rsidR="00377369" w:rsidRPr="00EB5990" w:rsidRDefault="00377369" w:rsidP="00377369">
            <w:pPr>
              <w:jc w:val="center"/>
              <w:rPr>
                <w:szCs w:val="24"/>
              </w:rPr>
            </w:pPr>
            <w:r w:rsidRPr="00EB5990">
              <w:rPr>
                <w:szCs w:val="24"/>
              </w:rPr>
              <w:t>76 195</w:t>
            </w:r>
          </w:p>
        </w:tc>
      </w:tr>
      <w:tr w:rsidR="00377369" w:rsidRPr="00EB5990" w:rsidTr="00203401">
        <w:trPr>
          <w:trHeight w:val="454"/>
          <w:jc w:val="center"/>
        </w:trPr>
        <w:tc>
          <w:tcPr>
            <w:tcW w:w="948" w:type="dxa"/>
            <w:vAlign w:val="center"/>
          </w:tcPr>
          <w:p w:rsidR="00377369" w:rsidRPr="00EB5990" w:rsidRDefault="00377369" w:rsidP="00377369">
            <w:pPr>
              <w:jc w:val="center"/>
              <w:rPr>
                <w:szCs w:val="24"/>
              </w:rPr>
            </w:pPr>
            <w:r w:rsidRPr="00EB5990">
              <w:rPr>
                <w:szCs w:val="24"/>
              </w:rPr>
              <w:t>3.</w:t>
            </w:r>
          </w:p>
        </w:tc>
        <w:tc>
          <w:tcPr>
            <w:tcW w:w="2116" w:type="dxa"/>
            <w:vAlign w:val="center"/>
          </w:tcPr>
          <w:p w:rsidR="00377369" w:rsidRPr="00EB5990" w:rsidRDefault="00EB5990" w:rsidP="00377369">
            <w:pPr>
              <w:jc w:val="center"/>
              <w:rPr>
                <w:szCs w:val="24"/>
              </w:rPr>
            </w:pPr>
            <w:r w:rsidRPr="00EB5990">
              <w:rPr>
                <w:szCs w:val="24"/>
              </w:rPr>
              <w:t>2019</w:t>
            </w:r>
          </w:p>
        </w:tc>
        <w:tc>
          <w:tcPr>
            <w:tcW w:w="4756" w:type="dxa"/>
            <w:vAlign w:val="center"/>
          </w:tcPr>
          <w:p w:rsidR="00377369" w:rsidRPr="00EB5990" w:rsidRDefault="00377369" w:rsidP="00377369">
            <w:pPr>
              <w:jc w:val="center"/>
              <w:rPr>
                <w:szCs w:val="24"/>
              </w:rPr>
            </w:pPr>
            <w:r w:rsidRPr="00EB5990">
              <w:rPr>
                <w:szCs w:val="24"/>
              </w:rPr>
              <w:t>63 894</w:t>
            </w:r>
          </w:p>
        </w:tc>
      </w:tr>
      <w:tr w:rsidR="00377369" w:rsidRPr="00BE63C0" w:rsidTr="00203401">
        <w:trPr>
          <w:trHeight w:val="454"/>
          <w:jc w:val="center"/>
        </w:trPr>
        <w:tc>
          <w:tcPr>
            <w:tcW w:w="948" w:type="dxa"/>
            <w:vAlign w:val="center"/>
          </w:tcPr>
          <w:p w:rsidR="00377369" w:rsidRPr="00EB5990" w:rsidRDefault="00377369" w:rsidP="00377369">
            <w:pPr>
              <w:jc w:val="center"/>
              <w:rPr>
                <w:szCs w:val="24"/>
              </w:rPr>
            </w:pPr>
            <w:r w:rsidRPr="00EB5990">
              <w:rPr>
                <w:szCs w:val="24"/>
              </w:rPr>
              <w:t>4.</w:t>
            </w:r>
          </w:p>
        </w:tc>
        <w:tc>
          <w:tcPr>
            <w:tcW w:w="2116" w:type="dxa"/>
            <w:vAlign w:val="center"/>
          </w:tcPr>
          <w:p w:rsidR="00377369" w:rsidRPr="00EB5990" w:rsidRDefault="00EB5990" w:rsidP="00377369">
            <w:pPr>
              <w:jc w:val="center"/>
              <w:rPr>
                <w:szCs w:val="24"/>
              </w:rPr>
            </w:pPr>
            <w:r w:rsidRPr="00EB5990">
              <w:rPr>
                <w:szCs w:val="24"/>
              </w:rPr>
              <w:t>2020</w:t>
            </w:r>
          </w:p>
        </w:tc>
        <w:tc>
          <w:tcPr>
            <w:tcW w:w="4756" w:type="dxa"/>
            <w:vAlign w:val="center"/>
          </w:tcPr>
          <w:p w:rsidR="00377369" w:rsidRPr="0076507E" w:rsidRDefault="00377369" w:rsidP="00377369">
            <w:pPr>
              <w:jc w:val="center"/>
              <w:rPr>
                <w:szCs w:val="24"/>
              </w:rPr>
            </w:pPr>
            <w:r w:rsidRPr="00EB5990">
              <w:rPr>
                <w:szCs w:val="24"/>
              </w:rPr>
              <w:t>65 292</w:t>
            </w:r>
          </w:p>
        </w:tc>
      </w:tr>
    </w:tbl>
    <w:p w:rsidR="002060B4" w:rsidRDefault="002060B4" w:rsidP="004531A5">
      <w:pPr>
        <w:spacing w:before="240" w:after="120"/>
        <w:jc w:val="both"/>
        <w:rPr>
          <w:b/>
          <w:sz w:val="28"/>
          <w:szCs w:val="28"/>
        </w:rPr>
      </w:pPr>
      <w:r>
        <w:rPr>
          <w:b/>
          <w:sz w:val="28"/>
          <w:szCs w:val="28"/>
        </w:rPr>
        <w:tab/>
      </w:r>
      <w:r w:rsidRPr="004531A5">
        <w:rPr>
          <w:b/>
          <w:sz w:val="28"/>
          <w:szCs w:val="28"/>
        </w:rPr>
        <w:t>2.3.5. Описание существующей системы коммерческого учета горячей и питьевой воды.</w:t>
      </w:r>
    </w:p>
    <w:p w:rsidR="00377369" w:rsidRDefault="002060B4" w:rsidP="00D20136">
      <w:pPr>
        <w:jc w:val="both"/>
        <w:rPr>
          <w:sz w:val="28"/>
          <w:szCs w:val="28"/>
        </w:rPr>
      </w:pPr>
      <w:r>
        <w:rPr>
          <w:b/>
          <w:sz w:val="28"/>
          <w:szCs w:val="28"/>
        </w:rPr>
        <w:tab/>
      </w:r>
      <w:r w:rsidR="00D20136" w:rsidRPr="00D20136">
        <w:rPr>
          <w:sz w:val="28"/>
          <w:szCs w:val="28"/>
        </w:rPr>
        <w:t xml:space="preserve">В </w:t>
      </w:r>
      <w:r w:rsidR="00946480">
        <w:rPr>
          <w:sz w:val="28"/>
          <w:szCs w:val="28"/>
        </w:rPr>
        <w:t>сельском поселение «Село Новослободск»</w:t>
      </w:r>
      <w:r w:rsidR="00D20136" w:rsidRPr="00D20136">
        <w:rPr>
          <w:sz w:val="28"/>
          <w:szCs w:val="28"/>
        </w:rPr>
        <w:t xml:space="preserve"> учет воды, отпущенной из системы осуществляется по приборам учета и по установленным нормам</w:t>
      </w:r>
      <w:r w:rsidR="00D20136">
        <w:rPr>
          <w:sz w:val="28"/>
          <w:szCs w:val="28"/>
        </w:rPr>
        <w:t>.</w:t>
      </w:r>
    </w:p>
    <w:p w:rsidR="00D20136" w:rsidRDefault="00D20136" w:rsidP="00D20136">
      <w:pPr>
        <w:jc w:val="both"/>
        <w:rPr>
          <w:b/>
          <w:sz w:val="28"/>
          <w:szCs w:val="28"/>
        </w:rPr>
      </w:pPr>
    </w:p>
    <w:p w:rsidR="002060B4" w:rsidRDefault="002060B4" w:rsidP="00F76822">
      <w:pPr>
        <w:spacing w:after="120"/>
        <w:ind w:firstLine="567"/>
        <w:jc w:val="both"/>
        <w:rPr>
          <w:b/>
          <w:sz w:val="28"/>
          <w:szCs w:val="28"/>
        </w:rPr>
      </w:pPr>
      <w:r>
        <w:rPr>
          <w:b/>
          <w:sz w:val="28"/>
          <w:szCs w:val="28"/>
        </w:rPr>
        <w:t xml:space="preserve">2.3.6. Анализ резервов и дефицитов производственных мощностей системы </w:t>
      </w:r>
      <w:r w:rsidRPr="00466741">
        <w:rPr>
          <w:b/>
          <w:sz w:val="28"/>
          <w:szCs w:val="28"/>
        </w:rPr>
        <w:t xml:space="preserve">водоснабжения муниципального образования </w:t>
      </w:r>
      <w:r w:rsidR="00F93BEC">
        <w:rPr>
          <w:b/>
          <w:sz w:val="28"/>
          <w:szCs w:val="28"/>
        </w:rPr>
        <w:t xml:space="preserve">сельское поселение «Село </w:t>
      </w:r>
      <w:r w:rsidR="00D20136">
        <w:rPr>
          <w:b/>
          <w:sz w:val="28"/>
          <w:szCs w:val="28"/>
        </w:rPr>
        <w:t>Новослободск</w:t>
      </w:r>
      <w:r w:rsidR="00F93BEC">
        <w:rPr>
          <w:b/>
          <w:sz w:val="28"/>
          <w:szCs w:val="28"/>
        </w:rPr>
        <w:t>»</w:t>
      </w:r>
      <w:r w:rsidRPr="00466741">
        <w:rPr>
          <w:b/>
          <w:sz w:val="28"/>
          <w:szCs w:val="28"/>
        </w:rPr>
        <w:t>.</w:t>
      </w:r>
    </w:p>
    <w:p w:rsidR="00B8052D" w:rsidRDefault="00F76822" w:rsidP="00311D33">
      <w:pPr>
        <w:ind w:firstLine="567"/>
        <w:jc w:val="both"/>
        <w:rPr>
          <w:sz w:val="28"/>
          <w:szCs w:val="28"/>
        </w:rPr>
      </w:pPr>
      <w:r w:rsidRPr="00F76822">
        <w:rPr>
          <w:sz w:val="28"/>
          <w:szCs w:val="28"/>
        </w:rPr>
        <w:t>Обеспеченность централизованным водоснабжение</w:t>
      </w:r>
      <w:r>
        <w:rPr>
          <w:sz w:val="28"/>
          <w:szCs w:val="28"/>
        </w:rPr>
        <w:t>м в с. </w:t>
      </w:r>
      <w:r w:rsidR="00D20136">
        <w:rPr>
          <w:sz w:val="28"/>
          <w:szCs w:val="28"/>
        </w:rPr>
        <w:t>Новослободск</w:t>
      </w:r>
      <w:r w:rsidRPr="00F76822">
        <w:rPr>
          <w:sz w:val="28"/>
          <w:szCs w:val="28"/>
        </w:rPr>
        <w:t xml:space="preserve"> составляет 100 %.</w:t>
      </w:r>
      <w:r w:rsidR="002060B4" w:rsidRPr="00F76822">
        <w:rPr>
          <w:sz w:val="28"/>
          <w:szCs w:val="28"/>
        </w:rPr>
        <w:t xml:space="preserve">Система водоснабжения </w:t>
      </w:r>
      <w:r w:rsidR="00436DCF" w:rsidRPr="00F76822">
        <w:rPr>
          <w:sz w:val="28"/>
          <w:szCs w:val="28"/>
        </w:rPr>
        <w:t>сельского</w:t>
      </w:r>
      <w:r w:rsidR="002060B4" w:rsidRPr="00F76822">
        <w:rPr>
          <w:sz w:val="28"/>
          <w:szCs w:val="28"/>
        </w:rPr>
        <w:t xml:space="preserve"> поселения в настоящий момент </w:t>
      </w:r>
      <w:r w:rsidR="001A1B17" w:rsidRPr="00F76822">
        <w:rPr>
          <w:sz w:val="28"/>
          <w:szCs w:val="28"/>
        </w:rPr>
        <w:t xml:space="preserve">не </w:t>
      </w:r>
      <w:r w:rsidR="002060B4" w:rsidRPr="00F76822">
        <w:rPr>
          <w:sz w:val="28"/>
          <w:szCs w:val="28"/>
        </w:rPr>
        <w:t>имеет резерв</w:t>
      </w:r>
      <w:r w:rsidR="009D6279" w:rsidRPr="00F76822">
        <w:rPr>
          <w:sz w:val="28"/>
          <w:szCs w:val="28"/>
        </w:rPr>
        <w:t>ов</w:t>
      </w:r>
      <w:r w:rsidR="002060B4" w:rsidRPr="00F76822">
        <w:rPr>
          <w:sz w:val="28"/>
          <w:szCs w:val="28"/>
        </w:rPr>
        <w:t xml:space="preserve"> мощности для подключения новых абонентов. </w:t>
      </w:r>
      <w:r w:rsidR="001A1B17" w:rsidRPr="00F76822">
        <w:rPr>
          <w:sz w:val="28"/>
          <w:szCs w:val="28"/>
        </w:rPr>
        <w:t>В случае</w:t>
      </w:r>
      <w:r w:rsidR="001A1B17">
        <w:rPr>
          <w:sz w:val="28"/>
          <w:szCs w:val="28"/>
        </w:rPr>
        <w:t xml:space="preserve"> возникновения дефицита подачи воды для обеспечения производственных и хозяйственно-бытовых</w:t>
      </w:r>
      <w:r w:rsidR="009D6279">
        <w:rPr>
          <w:sz w:val="28"/>
          <w:szCs w:val="28"/>
        </w:rPr>
        <w:t xml:space="preserve"> нужд </w:t>
      </w:r>
      <w:r w:rsidR="001A1B17">
        <w:rPr>
          <w:sz w:val="28"/>
          <w:szCs w:val="28"/>
        </w:rPr>
        <w:t>необходимо сооружение дополнительн</w:t>
      </w:r>
      <w:r w:rsidR="009D6279">
        <w:rPr>
          <w:sz w:val="28"/>
          <w:szCs w:val="28"/>
        </w:rPr>
        <w:t>ых</w:t>
      </w:r>
      <w:r w:rsidR="001A1B17">
        <w:rPr>
          <w:sz w:val="28"/>
          <w:szCs w:val="28"/>
        </w:rPr>
        <w:t xml:space="preserve"> артезианск</w:t>
      </w:r>
      <w:r w:rsidR="009D6279">
        <w:rPr>
          <w:sz w:val="28"/>
          <w:szCs w:val="28"/>
        </w:rPr>
        <w:t>их скважин</w:t>
      </w:r>
      <w:r w:rsidR="001A1B17">
        <w:rPr>
          <w:sz w:val="28"/>
          <w:szCs w:val="28"/>
        </w:rPr>
        <w:t>.</w:t>
      </w:r>
    </w:p>
    <w:p w:rsidR="00B8052D" w:rsidRDefault="00B8052D" w:rsidP="00311D33">
      <w:pPr>
        <w:spacing w:before="240" w:after="120"/>
        <w:ind w:firstLine="567"/>
        <w:jc w:val="both"/>
        <w:rPr>
          <w:b/>
          <w:sz w:val="28"/>
          <w:szCs w:val="28"/>
        </w:rPr>
      </w:pPr>
      <w:r>
        <w:rPr>
          <w:b/>
          <w:sz w:val="28"/>
          <w:szCs w:val="28"/>
        </w:rPr>
        <w:t>2.3.8.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B8052D" w:rsidRDefault="00B8052D" w:rsidP="00311D33">
      <w:pPr>
        <w:ind w:firstLine="567"/>
        <w:jc w:val="both"/>
        <w:rPr>
          <w:sz w:val="28"/>
          <w:szCs w:val="28"/>
        </w:rPr>
      </w:pPr>
      <w:r>
        <w:rPr>
          <w:sz w:val="28"/>
          <w:szCs w:val="28"/>
        </w:rPr>
        <w:tab/>
        <w:t xml:space="preserve">Закрытые системы горячего водоснабжения в системе водоснабжения муниципального образования сельское поселение «Село </w:t>
      </w:r>
      <w:r w:rsidR="00946480">
        <w:rPr>
          <w:sz w:val="28"/>
          <w:szCs w:val="28"/>
        </w:rPr>
        <w:t>Новослободск</w:t>
      </w:r>
      <w:r>
        <w:rPr>
          <w:sz w:val="28"/>
          <w:szCs w:val="28"/>
        </w:rPr>
        <w:t>» отсутствуют.</w:t>
      </w:r>
    </w:p>
    <w:p w:rsidR="00B8052D" w:rsidRDefault="00B8052D" w:rsidP="00311D33">
      <w:pPr>
        <w:spacing w:before="240" w:after="120"/>
        <w:ind w:firstLine="567"/>
        <w:jc w:val="both"/>
        <w:rPr>
          <w:b/>
          <w:sz w:val="28"/>
          <w:szCs w:val="28"/>
        </w:rPr>
      </w:pPr>
      <w:r>
        <w:rPr>
          <w:b/>
          <w:sz w:val="28"/>
          <w:szCs w:val="28"/>
        </w:rPr>
        <w:t>2.3.9. Сведения о фактическом и ожидаемом потреблении питьевой воды (среднемесячное, среднесуточное).</w:t>
      </w:r>
    </w:p>
    <w:p w:rsidR="009979A5" w:rsidRDefault="009979A5" w:rsidP="00311D33">
      <w:pPr>
        <w:ind w:firstLine="567"/>
        <w:jc w:val="both"/>
        <w:rPr>
          <w:sz w:val="28"/>
          <w:szCs w:val="28"/>
        </w:rPr>
      </w:pPr>
      <w:r>
        <w:rPr>
          <w:sz w:val="28"/>
          <w:szCs w:val="28"/>
        </w:rPr>
        <w:lastRenderedPageBreak/>
        <w:t xml:space="preserve">Сведения о фактическом и ожидаемом потреблении питьевой воды в соответствии с </w:t>
      </w:r>
      <w:r w:rsidR="00201DD3">
        <w:rPr>
          <w:sz w:val="28"/>
          <w:szCs w:val="28"/>
        </w:rPr>
        <w:t xml:space="preserve">нормами </w:t>
      </w:r>
      <w:r w:rsidR="00A13EB0">
        <w:rPr>
          <w:sz w:val="28"/>
          <w:szCs w:val="28"/>
        </w:rPr>
        <w:t>СП 30.13330.2016</w:t>
      </w:r>
      <w:r>
        <w:rPr>
          <w:sz w:val="28"/>
          <w:szCs w:val="28"/>
        </w:rPr>
        <w:t xml:space="preserve"> приведены в таблице 2.3.9.</w:t>
      </w:r>
    </w:p>
    <w:p w:rsidR="00C6064B" w:rsidRPr="009979A5" w:rsidRDefault="00C6064B" w:rsidP="00311D33">
      <w:pPr>
        <w:ind w:firstLine="567"/>
        <w:jc w:val="both"/>
        <w:rPr>
          <w:sz w:val="28"/>
          <w:szCs w:val="28"/>
        </w:rPr>
      </w:pPr>
    </w:p>
    <w:p w:rsidR="00B8052D" w:rsidRDefault="00B8052D" w:rsidP="00C6064B">
      <w:pPr>
        <w:jc w:val="right"/>
        <w:rPr>
          <w:sz w:val="28"/>
          <w:szCs w:val="28"/>
        </w:rPr>
      </w:pPr>
      <w:r w:rsidRPr="00AF111E">
        <w:rPr>
          <w:sz w:val="28"/>
          <w:szCs w:val="28"/>
        </w:rPr>
        <w:t>Таблица 2.3.9.</w:t>
      </w:r>
    </w:p>
    <w:p w:rsidR="00B8052D" w:rsidRPr="00310B16" w:rsidRDefault="00B8052D" w:rsidP="006E33EE">
      <w:pPr>
        <w:spacing w:before="120" w:after="120"/>
        <w:jc w:val="center"/>
        <w:rPr>
          <w:b/>
          <w:sz w:val="28"/>
          <w:szCs w:val="28"/>
        </w:rPr>
      </w:pPr>
      <w:r w:rsidRPr="00310B16">
        <w:rPr>
          <w:b/>
          <w:sz w:val="28"/>
          <w:szCs w:val="28"/>
        </w:rPr>
        <w:t>Сведения о фактическом и ожидаемом потреблении воды.</w:t>
      </w:r>
    </w:p>
    <w:tbl>
      <w:tblPr>
        <w:tblW w:w="9395" w:type="dxa"/>
        <w:jc w:val="center"/>
        <w:tblLayout w:type="fixed"/>
        <w:tblLook w:val="0000"/>
      </w:tblPr>
      <w:tblGrid>
        <w:gridCol w:w="2794"/>
        <w:gridCol w:w="1499"/>
        <w:gridCol w:w="2708"/>
        <w:gridCol w:w="2394"/>
      </w:tblGrid>
      <w:tr w:rsidR="00311D33" w:rsidRPr="00310B16" w:rsidTr="00643FB4">
        <w:trPr>
          <w:trHeight w:val="567"/>
          <w:jc w:val="center"/>
        </w:trPr>
        <w:tc>
          <w:tcPr>
            <w:tcW w:w="2794" w:type="dxa"/>
            <w:vMerge w:val="restart"/>
            <w:tcBorders>
              <w:top w:val="single" w:sz="4" w:space="0" w:color="auto"/>
              <w:left w:val="single" w:sz="4" w:space="0" w:color="auto"/>
              <w:right w:val="single" w:sz="4" w:space="0" w:color="auto"/>
            </w:tcBorders>
            <w:shd w:val="clear" w:color="auto" w:fill="auto"/>
            <w:noWrap/>
            <w:vAlign w:val="center"/>
          </w:tcPr>
          <w:p w:rsidR="00311D33" w:rsidRPr="00310B16" w:rsidRDefault="00311D33" w:rsidP="006E33EE">
            <w:pPr>
              <w:jc w:val="center"/>
              <w:rPr>
                <w:bCs/>
                <w:color w:val="000000"/>
                <w:szCs w:val="24"/>
              </w:rPr>
            </w:pPr>
            <w:r w:rsidRPr="00310B16">
              <w:rPr>
                <w:bCs/>
                <w:color w:val="000000"/>
                <w:szCs w:val="24"/>
              </w:rPr>
              <w:t>Расчетные сроки</w:t>
            </w:r>
          </w:p>
        </w:tc>
        <w:tc>
          <w:tcPr>
            <w:tcW w:w="1499" w:type="dxa"/>
            <w:vMerge w:val="restart"/>
            <w:tcBorders>
              <w:top w:val="single" w:sz="4" w:space="0" w:color="auto"/>
              <w:left w:val="single" w:sz="4" w:space="0" w:color="auto"/>
              <w:right w:val="single" w:sz="4" w:space="0" w:color="auto"/>
            </w:tcBorders>
            <w:vAlign w:val="center"/>
          </w:tcPr>
          <w:p w:rsidR="00311D33" w:rsidRPr="00D4419B" w:rsidRDefault="00D4419B" w:rsidP="00D4419B">
            <w:pPr>
              <w:jc w:val="center"/>
              <w:rPr>
                <w:bCs/>
                <w:color w:val="000000"/>
                <w:szCs w:val="24"/>
              </w:rPr>
            </w:pPr>
            <w:r>
              <w:rPr>
                <w:bCs/>
                <w:color w:val="000000"/>
                <w:szCs w:val="24"/>
              </w:rPr>
              <w:t xml:space="preserve">Норма на 1 жителя </w:t>
            </w:r>
            <w:r w:rsidR="00A13EB0">
              <w:rPr>
                <w:bCs/>
                <w:color w:val="000000"/>
                <w:szCs w:val="24"/>
              </w:rPr>
              <w:t>СП 30.13330.2016</w:t>
            </w:r>
            <w:r>
              <w:rPr>
                <w:bCs/>
                <w:color w:val="000000"/>
                <w:szCs w:val="24"/>
              </w:rPr>
              <w:t>, м</w:t>
            </w:r>
            <w:r w:rsidRPr="00D4419B">
              <w:rPr>
                <w:bCs/>
                <w:color w:val="000000"/>
                <w:szCs w:val="24"/>
                <w:vertAlign w:val="superscript"/>
              </w:rPr>
              <w:t>3</w:t>
            </w:r>
            <w:r>
              <w:rPr>
                <w:bCs/>
                <w:color w:val="000000"/>
                <w:szCs w:val="24"/>
              </w:rPr>
              <w:t>/сут.</w:t>
            </w:r>
          </w:p>
        </w:tc>
        <w:tc>
          <w:tcPr>
            <w:tcW w:w="5102" w:type="dxa"/>
            <w:gridSpan w:val="2"/>
            <w:tcBorders>
              <w:top w:val="single" w:sz="4" w:space="0" w:color="auto"/>
              <w:left w:val="single" w:sz="4" w:space="0" w:color="auto"/>
              <w:bottom w:val="single" w:sz="4" w:space="0" w:color="auto"/>
              <w:right w:val="single" w:sz="4" w:space="0" w:color="auto"/>
            </w:tcBorders>
            <w:vAlign w:val="center"/>
          </w:tcPr>
          <w:p w:rsidR="00311D33" w:rsidRPr="00310B16" w:rsidRDefault="00311D33" w:rsidP="006E33EE">
            <w:pPr>
              <w:jc w:val="center"/>
              <w:rPr>
                <w:color w:val="000000"/>
                <w:szCs w:val="24"/>
              </w:rPr>
            </w:pPr>
            <w:r w:rsidRPr="00310B16">
              <w:rPr>
                <w:color w:val="000000"/>
                <w:szCs w:val="24"/>
              </w:rPr>
              <w:t>Расходы водопотребления и водоотведения, м</w:t>
            </w:r>
            <w:r w:rsidRPr="00310B16">
              <w:rPr>
                <w:color w:val="000000"/>
                <w:szCs w:val="24"/>
                <w:vertAlign w:val="superscript"/>
              </w:rPr>
              <w:t>3</w:t>
            </w:r>
            <w:r w:rsidRPr="00310B16">
              <w:rPr>
                <w:color w:val="000000"/>
                <w:szCs w:val="24"/>
              </w:rPr>
              <w:t>/сут</w:t>
            </w:r>
          </w:p>
        </w:tc>
      </w:tr>
      <w:tr w:rsidR="006E33EE" w:rsidRPr="00310B16" w:rsidTr="00643FB4">
        <w:trPr>
          <w:trHeight w:val="567"/>
          <w:jc w:val="center"/>
        </w:trPr>
        <w:tc>
          <w:tcPr>
            <w:tcW w:w="2794" w:type="dxa"/>
            <w:vMerge/>
            <w:tcBorders>
              <w:left w:val="single" w:sz="4" w:space="0" w:color="auto"/>
              <w:bottom w:val="single" w:sz="4" w:space="0" w:color="auto"/>
              <w:right w:val="single" w:sz="4" w:space="0" w:color="auto"/>
            </w:tcBorders>
            <w:shd w:val="clear" w:color="auto" w:fill="auto"/>
            <w:noWrap/>
            <w:vAlign w:val="center"/>
          </w:tcPr>
          <w:p w:rsidR="006E33EE" w:rsidRPr="00310B16" w:rsidRDefault="006E33EE" w:rsidP="006E33EE">
            <w:pPr>
              <w:jc w:val="center"/>
              <w:rPr>
                <w:bCs/>
                <w:color w:val="000000"/>
                <w:szCs w:val="24"/>
              </w:rPr>
            </w:pPr>
          </w:p>
        </w:tc>
        <w:tc>
          <w:tcPr>
            <w:tcW w:w="1499" w:type="dxa"/>
            <w:vMerge/>
            <w:tcBorders>
              <w:left w:val="single" w:sz="4" w:space="0" w:color="auto"/>
              <w:bottom w:val="single" w:sz="4" w:space="0" w:color="auto"/>
              <w:right w:val="single" w:sz="4" w:space="0" w:color="auto"/>
            </w:tcBorders>
            <w:vAlign w:val="center"/>
          </w:tcPr>
          <w:p w:rsidR="006E33EE" w:rsidRPr="00310B16" w:rsidRDefault="006E33EE" w:rsidP="006E33EE">
            <w:pPr>
              <w:jc w:val="center"/>
              <w:rPr>
                <w:bCs/>
                <w:color w:val="000000"/>
                <w:szCs w:val="24"/>
              </w:rPr>
            </w:pPr>
          </w:p>
        </w:tc>
        <w:tc>
          <w:tcPr>
            <w:tcW w:w="2708" w:type="dxa"/>
            <w:tcBorders>
              <w:top w:val="single" w:sz="4" w:space="0" w:color="auto"/>
              <w:left w:val="single" w:sz="4" w:space="0" w:color="auto"/>
              <w:bottom w:val="single" w:sz="4" w:space="0" w:color="auto"/>
              <w:right w:val="single" w:sz="4" w:space="0" w:color="auto"/>
            </w:tcBorders>
            <w:vAlign w:val="center"/>
          </w:tcPr>
          <w:p w:rsidR="006E33EE" w:rsidRPr="00310B16" w:rsidRDefault="00643FB4" w:rsidP="00643FB4">
            <w:pPr>
              <w:jc w:val="center"/>
              <w:rPr>
                <w:bCs/>
                <w:color w:val="000000"/>
                <w:szCs w:val="24"/>
              </w:rPr>
            </w:pPr>
            <w:r w:rsidRPr="00310B16">
              <w:rPr>
                <w:bCs/>
                <w:color w:val="000000"/>
                <w:szCs w:val="24"/>
              </w:rPr>
              <w:t>Водопотребление</w:t>
            </w:r>
          </w:p>
        </w:tc>
        <w:tc>
          <w:tcPr>
            <w:tcW w:w="2394" w:type="dxa"/>
            <w:tcBorders>
              <w:top w:val="single" w:sz="4" w:space="0" w:color="auto"/>
              <w:left w:val="single" w:sz="4" w:space="0" w:color="auto"/>
              <w:bottom w:val="single" w:sz="4" w:space="0" w:color="auto"/>
              <w:right w:val="single" w:sz="4" w:space="0" w:color="auto"/>
            </w:tcBorders>
            <w:shd w:val="clear" w:color="auto" w:fill="auto"/>
            <w:vAlign w:val="center"/>
          </w:tcPr>
          <w:p w:rsidR="006E33EE" w:rsidRPr="00310B16" w:rsidRDefault="006E33EE" w:rsidP="006E33EE">
            <w:pPr>
              <w:jc w:val="center"/>
              <w:rPr>
                <w:color w:val="000000"/>
                <w:szCs w:val="24"/>
              </w:rPr>
            </w:pPr>
            <w:r w:rsidRPr="00310B16">
              <w:rPr>
                <w:color w:val="000000"/>
                <w:szCs w:val="24"/>
              </w:rPr>
              <w:t>Водопотребление максимальное суточное, К= 1,2</w:t>
            </w:r>
          </w:p>
        </w:tc>
      </w:tr>
      <w:tr w:rsidR="006E33EE" w:rsidRPr="00310B16" w:rsidTr="00643FB4">
        <w:trPr>
          <w:trHeight w:val="567"/>
          <w:jc w:val="center"/>
        </w:trPr>
        <w:tc>
          <w:tcPr>
            <w:tcW w:w="2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33EE" w:rsidRPr="00310B16" w:rsidRDefault="006E33EE" w:rsidP="006E33EE">
            <w:pPr>
              <w:jc w:val="center"/>
              <w:rPr>
                <w:bCs/>
                <w:color w:val="000000"/>
                <w:szCs w:val="24"/>
              </w:rPr>
            </w:pPr>
            <w:r w:rsidRPr="00310B16">
              <w:rPr>
                <w:bCs/>
                <w:color w:val="000000"/>
                <w:szCs w:val="24"/>
              </w:rPr>
              <w:t>Современное население</w:t>
            </w:r>
          </w:p>
        </w:tc>
        <w:tc>
          <w:tcPr>
            <w:tcW w:w="1499" w:type="dxa"/>
            <w:tcBorders>
              <w:top w:val="single" w:sz="4" w:space="0" w:color="auto"/>
              <w:left w:val="single" w:sz="4" w:space="0" w:color="auto"/>
              <w:bottom w:val="single" w:sz="4" w:space="0" w:color="auto"/>
              <w:right w:val="single" w:sz="4" w:space="0" w:color="auto"/>
            </w:tcBorders>
            <w:vAlign w:val="center"/>
          </w:tcPr>
          <w:p w:rsidR="006E33EE" w:rsidRPr="00310B16" w:rsidRDefault="00EB5990" w:rsidP="006E33EE">
            <w:pPr>
              <w:jc w:val="center"/>
              <w:rPr>
                <w:color w:val="000000"/>
                <w:szCs w:val="24"/>
              </w:rPr>
            </w:pPr>
            <w:r>
              <w:rPr>
                <w:color w:val="000000"/>
                <w:szCs w:val="24"/>
              </w:rPr>
              <w:t>0,18</w:t>
            </w:r>
          </w:p>
        </w:tc>
        <w:tc>
          <w:tcPr>
            <w:tcW w:w="2708" w:type="dxa"/>
            <w:tcBorders>
              <w:top w:val="single" w:sz="4" w:space="0" w:color="auto"/>
              <w:left w:val="single" w:sz="4" w:space="0" w:color="auto"/>
              <w:bottom w:val="single" w:sz="4" w:space="0" w:color="auto"/>
              <w:right w:val="single" w:sz="4" w:space="0" w:color="auto"/>
            </w:tcBorders>
            <w:vAlign w:val="center"/>
          </w:tcPr>
          <w:p w:rsidR="006E33EE" w:rsidRPr="00310B16" w:rsidRDefault="00EB5990" w:rsidP="006E33EE">
            <w:pPr>
              <w:jc w:val="center"/>
              <w:rPr>
                <w:color w:val="000000"/>
                <w:szCs w:val="24"/>
              </w:rPr>
            </w:pPr>
            <w:r>
              <w:rPr>
                <w:color w:val="000000"/>
                <w:szCs w:val="24"/>
              </w:rPr>
              <w:t>264,42</w:t>
            </w:r>
          </w:p>
        </w:tc>
        <w:tc>
          <w:tcPr>
            <w:tcW w:w="2394" w:type="dxa"/>
            <w:tcBorders>
              <w:top w:val="single" w:sz="4" w:space="0" w:color="auto"/>
              <w:left w:val="single" w:sz="4" w:space="0" w:color="auto"/>
              <w:bottom w:val="single" w:sz="4" w:space="0" w:color="auto"/>
              <w:right w:val="single" w:sz="4" w:space="0" w:color="auto"/>
            </w:tcBorders>
            <w:vAlign w:val="center"/>
          </w:tcPr>
          <w:p w:rsidR="006E33EE" w:rsidRPr="00310B16" w:rsidRDefault="00EB5990" w:rsidP="006E33EE">
            <w:pPr>
              <w:jc w:val="center"/>
              <w:rPr>
                <w:color w:val="000000"/>
                <w:szCs w:val="24"/>
              </w:rPr>
            </w:pPr>
            <w:r>
              <w:rPr>
                <w:color w:val="000000"/>
                <w:szCs w:val="24"/>
              </w:rPr>
              <w:t>317,30</w:t>
            </w:r>
          </w:p>
        </w:tc>
      </w:tr>
      <w:tr w:rsidR="006E33EE" w:rsidRPr="00310B16" w:rsidTr="00643FB4">
        <w:trPr>
          <w:trHeight w:val="567"/>
          <w:jc w:val="center"/>
        </w:trPr>
        <w:tc>
          <w:tcPr>
            <w:tcW w:w="2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33EE" w:rsidRPr="00310B16" w:rsidRDefault="006E33EE" w:rsidP="006E33EE">
            <w:pPr>
              <w:jc w:val="center"/>
              <w:rPr>
                <w:bCs/>
                <w:color w:val="000000"/>
                <w:szCs w:val="24"/>
              </w:rPr>
            </w:pPr>
            <w:r w:rsidRPr="00310B16">
              <w:rPr>
                <w:bCs/>
                <w:color w:val="000000"/>
                <w:szCs w:val="24"/>
              </w:rPr>
              <w:t>Первая очередь (2022г)</w:t>
            </w:r>
          </w:p>
        </w:tc>
        <w:tc>
          <w:tcPr>
            <w:tcW w:w="1499" w:type="dxa"/>
            <w:tcBorders>
              <w:top w:val="single" w:sz="4" w:space="0" w:color="auto"/>
              <w:left w:val="single" w:sz="4" w:space="0" w:color="auto"/>
              <w:bottom w:val="single" w:sz="4" w:space="0" w:color="auto"/>
              <w:right w:val="single" w:sz="4" w:space="0" w:color="auto"/>
            </w:tcBorders>
            <w:vAlign w:val="center"/>
          </w:tcPr>
          <w:p w:rsidR="006E33EE" w:rsidRPr="00310B16" w:rsidRDefault="00EB5990" w:rsidP="006E33EE">
            <w:pPr>
              <w:jc w:val="center"/>
              <w:rPr>
                <w:color w:val="000000"/>
                <w:szCs w:val="24"/>
              </w:rPr>
            </w:pPr>
            <w:r>
              <w:rPr>
                <w:color w:val="000000"/>
                <w:szCs w:val="24"/>
              </w:rPr>
              <w:t>0,18</w:t>
            </w:r>
          </w:p>
        </w:tc>
        <w:tc>
          <w:tcPr>
            <w:tcW w:w="2708" w:type="dxa"/>
            <w:tcBorders>
              <w:top w:val="single" w:sz="4" w:space="0" w:color="auto"/>
              <w:left w:val="single" w:sz="4" w:space="0" w:color="auto"/>
              <w:bottom w:val="single" w:sz="4" w:space="0" w:color="auto"/>
              <w:right w:val="single" w:sz="4" w:space="0" w:color="auto"/>
            </w:tcBorders>
            <w:vAlign w:val="center"/>
          </w:tcPr>
          <w:p w:rsidR="006E33EE" w:rsidRPr="00310B16" w:rsidRDefault="00EB5990" w:rsidP="006E33EE">
            <w:pPr>
              <w:jc w:val="center"/>
              <w:rPr>
                <w:color w:val="000000"/>
                <w:szCs w:val="24"/>
              </w:rPr>
            </w:pPr>
            <w:r>
              <w:rPr>
                <w:color w:val="000000"/>
                <w:szCs w:val="24"/>
              </w:rPr>
              <w:t>264,42</w:t>
            </w:r>
          </w:p>
        </w:tc>
        <w:tc>
          <w:tcPr>
            <w:tcW w:w="2394" w:type="dxa"/>
            <w:tcBorders>
              <w:top w:val="single" w:sz="4" w:space="0" w:color="auto"/>
              <w:left w:val="single" w:sz="4" w:space="0" w:color="auto"/>
              <w:bottom w:val="single" w:sz="4" w:space="0" w:color="auto"/>
              <w:right w:val="single" w:sz="4" w:space="0" w:color="auto"/>
            </w:tcBorders>
            <w:vAlign w:val="center"/>
          </w:tcPr>
          <w:p w:rsidR="006E33EE" w:rsidRPr="00310B16" w:rsidRDefault="00EB5990" w:rsidP="006E33EE">
            <w:pPr>
              <w:jc w:val="center"/>
              <w:rPr>
                <w:color w:val="000000"/>
                <w:szCs w:val="24"/>
              </w:rPr>
            </w:pPr>
            <w:r>
              <w:rPr>
                <w:color w:val="000000"/>
                <w:szCs w:val="24"/>
              </w:rPr>
              <w:t>317,30</w:t>
            </w:r>
          </w:p>
        </w:tc>
      </w:tr>
      <w:tr w:rsidR="006E33EE" w:rsidRPr="006E33EE" w:rsidTr="00643FB4">
        <w:trPr>
          <w:trHeight w:val="567"/>
          <w:jc w:val="center"/>
        </w:trPr>
        <w:tc>
          <w:tcPr>
            <w:tcW w:w="2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33EE" w:rsidRPr="00310B16" w:rsidRDefault="006E33EE" w:rsidP="006E33EE">
            <w:pPr>
              <w:jc w:val="center"/>
              <w:rPr>
                <w:bCs/>
                <w:color w:val="000000"/>
                <w:szCs w:val="24"/>
              </w:rPr>
            </w:pPr>
            <w:r w:rsidRPr="00310B16">
              <w:rPr>
                <w:bCs/>
                <w:color w:val="000000"/>
                <w:szCs w:val="24"/>
              </w:rPr>
              <w:t>Расчетный срок (2037г)</w:t>
            </w:r>
          </w:p>
        </w:tc>
        <w:tc>
          <w:tcPr>
            <w:tcW w:w="1499" w:type="dxa"/>
            <w:tcBorders>
              <w:top w:val="single" w:sz="4" w:space="0" w:color="auto"/>
              <w:left w:val="single" w:sz="4" w:space="0" w:color="auto"/>
              <w:bottom w:val="single" w:sz="4" w:space="0" w:color="auto"/>
              <w:right w:val="single" w:sz="4" w:space="0" w:color="auto"/>
            </w:tcBorders>
            <w:vAlign w:val="center"/>
          </w:tcPr>
          <w:p w:rsidR="006E33EE" w:rsidRPr="00310B16" w:rsidRDefault="00EB5990" w:rsidP="006E33EE">
            <w:pPr>
              <w:jc w:val="center"/>
              <w:rPr>
                <w:color w:val="000000"/>
                <w:szCs w:val="24"/>
              </w:rPr>
            </w:pPr>
            <w:r>
              <w:rPr>
                <w:color w:val="000000"/>
                <w:szCs w:val="24"/>
              </w:rPr>
              <w:t>0,18</w:t>
            </w:r>
          </w:p>
        </w:tc>
        <w:tc>
          <w:tcPr>
            <w:tcW w:w="2708" w:type="dxa"/>
            <w:tcBorders>
              <w:top w:val="single" w:sz="4" w:space="0" w:color="auto"/>
              <w:left w:val="single" w:sz="4" w:space="0" w:color="auto"/>
              <w:bottom w:val="single" w:sz="4" w:space="0" w:color="auto"/>
              <w:right w:val="single" w:sz="4" w:space="0" w:color="auto"/>
            </w:tcBorders>
            <w:vAlign w:val="center"/>
          </w:tcPr>
          <w:p w:rsidR="006E33EE" w:rsidRPr="00310B16" w:rsidRDefault="00EB5990" w:rsidP="006E33EE">
            <w:pPr>
              <w:jc w:val="center"/>
              <w:rPr>
                <w:color w:val="000000"/>
                <w:szCs w:val="24"/>
              </w:rPr>
            </w:pPr>
            <w:r>
              <w:rPr>
                <w:color w:val="000000"/>
                <w:szCs w:val="24"/>
              </w:rPr>
              <w:t>264,42</w:t>
            </w:r>
          </w:p>
        </w:tc>
        <w:tc>
          <w:tcPr>
            <w:tcW w:w="2394" w:type="dxa"/>
            <w:tcBorders>
              <w:top w:val="single" w:sz="4" w:space="0" w:color="auto"/>
              <w:left w:val="single" w:sz="4" w:space="0" w:color="auto"/>
              <w:bottom w:val="single" w:sz="4" w:space="0" w:color="auto"/>
              <w:right w:val="single" w:sz="4" w:space="0" w:color="auto"/>
            </w:tcBorders>
            <w:vAlign w:val="center"/>
          </w:tcPr>
          <w:p w:rsidR="006E33EE" w:rsidRPr="006E33EE" w:rsidRDefault="00EB5990" w:rsidP="006E33EE">
            <w:pPr>
              <w:jc w:val="center"/>
              <w:rPr>
                <w:color w:val="000000"/>
                <w:szCs w:val="24"/>
              </w:rPr>
            </w:pPr>
            <w:r>
              <w:rPr>
                <w:color w:val="000000"/>
                <w:szCs w:val="24"/>
              </w:rPr>
              <w:t>317,30</w:t>
            </w:r>
          </w:p>
        </w:tc>
      </w:tr>
    </w:tbl>
    <w:p w:rsidR="00B8052D" w:rsidRDefault="00B8052D" w:rsidP="002805A3">
      <w:pPr>
        <w:spacing w:before="240" w:after="120"/>
        <w:ind w:firstLine="567"/>
        <w:jc w:val="both"/>
        <w:rPr>
          <w:b/>
          <w:sz w:val="28"/>
          <w:szCs w:val="28"/>
        </w:rPr>
      </w:pPr>
      <w:r w:rsidRPr="005F44F2">
        <w:rPr>
          <w:b/>
          <w:sz w:val="28"/>
          <w:szCs w:val="28"/>
        </w:rPr>
        <w:t xml:space="preserve">2.3.10. </w:t>
      </w:r>
      <w:r>
        <w:rPr>
          <w:b/>
          <w:sz w:val="28"/>
          <w:szCs w:val="28"/>
        </w:rPr>
        <w:t>Описание территориальной структуры потребителей питьевой воды, которую следует определять по отчетам организаций, осуществляющих водоснабжение, с разбивкой по технологическим зонам.</w:t>
      </w:r>
    </w:p>
    <w:p w:rsidR="002805A3" w:rsidRDefault="002805A3" w:rsidP="002805A3">
      <w:pPr>
        <w:spacing w:before="120" w:after="120"/>
        <w:ind w:firstLine="567"/>
        <w:jc w:val="both"/>
        <w:rPr>
          <w:sz w:val="28"/>
          <w:szCs w:val="28"/>
        </w:rPr>
      </w:pPr>
      <w:r w:rsidRPr="00436C11">
        <w:rPr>
          <w:sz w:val="28"/>
          <w:szCs w:val="28"/>
        </w:rPr>
        <w:t>Централизованн</w:t>
      </w:r>
      <w:r>
        <w:rPr>
          <w:sz w:val="28"/>
          <w:szCs w:val="28"/>
        </w:rPr>
        <w:t>ая система</w:t>
      </w:r>
      <w:r w:rsidRPr="00436C11">
        <w:rPr>
          <w:sz w:val="28"/>
          <w:szCs w:val="28"/>
        </w:rPr>
        <w:t xml:space="preserve"> водоснабжени</w:t>
      </w:r>
      <w:r>
        <w:rPr>
          <w:sz w:val="28"/>
          <w:szCs w:val="28"/>
        </w:rPr>
        <w:t xml:space="preserve">яна территории сельского поселения имеется </w:t>
      </w:r>
      <w:r w:rsidRPr="005860CD">
        <w:rPr>
          <w:sz w:val="28"/>
          <w:szCs w:val="28"/>
        </w:rPr>
        <w:t xml:space="preserve">в селе </w:t>
      </w:r>
      <w:r w:rsidR="00946480">
        <w:rPr>
          <w:sz w:val="28"/>
          <w:szCs w:val="28"/>
        </w:rPr>
        <w:t>Новослободск и селе Зимницы</w:t>
      </w:r>
      <w:r w:rsidR="001A76D4">
        <w:rPr>
          <w:sz w:val="28"/>
          <w:szCs w:val="28"/>
        </w:rPr>
        <w:t xml:space="preserve">. </w:t>
      </w:r>
      <w:r>
        <w:rPr>
          <w:sz w:val="28"/>
          <w:szCs w:val="28"/>
        </w:rPr>
        <w:t>Вода используется на хозяйственно-бытовые нужды населения и организаций.</w:t>
      </w:r>
    </w:p>
    <w:p w:rsidR="00643FB4" w:rsidRDefault="00643FB4" w:rsidP="00643FB4">
      <w:pPr>
        <w:ind w:firstLine="567"/>
        <w:jc w:val="both"/>
        <w:rPr>
          <w:sz w:val="28"/>
          <w:szCs w:val="28"/>
        </w:rPr>
      </w:pPr>
      <w:r w:rsidRPr="00C03438">
        <w:rPr>
          <w:sz w:val="28"/>
          <w:szCs w:val="28"/>
        </w:rPr>
        <w:t xml:space="preserve">Система централизованного водоснабжения включает в </w:t>
      </w:r>
      <w:r>
        <w:rPr>
          <w:sz w:val="28"/>
          <w:szCs w:val="28"/>
        </w:rPr>
        <w:t xml:space="preserve">себя: </w:t>
      </w:r>
      <w:r w:rsidR="001A76D4">
        <w:rPr>
          <w:sz w:val="28"/>
          <w:szCs w:val="28"/>
        </w:rPr>
        <w:t>одну</w:t>
      </w:r>
      <w:r>
        <w:rPr>
          <w:sz w:val="28"/>
          <w:szCs w:val="28"/>
        </w:rPr>
        <w:t xml:space="preserve"> артезианск</w:t>
      </w:r>
      <w:r w:rsidR="001A76D4">
        <w:rPr>
          <w:sz w:val="28"/>
          <w:szCs w:val="28"/>
        </w:rPr>
        <w:t>ую</w:t>
      </w:r>
      <w:r>
        <w:rPr>
          <w:sz w:val="28"/>
          <w:szCs w:val="28"/>
        </w:rPr>
        <w:t xml:space="preserve"> скважин</w:t>
      </w:r>
      <w:r w:rsidR="001A76D4">
        <w:rPr>
          <w:sz w:val="28"/>
          <w:szCs w:val="28"/>
        </w:rPr>
        <w:t>у</w:t>
      </w:r>
      <w:r w:rsidR="00407701">
        <w:rPr>
          <w:sz w:val="28"/>
          <w:szCs w:val="28"/>
        </w:rPr>
        <w:t xml:space="preserve">, один каптаж </w:t>
      </w:r>
      <w:r>
        <w:rPr>
          <w:sz w:val="28"/>
          <w:szCs w:val="28"/>
        </w:rPr>
        <w:t xml:space="preserve">и </w:t>
      </w:r>
      <w:r w:rsidR="00407701">
        <w:rPr>
          <w:sz w:val="28"/>
          <w:szCs w:val="28"/>
        </w:rPr>
        <w:t>две</w:t>
      </w:r>
      <w:r>
        <w:rPr>
          <w:sz w:val="28"/>
          <w:szCs w:val="28"/>
        </w:rPr>
        <w:t xml:space="preserve"> водонапорн</w:t>
      </w:r>
      <w:r w:rsidR="00407701">
        <w:rPr>
          <w:sz w:val="28"/>
          <w:szCs w:val="28"/>
        </w:rPr>
        <w:t>ые</w:t>
      </w:r>
      <w:r>
        <w:rPr>
          <w:sz w:val="28"/>
          <w:szCs w:val="28"/>
        </w:rPr>
        <w:t xml:space="preserve"> башн</w:t>
      </w:r>
      <w:r w:rsidR="00407701">
        <w:rPr>
          <w:sz w:val="28"/>
          <w:szCs w:val="28"/>
        </w:rPr>
        <w:t>и</w:t>
      </w:r>
      <w:r>
        <w:rPr>
          <w:sz w:val="28"/>
          <w:szCs w:val="28"/>
        </w:rPr>
        <w:t xml:space="preserve">. </w:t>
      </w:r>
    </w:p>
    <w:p w:rsidR="00643FB4" w:rsidRDefault="00643FB4" w:rsidP="00643FB4">
      <w:pPr>
        <w:ind w:firstLine="567"/>
        <w:jc w:val="both"/>
        <w:rPr>
          <w:sz w:val="28"/>
          <w:szCs w:val="28"/>
        </w:rPr>
      </w:pPr>
      <w:r>
        <w:rPr>
          <w:sz w:val="28"/>
          <w:szCs w:val="28"/>
        </w:rPr>
        <w:t>На территории сельского поселения услуги по централизованному водоснабжению предоставля</w:t>
      </w:r>
      <w:r w:rsidR="00991001">
        <w:rPr>
          <w:sz w:val="28"/>
          <w:szCs w:val="28"/>
        </w:rPr>
        <w:t>е</w:t>
      </w:r>
      <w:r>
        <w:rPr>
          <w:sz w:val="28"/>
          <w:szCs w:val="28"/>
        </w:rPr>
        <w:t>т ООО «</w:t>
      </w:r>
      <w:r w:rsidR="00C04544">
        <w:rPr>
          <w:sz w:val="28"/>
          <w:szCs w:val="28"/>
        </w:rPr>
        <w:t>Калугаоблводоканал</w:t>
      </w:r>
      <w:r>
        <w:rPr>
          <w:sz w:val="28"/>
          <w:szCs w:val="28"/>
        </w:rPr>
        <w:t>»</w:t>
      </w:r>
      <w:r w:rsidR="006C4431">
        <w:rPr>
          <w:sz w:val="28"/>
          <w:szCs w:val="28"/>
        </w:rPr>
        <w:t>.</w:t>
      </w:r>
    </w:p>
    <w:p w:rsidR="00B8052D" w:rsidRDefault="00080D13" w:rsidP="00780127">
      <w:pPr>
        <w:spacing w:before="240" w:after="120"/>
        <w:jc w:val="both"/>
        <w:rPr>
          <w:b/>
          <w:sz w:val="28"/>
          <w:szCs w:val="28"/>
        </w:rPr>
      </w:pPr>
      <w:r>
        <w:rPr>
          <w:b/>
          <w:sz w:val="28"/>
          <w:szCs w:val="28"/>
        </w:rPr>
        <w:tab/>
      </w:r>
      <w:r w:rsidR="00B8052D" w:rsidRPr="003E3BB5">
        <w:rPr>
          <w:b/>
          <w:sz w:val="28"/>
          <w:szCs w:val="28"/>
        </w:rPr>
        <w:t>2.3.11.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воды с учетом данных о перспективном потреблении питьевой воды абонентами.</w:t>
      </w:r>
    </w:p>
    <w:p w:rsidR="00B8052D" w:rsidRPr="00A33F51" w:rsidRDefault="00B8052D" w:rsidP="00B8052D">
      <w:pPr>
        <w:jc w:val="right"/>
        <w:rPr>
          <w:sz w:val="28"/>
          <w:szCs w:val="28"/>
        </w:rPr>
      </w:pPr>
      <w:r w:rsidRPr="00A33F51">
        <w:rPr>
          <w:sz w:val="28"/>
          <w:szCs w:val="28"/>
        </w:rPr>
        <w:t>Таблица 2.3.11.</w:t>
      </w:r>
    </w:p>
    <w:p w:rsidR="00B8052D" w:rsidRPr="00A33F51" w:rsidRDefault="00B8052D" w:rsidP="00780127">
      <w:pPr>
        <w:spacing w:after="240"/>
        <w:jc w:val="center"/>
        <w:rPr>
          <w:b/>
          <w:sz w:val="28"/>
          <w:szCs w:val="28"/>
        </w:rPr>
      </w:pPr>
      <w:r w:rsidRPr="00A33F51">
        <w:rPr>
          <w:b/>
          <w:sz w:val="28"/>
          <w:szCs w:val="28"/>
        </w:rPr>
        <w:t>Прогноз распределения расходов воды по типам абонентов.</w:t>
      </w: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
        <w:gridCol w:w="3155"/>
        <w:gridCol w:w="1614"/>
        <w:gridCol w:w="1587"/>
        <w:gridCol w:w="1587"/>
      </w:tblGrid>
      <w:tr w:rsidR="00643FB4" w:rsidRPr="00A33F51" w:rsidTr="005467E5">
        <w:trPr>
          <w:trHeight w:val="454"/>
          <w:jc w:val="center"/>
        </w:trPr>
        <w:tc>
          <w:tcPr>
            <w:tcW w:w="586" w:type="dxa"/>
            <w:vMerge w:val="restart"/>
            <w:vAlign w:val="center"/>
          </w:tcPr>
          <w:p w:rsidR="00643FB4" w:rsidRPr="00A33F51" w:rsidRDefault="00643FB4" w:rsidP="005467E5">
            <w:pPr>
              <w:jc w:val="center"/>
              <w:rPr>
                <w:szCs w:val="24"/>
              </w:rPr>
            </w:pPr>
            <w:r w:rsidRPr="00A33F51">
              <w:rPr>
                <w:szCs w:val="24"/>
              </w:rPr>
              <w:t>№ п/п</w:t>
            </w:r>
          </w:p>
        </w:tc>
        <w:tc>
          <w:tcPr>
            <w:tcW w:w="3155" w:type="dxa"/>
            <w:vMerge w:val="restart"/>
            <w:vAlign w:val="center"/>
          </w:tcPr>
          <w:p w:rsidR="00643FB4" w:rsidRPr="00A33F51" w:rsidRDefault="00643FB4" w:rsidP="005467E5">
            <w:pPr>
              <w:jc w:val="center"/>
              <w:rPr>
                <w:szCs w:val="24"/>
              </w:rPr>
            </w:pPr>
            <w:r w:rsidRPr="00A33F51">
              <w:rPr>
                <w:szCs w:val="24"/>
              </w:rPr>
              <w:t>Наименование потребителей</w:t>
            </w:r>
          </w:p>
        </w:tc>
        <w:tc>
          <w:tcPr>
            <w:tcW w:w="4788" w:type="dxa"/>
            <w:gridSpan w:val="3"/>
            <w:vAlign w:val="center"/>
          </w:tcPr>
          <w:p w:rsidR="00643FB4" w:rsidRPr="00A33F51" w:rsidRDefault="00643FB4" w:rsidP="005467E5">
            <w:pPr>
              <w:jc w:val="center"/>
              <w:rPr>
                <w:szCs w:val="24"/>
              </w:rPr>
            </w:pPr>
            <w:r w:rsidRPr="00A33F51">
              <w:rPr>
                <w:szCs w:val="24"/>
              </w:rPr>
              <w:t>Потребление воды, м</w:t>
            </w:r>
            <w:r w:rsidRPr="00A33F51">
              <w:rPr>
                <w:szCs w:val="24"/>
                <w:vertAlign w:val="superscript"/>
              </w:rPr>
              <w:t>3</w:t>
            </w:r>
            <w:r w:rsidRPr="00A33F51">
              <w:rPr>
                <w:szCs w:val="24"/>
              </w:rPr>
              <w:t>/год</w:t>
            </w:r>
          </w:p>
        </w:tc>
      </w:tr>
      <w:tr w:rsidR="00643FB4" w:rsidRPr="00A33F51" w:rsidTr="005467E5">
        <w:trPr>
          <w:trHeight w:val="454"/>
          <w:jc w:val="center"/>
        </w:trPr>
        <w:tc>
          <w:tcPr>
            <w:tcW w:w="586" w:type="dxa"/>
            <w:vMerge/>
            <w:vAlign w:val="center"/>
          </w:tcPr>
          <w:p w:rsidR="00643FB4" w:rsidRPr="00A33F51" w:rsidRDefault="00643FB4" w:rsidP="005467E5">
            <w:pPr>
              <w:jc w:val="center"/>
              <w:rPr>
                <w:szCs w:val="24"/>
              </w:rPr>
            </w:pPr>
          </w:p>
        </w:tc>
        <w:tc>
          <w:tcPr>
            <w:tcW w:w="3155" w:type="dxa"/>
            <w:vMerge/>
            <w:vAlign w:val="center"/>
          </w:tcPr>
          <w:p w:rsidR="00643FB4" w:rsidRPr="00A33F51" w:rsidRDefault="00643FB4" w:rsidP="005467E5">
            <w:pPr>
              <w:jc w:val="center"/>
              <w:rPr>
                <w:szCs w:val="24"/>
              </w:rPr>
            </w:pPr>
          </w:p>
        </w:tc>
        <w:tc>
          <w:tcPr>
            <w:tcW w:w="1614" w:type="dxa"/>
            <w:vAlign w:val="center"/>
          </w:tcPr>
          <w:p w:rsidR="00643FB4" w:rsidRPr="00A33F51" w:rsidRDefault="00643FB4" w:rsidP="005467E5">
            <w:pPr>
              <w:jc w:val="center"/>
              <w:rPr>
                <w:szCs w:val="24"/>
              </w:rPr>
            </w:pPr>
            <w:r w:rsidRPr="00A33F51">
              <w:rPr>
                <w:szCs w:val="24"/>
              </w:rPr>
              <w:t>Фактическое</w:t>
            </w:r>
          </w:p>
        </w:tc>
        <w:tc>
          <w:tcPr>
            <w:tcW w:w="1587" w:type="dxa"/>
            <w:vAlign w:val="center"/>
          </w:tcPr>
          <w:p w:rsidR="00643FB4" w:rsidRPr="00A33F51" w:rsidRDefault="00643FB4" w:rsidP="005467E5">
            <w:pPr>
              <w:jc w:val="center"/>
              <w:rPr>
                <w:szCs w:val="24"/>
              </w:rPr>
            </w:pPr>
            <w:r w:rsidRPr="00A33F51">
              <w:rPr>
                <w:szCs w:val="24"/>
              </w:rPr>
              <w:t>Ожидаемое, на срок до 2022г.</w:t>
            </w:r>
          </w:p>
        </w:tc>
        <w:tc>
          <w:tcPr>
            <w:tcW w:w="1587" w:type="dxa"/>
            <w:vAlign w:val="center"/>
          </w:tcPr>
          <w:p w:rsidR="00643FB4" w:rsidRPr="00A33F51" w:rsidRDefault="00643FB4" w:rsidP="005467E5">
            <w:pPr>
              <w:jc w:val="center"/>
              <w:rPr>
                <w:szCs w:val="24"/>
              </w:rPr>
            </w:pPr>
            <w:r w:rsidRPr="00A33F51">
              <w:rPr>
                <w:szCs w:val="24"/>
              </w:rPr>
              <w:t>Ожидаемое, на срок до 2037г.</w:t>
            </w:r>
          </w:p>
        </w:tc>
      </w:tr>
      <w:tr w:rsidR="00643FB4" w:rsidRPr="00A33F51" w:rsidTr="005467E5">
        <w:trPr>
          <w:trHeight w:val="454"/>
          <w:jc w:val="center"/>
        </w:trPr>
        <w:tc>
          <w:tcPr>
            <w:tcW w:w="586" w:type="dxa"/>
            <w:vAlign w:val="center"/>
          </w:tcPr>
          <w:p w:rsidR="00643FB4" w:rsidRPr="00A33F51" w:rsidRDefault="00643FB4" w:rsidP="005467E5">
            <w:pPr>
              <w:jc w:val="center"/>
              <w:rPr>
                <w:szCs w:val="24"/>
              </w:rPr>
            </w:pPr>
            <w:r w:rsidRPr="00A33F51">
              <w:rPr>
                <w:szCs w:val="24"/>
              </w:rPr>
              <w:t>1.</w:t>
            </w:r>
          </w:p>
        </w:tc>
        <w:tc>
          <w:tcPr>
            <w:tcW w:w="3155" w:type="dxa"/>
            <w:vAlign w:val="center"/>
          </w:tcPr>
          <w:p w:rsidR="00643FB4" w:rsidRPr="00A33F51" w:rsidRDefault="00643FB4" w:rsidP="005467E5">
            <w:pPr>
              <w:rPr>
                <w:szCs w:val="24"/>
              </w:rPr>
            </w:pPr>
            <w:r w:rsidRPr="00A33F51">
              <w:rPr>
                <w:szCs w:val="24"/>
              </w:rPr>
              <w:t>Население</w:t>
            </w:r>
            <w:r w:rsidR="00377EA9" w:rsidRPr="00A33F51">
              <w:rPr>
                <w:szCs w:val="24"/>
              </w:rPr>
              <w:t>*</w:t>
            </w:r>
          </w:p>
        </w:tc>
        <w:tc>
          <w:tcPr>
            <w:tcW w:w="1614" w:type="dxa"/>
            <w:vAlign w:val="center"/>
          </w:tcPr>
          <w:p w:rsidR="00643FB4" w:rsidRPr="00A33F51" w:rsidRDefault="00C04544" w:rsidP="005467E5">
            <w:pPr>
              <w:jc w:val="center"/>
              <w:rPr>
                <w:szCs w:val="24"/>
              </w:rPr>
            </w:pPr>
            <w:r>
              <w:rPr>
                <w:szCs w:val="24"/>
              </w:rPr>
              <w:t>65 292</w:t>
            </w:r>
          </w:p>
        </w:tc>
        <w:tc>
          <w:tcPr>
            <w:tcW w:w="1587" w:type="dxa"/>
            <w:vAlign w:val="center"/>
          </w:tcPr>
          <w:p w:rsidR="00643FB4" w:rsidRPr="00A33F51" w:rsidRDefault="00C04544" w:rsidP="005467E5">
            <w:pPr>
              <w:jc w:val="center"/>
              <w:rPr>
                <w:bCs/>
                <w:szCs w:val="24"/>
              </w:rPr>
            </w:pPr>
            <w:r>
              <w:rPr>
                <w:bCs/>
                <w:szCs w:val="24"/>
              </w:rPr>
              <w:t>67 108</w:t>
            </w:r>
          </w:p>
        </w:tc>
        <w:tc>
          <w:tcPr>
            <w:tcW w:w="1587" w:type="dxa"/>
            <w:vAlign w:val="center"/>
          </w:tcPr>
          <w:p w:rsidR="00643FB4" w:rsidRPr="00A33F51" w:rsidRDefault="00C04544" w:rsidP="00A33F51">
            <w:pPr>
              <w:jc w:val="center"/>
              <w:rPr>
                <w:bCs/>
                <w:szCs w:val="24"/>
              </w:rPr>
            </w:pPr>
            <w:r>
              <w:rPr>
                <w:bCs/>
                <w:szCs w:val="24"/>
              </w:rPr>
              <w:t>71 055</w:t>
            </w:r>
          </w:p>
        </w:tc>
      </w:tr>
      <w:tr w:rsidR="00643FB4" w:rsidRPr="00A33F51" w:rsidTr="005467E5">
        <w:trPr>
          <w:trHeight w:val="454"/>
          <w:jc w:val="center"/>
        </w:trPr>
        <w:tc>
          <w:tcPr>
            <w:tcW w:w="586" w:type="dxa"/>
            <w:vAlign w:val="center"/>
          </w:tcPr>
          <w:p w:rsidR="00643FB4" w:rsidRPr="00A33F51" w:rsidRDefault="00643FB4" w:rsidP="005467E5">
            <w:pPr>
              <w:jc w:val="center"/>
              <w:rPr>
                <w:szCs w:val="24"/>
              </w:rPr>
            </w:pPr>
            <w:r w:rsidRPr="00A33F51">
              <w:rPr>
                <w:szCs w:val="24"/>
              </w:rPr>
              <w:t>2.</w:t>
            </w:r>
          </w:p>
        </w:tc>
        <w:tc>
          <w:tcPr>
            <w:tcW w:w="3155" w:type="dxa"/>
            <w:vAlign w:val="center"/>
          </w:tcPr>
          <w:p w:rsidR="00643FB4" w:rsidRPr="00A33F51" w:rsidRDefault="00643FB4" w:rsidP="005467E5">
            <w:pPr>
              <w:rPr>
                <w:szCs w:val="24"/>
              </w:rPr>
            </w:pPr>
            <w:r w:rsidRPr="00A33F51">
              <w:rPr>
                <w:szCs w:val="24"/>
              </w:rPr>
              <w:t>Бюджетные организации</w:t>
            </w:r>
          </w:p>
        </w:tc>
        <w:tc>
          <w:tcPr>
            <w:tcW w:w="1614" w:type="dxa"/>
            <w:vAlign w:val="center"/>
          </w:tcPr>
          <w:p w:rsidR="00643FB4" w:rsidRPr="00A33F51" w:rsidRDefault="00C04544" w:rsidP="005467E5">
            <w:pPr>
              <w:jc w:val="center"/>
              <w:rPr>
                <w:szCs w:val="24"/>
              </w:rPr>
            </w:pPr>
            <w:r>
              <w:rPr>
                <w:szCs w:val="24"/>
              </w:rPr>
              <w:t>0</w:t>
            </w:r>
          </w:p>
        </w:tc>
        <w:tc>
          <w:tcPr>
            <w:tcW w:w="1587" w:type="dxa"/>
            <w:vAlign w:val="center"/>
          </w:tcPr>
          <w:p w:rsidR="00643FB4" w:rsidRPr="00A33F51" w:rsidRDefault="00C04544" w:rsidP="005467E5">
            <w:pPr>
              <w:jc w:val="center"/>
              <w:rPr>
                <w:sz w:val="20"/>
                <w:szCs w:val="20"/>
              </w:rPr>
            </w:pPr>
            <w:r>
              <w:rPr>
                <w:sz w:val="20"/>
                <w:szCs w:val="20"/>
              </w:rPr>
              <w:t>0</w:t>
            </w:r>
          </w:p>
        </w:tc>
        <w:tc>
          <w:tcPr>
            <w:tcW w:w="1587" w:type="dxa"/>
            <w:vAlign w:val="center"/>
          </w:tcPr>
          <w:p w:rsidR="00643FB4" w:rsidRPr="00A33F51" w:rsidRDefault="00C04544" w:rsidP="00A33F51">
            <w:pPr>
              <w:jc w:val="center"/>
              <w:rPr>
                <w:szCs w:val="24"/>
              </w:rPr>
            </w:pPr>
            <w:r>
              <w:rPr>
                <w:szCs w:val="24"/>
              </w:rPr>
              <w:t>0</w:t>
            </w:r>
          </w:p>
        </w:tc>
      </w:tr>
      <w:tr w:rsidR="00643FB4" w:rsidRPr="00BE63C0" w:rsidTr="005467E5">
        <w:trPr>
          <w:trHeight w:val="454"/>
          <w:jc w:val="center"/>
        </w:trPr>
        <w:tc>
          <w:tcPr>
            <w:tcW w:w="586" w:type="dxa"/>
            <w:vAlign w:val="center"/>
          </w:tcPr>
          <w:p w:rsidR="00643FB4" w:rsidRPr="00A33F51" w:rsidRDefault="00643FB4" w:rsidP="005467E5">
            <w:pPr>
              <w:jc w:val="center"/>
              <w:rPr>
                <w:szCs w:val="24"/>
              </w:rPr>
            </w:pPr>
            <w:r w:rsidRPr="00A33F51">
              <w:rPr>
                <w:szCs w:val="24"/>
              </w:rPr>
              <w:t>3.</w:t>
            </w:r>
          </w:p>
        </w:tc>
        <w:tc>
          <w:tcPr>
            <w:tcW w:w="3155" w:type="dxa"/>
            <w:vAlign w:val="center"/>
          </w:tcPr>
          <w:p w:rsidR="00643FB4" w:rsidRPr="00A33F51" w:rsidRDefault="00643FB4" w:rsidP="005467E5">
            <w:pPr>
              <w:rPr>
                <w:szCs w:val="24"/>
              </w:rPr>
            </w:pPr>
            <w:r w:rsidRPr="00A33F51">
              <w:rPr>
                <w:szCs w:val="24"/>
              </w:rPr>
              <w:t>Прочие потребители</w:t>
            </w:r>
          </w:p>
        </w:tc>
        <w:tc>
          <w:tcPr>
            <w:tcW w:w="1614" w:type="dxa"/>
            <w:vAlign w:val="center"/>
          </w:tcPr>
          <w:p w:rsidR="00643FB4" w:rsidRPr="00A33F51" w:rsidRDefault="00995BE8" w:rsidP="005467E5">
            <w:pPr>
              <w:jc w:val="center"/>
              <w:rPr>
                <w:szCs w:val="24"/>
              </w:rPr>
            </w:pPr>
            <w:r>
              <w:rPr>
                <w:szCs w:val="24"/>
              </w:rPr>
              <w:t>8 458</w:t>
            </w:r>
          </w:p>
        </w:tc>
        <w:tc>
          <w:tcPr>
            <w:tcW w:w="1587" w:type="dxa"/>
            <w:vAlign w:val="center"/>
          </w:tcPr>
          <w:p w:rsidR="00643FB4" w:rsidRPr="00A33F51" w:rsidRDefault="00995BE8" w:rsidP="005467E5">
            <w:pPr>
              <w:jc w:val="center"/>
              <w:rPr>
                <w:szCs w:val="24"/>
              </w:rPr>
            </w:pPr>
            <w:r>
              <w:rPr>
                <w:szCs w:val="24"/>
              </w:rPr>
              <w:t>8 693</w:t>
            </w:r>
          </w:p>
        </w:tc>
        <w:tc>
          <w:tcPr>
            <w:tcW w:w="1587" w:type="dxa"/>
            <w:vAlign w:val="center"/>
          </w:tcPr>
          <w:p w:rsidR="00643FB4" w:rsidRPr="00643FB4" w:rsidRDefault="00995BE8" w:rsidP="005467E5">
            <w:pPr>
              <w:jc w:val="center"/>
              <w:rPr>
                <w:szCs w:val="24"/>
              </w:rPr>
            </w:pPr>
            <w:r>
              <w:rPr>
                <w:szCs w:val="24"/>
              </w:rPr>
              <w:t>9 205</w:t>
            </w:r>
          </w:p>
        </w:tc>
      </w:tr>
    </w:tbl>
    <w:p w:rsidR="00643FB4" w:rsidRDefault="00643FB4" w:rsidP="00B8052D">
      <w:pPr>
        <w:jc w:val="both"/>
        <w:rPr>
          <w:sz w:val="28"/>
          <w:szCs w:val="28"/>
          <w:highlight w:val="yellow"/>
        </w:rPr>
      </w:pPr>
    </w:p>
    <w:p w:rsidR="00995BE8" w:rsidRDefault="00B8052D" w:rsidP="00B8052D">
      <w:pPr>
        <w:jc w:val="both"/>
        <w:rPr>
          <w:sz w:val="28"/>
          <w:szCs w:val="28"/>
        </w:rPr>
      </w:pPr>
      <w:r w:rsidRPr="00BE0CCC">
        <w:rPr>
          <w:sz w:val="28"/>
          <w:szCs w:val="28"/>
        </w:rPr>
        <w:tab/>
      </w:r>
      <w:r w:rsidR="00BE0CCC" w:rsidRPr="00BE0CCC">
        <w:rPr>
          <w:sz w:val="28"/>
          <w:szCs w:val="28"/>
        </w:rPr>
        <w:t xml:space="preserve">* Прогноз потребления воды </w:t>
      </w:r>
      <w:r w:rsidR="00907AB1">
        <w:rPr>
          <w:sz w:val="28"/>
          <w:szCs w:val="28"/>
        </w:rPr>
        <w:t xml:space="preserve">населением </w:t>
      </w:r>
      <w:r w:rsidR="00BE0CCC">
        <w:rPr>
          <w:sz w:val="28"/>
          <w:szCs w:val="28"/>
        </w:rPr>
        <w:t>рассчитан исходя из фактического потребления воды населением за 20</w:t>
      </w:r>
      <w:r w:rsidR="00193D67">
        <w:rPr>
          <w:sz w:val="28"/>
          <w:szCs w:val="28"/>
        </w:rPr>
        <w:t>20</w:t>
      </w:r>
      <w:r w:rsidR="00BE0CCC">
        <w:rPr>
          <w:sz w:val="28"/>
          <w:szCs w:val="28"/>
        </w:rPr>
        <w:t xml:space="preserve"> год</w:t>
      </w:r>
      <w:r w:rsidR="00907AB1">
        <w:rPr>
          <w:sz w:val="28"/>
          <w:szCs w:val="28"/>
        </w:rPr>
        <w:t xml:space="preserve">, которое </w:t>
      </w:r>
      <w:r w:rsidR="001658CA">
        <w:rPr>
          <w:sz w:val="28"/>
          <w:szCs w:val="28"/>
        </w:rPr>
        <w:t xml:space="preserve">значительно </w:t>
      </w:r>
      <w:r w:rsidR="00907AB1">
        <w:rPr>
          <w:sz w:val="28"/>
          <w:szCs w:val="28"/>
        </w:rPr>
        <w:t xml:space="preserve">ниже приведенных в </w:t>
      </w:r>
      <w:r w:rsidR="000645F5">
        <w:rPr>
          <w:sz w:val="28"/>
          <w:szCs w:val="28"/>
        </w:rPr>
        <w:t>СП 30.13330.2016</w:t>
      </w:r>
      <w:r w:rsidR="00907AB1">
        <w:rPr>
          <w:sz w:val="28"/>
          <w:szCs w:val="28"/>
        </w:rPr>
        <w:t xml:space="preserve"> норм. </w:t>
      </w:r>
    </w:p>
    <w:p w:rsidR="006C4431" w:rsidRDefault="006C4431" w:rsidP="00B8052D">
      <w:pPr>
        <w:jc w:val="both"/>
        <w:rPr>
          <w:b/>
          <w:sz w:val="28"/>
          <w:szCs w:val="28"/>
        </w:rPr>
      </w:pPr>
    </w:p>
    <w:p w:rsidR="00B8052D" w:rsidRPr="00377EA9" w:rsidRDefault="00D85964" w:rsidP="00B8052D">
      <w:pPr>
        <w:jc w:val="both"/>
        <w:rPr>
          <w:b/>
          <w:sz w:val="28"/>
          <w:szCs w:val="28"/>
        </w:rPr>
      </w:pPr>
      <w:r>
        <w:rPr>
          <w:b/>
          <w:sz w:val="28"/>
          <w:szCs w:val="28"/>
        </w:rPr>
        <w:tab/>
      </w:r>
      <w:r w:rsidR="00B8052D" w:rsidRPr="00377EA9">
        <w:rPr>
          <w:b/>
          <w:sz w:val="28"/>
          <w:szCs w:val="28"/>
        </w:rPr>
        <w:t>2.3.12. Сведения о фактических и планируемых потерях питьевой воды при ее транспортировке (годовые и среднесуточные значения).</w:t>
      </w:r>
    </w:p>
    <w:p w:rsidR="00B8052D" w:rsidRPr="00377EA9" w:rsidRDefault="00B8052D" w:rsidP="00B8052D">
      <w:pPr>
        <w:jc w:val="right"/>
        <w:rPr>
          <w:sz w:val="28"/>
          <w:szCs w:val="28"/>
        </w:rPr>
      </w:pPr>
      <w:r w:rsidRPr="00377EA9">
        <w:rPr>
          <w:sz w:val="28"/>
          <w:szCs w:val="28"/>
        </w:rPr>
        <w:t>Таблица 2.3.12.</w:t>
      </w:r>
    </w:p>
    <w:p w:rsidR="00B8052D" w:rsidRPr="00CF31E2" w:rsidRDefault="00B8052D" w:rsidP="00B8052D">
      <w:pPr>
        <w:jc w:val="center"/>
        <w:rPr>
          <w:b/>
          <w:sz w:val="28"/>
          <w:szCs w:val="28"/>
        </w:rPr>
      </w:pPr>
      <w:r w:rsidRPr="00CF31E2">
        <w:rPr>
          <w:b/>
          <w:sz w:val="28"/>
          <w:szCs w:val="28"/>
        </w:rPr>
        <w:t xml:space="preserve">Сведения о фактических и планируемых </w:t>
      </w:r>
    </w:p>
    <w:p w:rsidR="00B8052D" w:rsidRPr="00CF31E2" w:rsidRDefault="00B8052D" w:rsidP="00B8052D">
      <w:pPr>
        <w:jc w:val="center"/>
        <w:rPr>
          <w:b/>
          <w:sz w:val="28"/>
          <w:szCs w:val="28"/>
        </w:rPr>
      </w:pPr>
      <w:r w:rsidRPr="00CF31E2">
        <w:rPr>
          <w:b/>
          <w:sz w:val="28"/>
          <w:szCs w:val="28"/>
        </w:rPr>
        <w:t>потерях горячей и питьевой воды.</w:t>
      </w:r>
    </w:p>
    <w:p w:rsidR="00B8052D" w:rsidRPr="00CF31E2" w:rsidRDefault="00B8052D" w:rsidP="00B8052D">
      <w:pPr>
        <w:jc w:val="center"/>
        <w:rPr>
          <w:b/>
          <w:sz w:val="28"/>
          <w:szCs w:val="28"/>
        </w:rPr>
      </w:pPr>
    </w:p>
    <w:tbl>
      <w:tblPr>
        <w:tblW w:w="9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6"/>
        <w:gridCol w:w="2792"/>
        <w:gridCol w:w="1852"/>
        <w:gridCol w:w="2081"/>
        <w:gridCol w:w="2040"/>
      </w:tblGrid>
      <w:tr w:rsidR="00861AE0" w:rsidRPr="00CF31E2" w:rsidTr="00861AE0">
        <w:trPr>
          <w:jc w:val="center"/>
        </w:trPr>
        <w:tc>
          <w:tcPr>
            <w:tcW w:w="796" w:type="dxa"/>
            <w:vAlign w:val="center"/>
          </w:tcPr>
          <w:p w:rsidR="00861AE0" w:rsidRPr="00CF31E2" w:rsidRDefault="00861AE0" w:rsidP="00861AE0">
            <w:pPr>
              <w:jc w:val="center"/>
              <w:rPr>
                <w:szCs w:val="24"/>
              </w:rPr>
            </w:pPr>
            <w:r w:rsidRPr="00CF31E2">
              <w:rPr>
                <w:szCs w:val="24"/>
              </w:rPr>
              <w:t>№ п/п</w:t>
            </w:r>
          </w:p>
        </w:tc>
        <w:tc>
          <w:tcPr>
            <w:tcW w:w="2792" w:type="dxa"/>
            <w:vAlign w:val="center"/>
          </w:tcPr>
          <w:p w:rsidR="00861AE0" w:rsidRPr="00CF31E2" w:rsidRDefault="00861AE0" w:rsidP="00861AE0">
            <w:pPr>
              <w:jc w:val="center"/>
              <w:rPr>
                <w:szCs w:val="24"/>
              </w:rPr>
            </w:pPr>
            <w:r w:rsidRPr="00CF31E2">
              <w:rPr>
                <w:szCs w:val="24"/>
              </w:rPr>
              <w:t>Наименование</w:t>
            </w:r>
          </w:p>
        </w:tc>
        <w:tc>
          <w:tcPr>
            <w:tcW w:w="1852" w:type="dxa"/>
            <w:vAlign w:val="center"/>
          </w:tcPr>
          <w:p w:rsidR="00861AE0" w:rsidRPr="00CF31E2" w:rsidRDefault="00861AE0" w:rsidP="00861AE0">
            <w:pPr>
              <w:jc w:val="center"/>
              <w:rPr>
                <w:szCs w:val="24"/>
              </w:rPr>
            </w:pPr>
            <w:r w:rsidRPr="00CF31E2">
              <w:rPr>
                <w:szCs w:val="24"/>
              </w:rPr>
              <w:t>Существующее значение</w:t>
            </w:r>
          </w:p>
        </w:tc>
        <w:tc>
          <w:tcPr>
            <w:tcW w:w="2081" w:type="dxa"/>
            <w:vAlign w:val="center"/>
          </w:tcPr>
          <w:p w:rsidR="00861AE0" w:rsidRPr="00CF31E2" w:rsidRDefault="00861AE0" w:rsidP="00861AE0">
            <w:pPr>
              <w:jc w:val="center"/>
              <w:rPr>
                <w:szCs w:val="24"/>
              </w:rPr>
            </w:pPr>
            <w:r w:rsidRPr="00CF31E2">
              <w:rPr>
                <w:szCs w:val="24"/>
              </w:rPr>
              <w:t xml:space="preserve">Планируемое значение, </w:t>
            </w:r>
            <w:r w:rsidRPr="00CF31E2">
              <w:rPr>
                <w:szCs w:val="24"/>
              </w:rPr>
              <w:br/>
              <w:t>на срок до 2022г.</w:t>
            </w:r>
          </w:p>
        </w:tc>
        <w:tc>
          <w:tcPr>
            <w:tcW w:w="2040" w:type="dxa"/>
            <w:vAlign w:val="center"/>
          </w:tcPr>
          <w:p w:rsidR="00861AE0" w:rsidRPr="00CF31E2" w:rsidRDefault="00861AE0" w:rsidP="00861AE0">
            <w:pPr>
              <w:jc w:val="center"/>
              <w:rPr>
                <w:szCs w:val="24"/>
              </w:rPr>
            </w:pPr>
            <w:r w:rsidRPr="00CF31E2">
              <w:rPr>
                <w:szCs w:val="24"/>
              </w:rPr>
              <w:t>Планируемое значение,</w:t>
            </w:r>
            <w:r w:rsidRPr="00CF31E2">
              <w:rPr>
                <w:szCs w:val="24"/>
              </w:rPr>
              <w:br/>
              <w:t xml:space="preserve"> на срок до 2037г.</w:t>
            </w:r>
          </w:p>
        </w:tc>
      </w:tr>
      <w:tr w:rsidR="00861AE0" w:rsidRPr="00045A4D" w:rsidTr="00861AE0">
        <w:trPr>
          <w:jc w:val="center"/>
        </w:trPr>
        <w:tc>
          <w:tcPr>
            <w:tcW w:w="796" w:type="dxa"/>
            <w:vAlign w:val="center"/>
          </w:tcPr>
          <w:p w:rsidR="00861AE0" w:rsidRPr="00CF31E2" w:rsidRDefault="00861AE0" w:rsidP="00861AE0">
            <w:pPr>
              <w:jc w:val="center"/>
              <w:rPr>
                <w:szCs w:val="24"/>
              </w:rPr>
            </w:pPr>
            <w:r w:rsidRPr="00CF31E2">
              <w:rPr>
                <w:szCs w:val="24"/>
              </w:rPr>
              <w:t>1.</w:t>
            </w:r>
          </w:p>
        </w:tc>
        <w:tc>
          <w:tcPr>
            <w:tcW w:w="2792" w:type="dxa"/>
            <w:vAlign w:val="center"/>
          </w:tcPr>
          <w:p w:rsidR="00861AE0" w:rsidRPr="00CF31E2" w:rsidRDefault="00861AE0" w:rsidP="00995BE8">
            <w:pPr>
              <w:rPr>
                <w:szCs w:val="24"/>
              </w:rPr>
            </w:pPr>
            <w:r w:rsidRPr="00CF31E2">
              <w:rPr>
                <w:szCs w:val="24"/>
              </w:rPr>
              <w:t>Объем потерь питьевой воды при ее передаче по сетям ООО «</w:t>
            </w:r>
            <w:r w:rsidR="00995BE8">
              <w:rPr>
                <w:szCs w:val="24"/>
              </w:rPr>
              <w:t>Калугаоблводоканал</w:t>
            </w:r>
            <w:r w:rsidRPr="00CF31E2">
              <w:rPr>
                <w:szCs w:val="24"/>
              </w:rPr>
              <w:t>»</w:t>
            </w:r>
          </w:p>
        </w:tc>
        <w:tc>
          <w:tcPr>
            <w:tcW w:w="1852" w:type="dxa"/>
            <w:vAlign w:val="center"/>
          </w:tcPr>
          <w:p w:rsidR="00861AE0" w:rsidRPr="00CF31E2" w:rsidRDefault="00377EA9" w:rsidP="00995BE8">
            <w:pPr>
              <w:jc w:val="center"/>
              <w:rPr>
                <w:szCs w:val="24"/>
              </w:rPr>
            </w:pPr>
            <w:r w:rsidRPr="00CF31E2">
              <w:rPr>
                <w:szCs w:val="24"/>
              </w:rPr>
              <w:t>0,</w:t>
            </w:r>
            <w:r w:rsidR="00995BE8">
              <w:rPr>
                <w:szCs w:val="24"/>
              </w:rPr>
              <w:t>7</w:t>
            </w:r>
            <w:r w:rsidR="00861AE0" w:rsidRPr="00CF31E2">
              <w:rPr>
                <w:szCs w:val="24"/>
              </w:rPr>
              <w:t xml:space="preserve"> м</w:t>
            </w:r>
            <w:r w:rsidR="00861AE0" w:rsidRPr="00CF31E2">
              <w:rPr>
                <w:szCs w:val="24"/>
                <w:vertAlign w:val="superscript"/>
              </w:rPr>
              <w:t>3</w:t>
            </w:r>
            <w:r w:rsidR="00861AE0" w:rsidRPr="00CF31E2">
              <w:rPr>
                <w:szCs w:val="24"/>
              </w:rPr>
              <w:t>/час</w:t>
            </w:r>
          </w:p>
        </w:tc>
        <w:tc>
          <w:tcPr>
            <w:tcW w:w="2081" w:type="dxa"/>
            <w:vAlign w:val="center"/>
          </w:tcPr>
          <w:p w:rsidR="00861AE0" w:rsidRPr="00CF31E2" w:rsidRDefault="00995BE8" w:rsidP="00995BE8">
            <w:pPr>
              <w:jc w:val="center"/>
              <w:rPr>
                <w:szCs w:val="24"/>
              </w:rPr>
            </w:pPr>
            <w:r>
              <w:rPr>
                <w:szCs w:val="24"/>
              </w:rPr>
              <w:t>0,72</w:t>
            </w:r>
            <w:r w:rsidR="00861AE0" w:rsidRPr="00CF31E2">
              <w:rPr>
                <w:szCs w:val="24"/>
              </w:rPr>
              <w:t xml:space="preserve"> м</w:t>
            </w:r>
            <w:r w:rsidR="00861AE0" w:rsidRPr="00CF31E2">
              <w:rPr>
                <w:szCs w:val="24"/>
                <w:vertAlign w:val="superscript"/>
              </w:rPr>
              <w:t>3</w:t>
            </w:r>
            <w:r w:rsidR="00861AE0" w:rsidRPr="00CF31E2">
              <w:rPr>
                <w:szCs w:val="24"/>
              </w:rPr>
              <w:t>/час</w:t>
            </w:r>
          </w:p>
        </w:tc>
        <w:tc>
          <w:tcPr>
            <w:tcW w:w="2040" w:type="dxa"/>
            <w:vAlign w:val="center"/>
          </w:tcPr>
          <w:p w:rsidR="00861AE0" w:rsidRPr="00045A4D" w:rsidRDefault="00377EA9" w:rsidP="00995BE8">
            <w:pPr>
              <w:jc w:val="center"/>
              <w:rPr>
                <w:szCs w:val="24"/>
              </w:rPr>
            </w:pPr>
            <w:r w:rsidRPr="00CF31E2">
              <w:rPr>
                <w:szCs w:val="24"/>
              </w:rPr>
              <w:t>0,</w:t>
            </w:r>
            <w:r w:rsidR="00995BE8">
              <w:rPr>
                <w:szCs w:val="24"/>
              </w:rPr>
              <w:t>76</w:t>
            </w:r>
            <w:r w:rsidR="00861AE0" w:rsidRPr="00CF31E2">
              <w:rPr>
                <w:szCs w:val="24"/>
              </w:rPr>
              <w:t xml:space="preserve"> м</w:t>
            </w:r>
            <w:r w:rsidR="00861AE0" w:rsidRPr="00CF31E2">
              <w:rPr>
                <w:szCs w:val="24"/>
                <w:vertAlign w:val="superscript"/>
              </w:rPr>
              <w:t>3</w:t>
            </w:r>
            <w:r w:rsidR="00861AE0" w:rsidRPr="00CF31E2">
              <w:rPr>
                <w:szCs w:val="24"/>
              </w:rPr>
              <w:t>/час</w:t>
            </w:r>
          </w:p>
        </w:tc>
      </w:tr>
    </w:tbl>
    <w:p w:rsidR="00B8052D" w:rsidRDefault="00B8052D" w:rsidP="00B8052D">
      <w:pPr>
        <w:jc w:val="both"/>
        <w:rPr>
          <w:sz w:val="28"/>
          <w:szCs w:val="28"/>
        </w:rPr>
      </w:pPr>
    </w:p>
    <w:p w:rsidR="00861AE0" w:rsidRDefault="00B8052D" w:rsidP="00B8052D">
      <w:pPr>
        <w:jc w:val="both"/>
        <w:rPr>
          <w:sz w:val="28"/>
          <w:szCs w:val="28"/>
        </w:rPr>
      </w:pPr>
      <w:r>
        <w:rPr>
          <w:sz w:val="28"/>
          <w:szCs w:val="28"/>
        </w:rPr>
        <w:tab/>
      </w:r>
      <w:r>
        <w:rPr>
          <w:sz w:val="28"/>
          <w:szCs w:val="28"/>
        </w:rPr>
        <w:tab/>
      </w:r>
    </w:p>
    <w:p w:rsidR="00B8052D" w:rsidRDefault="00B8052D" w:rsidP="002805A3">
      <w:pPr>
        <w:ind w:firstLine="567"/>
        <w:jc w:val="both"/>
        <w:rPr>
          <w:b/>
          <w:sz w:val="28"/>
          <w:szCs w:val="28"/>
        </w:rPr>
      </w:pPr>
      <w:r w:rsidRPr="00B70486">
        <w:rPr>
          <w:b/>
          <w:sz w:val="28"/>
          <w:szCs w:val="28"/>
        </w:rPr>
        <w:t>2.3.13. Перспективный баланс водоснабжения (общий – баланс подачи и реализации питьевой воды, территориальный – баланс подачи питьевой воды по технологическим зонам водоснабжения, структурный – баланс реализации питьевой воды по группам абонентов.</w:t>
      </w:r>
    </w:p>
    <w:p w:rsidR="00423662" w:rsidRPr="00423662" w:rsidRDefault="00423662" w:rsidP="00B8052D">
      <w:pPr>
        <w:jc w:val="both"/>
        <w:rPr>
          <w:sz w:val="28"/>
          <w:szCs w:val="28"/>
        </w:rPr>
      </w:pPr>
      <w:r>
        <w:rPr>
          <w:b/>
          <w:sz w:val="28"/>
          <w:szCs w:val="28"/>
        </w:rPr>
        <w:tab/>
      </w:r>
    </w:p>
    <w:p w:rsidR="00B8052D" w:rsidRDefault="00B8052D" w:rsidP="00B8052D">
      <w:pPr>
        <w:jc w:val="right"/>
        <w:rPr>
          <w:sz w:val="28"/>
          <w:szCs w:val="28"/>
        </w:rPr>
      </w:pPr>
      <w:r>
        <w:rPr>
          <w:sz w:val="28"/>
          <w:szCs w:val="28"/>
        </w:rPr>
        <w:t>Таблица 2.3.13.</w:t>
      </w:r>
    </w:p>
    <w:p w:rsidR="00B8052D" w:rsidRDefault="00B8052D" w:rsidP="002805A3">
      <w:pPr>
        <w:spacing w:after="240"/>
        <w:jc w:val="center"/>
        <w:rPr>
          <w:b/>
          <w:sz w:val="28"/>
          <w:szCs w:val="28"/>
        </w:rPr>
      </w:pPr>
      <w:r w:rsidRPr="00A837DF">
        <w:rPr>
          <w:b/>
          <w:sz w:val="28"/>
          <w:szCs w:val="28"/>
        </w:rPr>
        <w:t>Перспективный баланс водоснабжения.</w:t>
      </w:r>
    </w:p>
    <w:tbl>
      <w:tblPr>
        <w:tblW w:w="10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2835"/>
        <w:gridCol w:w="1985"/>
        <w:gridCol w:w="2410"/>
        <w:gridCol w:w="2382"/>
      </w:tblGrid>
      <w:tr w:rsidR="00900D87" w:rsidRPr="00BE63C0" w:rsidTr="006D0F31">
        <w:trPr>
          <w:jc w:val="center"/>
        </w:trPr>
        <w:tc>
          <w:tcPr>
            <w:tcW w:w="562" w:type="dxa"/>
            <w:vAlign w:val="center"/>
          </w:tcPr>
          <w:p w:rsidR="00900D87" w:rsidRPr="00BE63C0" w:rsidRDefault="00900D87" w:rsidP="00D20C63">
            <w:pPr>
              <w:jc w:val="center"/>
              <w:rPr>
                <w:szCs w:val="24"/>
              </w:rPr>
            </w:pPr>
            <w:r>
              <w:rPr>
                <w:szCs w:val="24"/>
              </w:rPr>
              <w:t>№ п/п</w:t>
            </w:r>
          </w:p>
        </w:tc>
        <w:tc>
          <w:tcPr>
            <w:tcW w:w="2835" w:type="dxa"/>
            <w:vAlign w:val="center"/>
          </w:tcPr>
          <w:p w:rsidR="00900D87" w:rsidRPr="00BE63C0" w:rsidRDefault="00900D87" w:rsidP="00D20C63">
            <w:pPr>
              <w:jc w:val="center"/>
              <w:rPr>
                <w:szCs w:val="24"/>
              </w:rPr>
            </w:pPr>
            <w:r>
              <w:rPr>
                <w:szCs w:val="24"/>
              </w:rPr>
              <w:t>Наименование</w:t>
            </w:r>
          </w:p>
        </w:tc>
        <w:tc>
          <w:tcPr>
            <w:tcW w:w="1985" w:type="dxa"/>
            <w:vAlign w:val="center"/>
          </w:tcPr>
          <w:p w:rsidR="00900D87" w:rsidRPr="006D0F31" w:rsidRDefault="00900D87" w:rsidP="00D20C63">
            <w:pPr>
              <w:jc w:val="center"/>
              <w:rPr>
                <w:szCs w:val="24"/>
              </w:rPr>
            </w:pPr>
            <w:r>
              <w:rPr>
                <w:szCs w:val="24"/>
              </w:rPr>
              <w:t>Существующее значение</w:t>
            </w:r>
            <w:r w:rsidR="006D0F31">
              <w:rPr>
                <w:szCs w:val="24"/>
              </w:rPr>
              <w:t>, тыс. м</w:t>
            </w:r>
            <w:r w:rsidR="006D0F31">
              <w:rPr>
                <w:szCs w:val="24"/>
                <w:vertAlign w:val="superscript"/>
              </w:rPr>
              <w:t>3</w:t>
            </w:r>
          </w:p>
        </w:tc>
        <w:tc>
          <w:tcPr>
            <w:tcW w:w="2410" w:type="dxa"/>
          </w:tcPr>
          <w:p w:rsidR="00900D87" w:rsidRDefault="006D0F31" w:rsidP="00D20C63">
            <w:pPr>
              <w:jc w:val="center"/>
              <w:rPr>
                <w:szCs w:val="24"/>
              </w:rPr>
            </w:pPr>
            <w:r>
              <w:rPr>
                <w:szCs w:val="24"/>
              </w:rPr>
              <w:t>Ожидаемое, на срок до 2022г., тыс. м</w:t>
            </w:r>
            <w:r>
              <w:rPr>
                <w:szCs w:val="24"/>
                <w:vertAlign w:val="superscript"/>
              </w:rPr>
              <w:t>3</w:t>
            </w:r>
          </w:p>
        </w:tc>
        <w:tc>
          <w:tcPr>
            <w:tcW w:w="2382" w:type="dxa"/>
            <w:vAlign w:val="center"/>
          </w:tcPr>
          <w:p w:rsidR="00900D87" w:rsidRPr="00BE63C0" w:rsidRDefault="00900D87" w:rsidP="00D20C63">
            <w:pPr>
              <w:jc w:val="center"/>
              <w:rPr>
                <w:szCs w:val="24"/>
              </w:rPr>
            </w:pPr>
            <w:r>
              <w:rPr>
                <w:szCs w:val="24"/>
              </w:rPr>
              <w:t>Ожидаемое, на срок до 2037г.</w:t>
            </w:r>
            <w:r w:rsidR="006D0F31">
              <w:rPr>
                <w:szCs w:val="24"/>
              </w:rPr>
              <w:t>, тыс. м</w:t>
            </w:r>
            <w:r w:rsidR="006D0F31">
              <w:rPr>
                <w:szCs w:val="24"/>
                <w:vertAlign w:val="superscript"/>
              </w:rPr>
              <w:t>3</w:t>
            </w:r>
          </w:p>
        </w:tc>
      </w:tr>
      <w:tr w:rsidR="006D0F31" w:rsidRPr="00BE63C0" w:rsidTr="006D0F31">
        <w:trPr>
          <w:jc w:val="center"/>
        </w:trPr>
        <w:tc>
          <w:tcPr>
            <w:tcW w:w="562" w:type="dxa"/>
            <w:vAlign w:val="center"/>
          </w:tcPr>
          <w:p w:rsidR="006D0F31" w:rsidRPr="00BE63C0" w:rsidRDefault="006D0F31" w:rsidP="006D0F31">
            <w:pPr>
              <w:jc w:val="center"/>
              <w:rPr>
                <w:szCs w:val="24"/>
              </w:rPr>
            </w:pPr>
            <w:r>
              <w:rPr>
                <w:szCs w:val="24"/>
              </w:rPr>
              <w:t>1.1</w:t>
            </w:r>
          </w:p>
        </w:tc>
        <w:tc>
          <w:tcPr>
            <w:tcW w:w="2835" w:type="dxa"/>
            <w:vAlign w:val="center"/>
          </w:tcPr>
          <w:p w:rsidR="006D0F31" w:rsidRPr="00BE63C0" w:rsidRDefault="006D0F31" w:rsidP="006D0F31">
            <w:pPr>
              <w:rPr>
                <w:szCs w:val="24"/>
              </w:rPr>
            </w:pPr>
            <w:r>
              <w:rPr>
                <w:szCs w:val="24"/>
              </w:rPr>
              <w:t>Производительность водозаборных узлов, в том числе:</w:t>
            </w:r>
          </w:p>
        </w:tc>
        <w:tc>
          <w:tcPr>
            <w:tcW w:w="1985" w:type="dxa"/>
            <w:vAlign w:val="center"/>
          </w:tcPr>
          <w:p w:rsidR="006D0F31" w:rsidRDefault="006D0F31" w:rsidP="006D0F31">
            <w:pPr>
              <w:jc w:val="center"/>
              <w:rPr>
                <w:szCs w:val="24"/>
              </w:rPr>
            </w:pPr>
            <w:r>
              <w:rPr>
                <w:szCs w:val="24"/>
              </w:rPr>
              <w:t>88,9</w:t>
            </w:r>
          </w:p>
        </w:tc>
        <w:tc>
          <w:tcPr>
            <w:tcW w:w="2410" w:type="dxa"/>
            <w:vAlign w:val="center"/>
          </w:tcPr>
          <w:p w:rsidR="006D0F31" w:rsidRDefault="006D0F31" w:rsidP="006D0F31">
            <w:pPr>
              <w:jc w:val="center"/>
              <w:rPr>
                <w:szCs w:val="24"/>
              </w:rPr>
            </w:pPr>
            <w:r>
              <w:rPr>
                <w:szCs w:val="24"/>
              </w:rPr>
              <w:t>88,9</w:t>
            </w:r>
          </w:p>
        </w:tc>
        <w:tc>
          <w:tcPr>
            <w:tcW w:w="2382" w:type="dxa"/>
            <w:vAlign w:val="center"/>
          </w:tcPr>
          <w:p w:rsidR="006D0F31" w:rsidRDefault="006D0F31" w:rsidP="006D0F31">
            <w:pPr>
              <w:jc w:val="center"/>
              <w:rPr>
                <w:szCs w:val="24"/>
              </w:rPr>
            </w:pPr>
            <w:r>
              <w:rPr>
                <w:szCs w:val="24"/>
              </w:rPr>
              <w:t>88,9</w:t>
            </w:r>
          </w:p>
        </w:tc>
      </w:tr>
      <w:tr w:rsidR="006D0F31" w:rsidRPr="00CF31E2" w:rsidTr="006D0F31">
        <w:trPr>
          <w:jc w:val="center"/>
        </w:trPr>
        <w:tc>
          <w:tcPr>
            <w:tcW w:w="562" w:type="dxa"/>
            <w:vAlign w:val="center"/>
          </w:tcPr>
          <w:p w:rsidR="006D0F31" w:rsidRPr="00CF31E2" w:rsidRDefault="006D0F31" w:rsidP="006D0F31">
            <w:pPr>
              <w:jc w:val="center"/>
              <w:rPr>
                <w:szCs w:val="24"/>
              </w:rPr>
            </w:pPr>
            <w:r>
              <w:rPr>
                <w:szCs w:val="24"/>
              </w:rPr>
              <w:t>1.2</w:t>
            </w:r>
          </w:p>
        </w:tc>
        <w:tc>
          <w:tcPr>
            <w:tcW w:w="2835" w:type="dxa"/>
            <w:vAlign w:val="center"/>
          </w:tcPr>
          <w:p w:rsidR="006D0F31" w:rsidRPr="00CF31E2" w:rsidRDefault="006D0F31" w:rsidP="006D0F31">
            <w:pPr>
              <w:rPr>
                <w:szCs w:val="24"/>
              </w:rPr>
            </w:pPr>
            <w:r w:rsidRPr="00CF31E2">
              <w:rPr>
                <w:szCs w:val="24"/>
              </w:rPr>
              <w:t>Подключенная нагрузка, в том числе:</w:t>
            </w:r>
          </w:p>
        </w:tc>
        <w:tc>
          <w:tcPr>
            <w:tcW w:w="1985" w:type="dxa"/>
            <w:vAlign w:val="center"/>
          </w:tcPr>
          <w:p w:rsidR="006D0F31" w:rsidRPr="00CF31E2" w:rsidRDefault="006D0F31" w:rsidP="006D0F31">
            <w:pPr>
              <w:jc w:val="center"/>
              <w:rPr>
                <w:szCs w:val="24"/>
              </w:rPr>
            </w:pPr>
            <w:r>
              <w:rPr>
                <w:szCs w:val="24"/>
              </w:rPr>
              <w:t>72</w:t>
            </w:r>
          </w:p>
        </w:tc>
        <w:tc>
          <w:tcPr>
            <w:tcW w:w="2410" w:type="dxa"/>
            <w:vAlign w:val="center"/>
          </w:tcPr>
          <w:p w:rsidR="006D0F31" w:rsidRPr="00CF31E2" w:rsidRDefault="006D0F31" w:rsidP="006D0F31">
            <w:pPr>
              <w:jc w:val="center"/>
              <w:rPr>
                <w:szCs w:val="24"/>
              </w:rPr>
            </w:pPr>
            <w:r>
              <w:rPr>
                <w:szCs w:val="24"/>
              </w:rPr>
              <w:t>72</w:t>
            </w:r>
          </w:p>
        </w:tc>
        <w:tc>
          <w:tcPr>
            <w:tcW w:w="2382" w:type="dxa"/>
            <w:vAlign w:val="center"/>
          </w:tcPr>
          <w:p w:rsidR="006D0F31" w:rsidRPr="00CF31E2" w:rsidRDefault="006D0F31" w:rsidP="006D0F31">
            <w:pPr>
              <w:jc w:val="center"/>
              <w:rPr>
                <w:szCs w:val="24"/>
              </w:rPr>
            </w:pPr>
            <w:r>
              <w:rPr>
                <w:szCs w:val="24"/>
              </w:rPr>
              <w:t>72</w:t>
            </w:r>
          </w:p>
        </w:tc>
      </w:tr>
      <w:tr w:rsidR="006D0F31" w:rsidRPr="00CF31E2" w:rsidTr="006D0F31">
        <w:trPr>
          <w:jc w:val="center"/>
        </w:trPr>
        <w:tc>
          <w:tcPr>
            <w:tcW w:w="562" w:type="dxa"/>
            <w:vAlign w:val="center"/>
          </w:tcPr>
          <w:p w:rsidR="006D0F31" w:rsidRPr="00CF31E2" w:rsidRDefault="006D0F31" w:rsidP="006D0F31">
            <w:pPr>
              <w:rPr>
                <w:szCs w:val="24"/>
              </w:rPr>
            </w:pPr>
          </w:p>
        </w:tc>
        <w:tc>
          <w:tcPr>
            <w:tcW w:w="2835" w:type="dxa"/>
            <w:vAlign w:val="center"/>
          </w:tcPr>
          <w:p w:rsidR="006D0F31" w:rsidRPr="00CF31E2" w:rsidRDefault="006D0F31" w:rsidP="006D0F31">
            <w:pPr>
              <w:rPr>
                <w:szCs w:val="24"/>
              </w:rPr>
            </w:pPr>
            <w:r>
              <w:rPr>
                <w:szCs w:val="24"/>
              </w:rPr>
              <w:t>Прочие потребители</w:t>
            </w:r>
          </w:p>
        </w:tc>
        <w:tc>
          <w:tcPr>
            <w:tcW w:w="1985" w:type="dxa"/>
            <w:vAlign w:val="center"/>
          </w:tcPr>
          <w:p w:rsidR="006D0F31" w:rsidRPr="00CF31E2" w:rsidRDefault="006D0F31" w:rsidP="006D0F31">
            <w:pPr>
              <w:jc w:val="center"/>
              <w:rPr>
                <w:szCs w:val="24"/>
              </w:rPr>
            </w:pPr>
            <w:r>
              <w:rPr>
                <w:szCs w:val="24"/>
              </w:rPr>
              <w:t>5,2</w:t>
            </w:r>
          </w:p>
        </w:tc>
        <w:tc>
          <w:tcPr>
            <w:tcW w:w="2410" w:type="dxa"/>
            <w:vAlign w:val="center"/>
          </w:tcPr>
          <w:p w:rsidR="006D0F31" w:rsidRPr="00CF31E2" w:rsidRDefault="006D0F31" w:rsidP="006D0F31">
            <w:pPr>
              <w:jc w:val="center"/>
              <w:rPr>
                <w:szCs w:val="24"/>
              </w:rPr>
            </w:pPr>
            <w:r>
              <w:rPr>
                <w:szCs w:val="24"/>
              </w:rPr>
              <w:t>5,2</w:t>
            </w:r>
          </w:p>
        </w:tc>
        <w:tc>
          <w:tcPr>
            <w:tcW w:w="2382" w:type="dxa"/>
            <w:vAlign w:val="center"/>
          </w:tcPr>
          <w:p w:rsidR="006D0F31" w:rsidRPr="00CF31E2" w:rsidRDefault="006D0F31" w:rsidP="006D0F31">
            <w:pPr>
              <w:jc w:val="center"/>
              <w:rPr>
                <w:szCs w:val="24"/>
              </w:rPr>
            </w:pPr>
            <w:r>
              <w:rPr>
                <w:szCs w:val="24"/>
              </w:rPr>
              <w:t>5,2</w:t>
            </w:r>
          </w:p>
        </w:tc>
      </w:tr>
      <w:tr w:rsidR="006D0F31" w:rsidRPr="00CF31E2" w:rsidTr="006D0F31">
        <w:trPr>
          <w:jc w:val="center"/>
        </w:trPr>
        <w:tc>
          <w:tcPr>
            <w:tcW w:w="562" w:type="dxa"/>
            <w:vAlign w:val="center"/>
          </w:tcPr>
          <w:p w:rsidR="006D0F31" w:rsidRPr="00CF31E2" w:rsidRDefault="006D0F31" w:rsidP="006D0F31">
            <w:pPr>
              <w:jc w:val="center"/>
              <w:rPr>
                <w:szCs w:val="24"/>
              </w:rPr>
            </w:pPr>
          </w:p>
        </w:tc>
        <w:tc>
          <w:tcPr>
            <w:tcW w:w="2835" w:type="dxa"/>
            <w:vAlign w:val="center"/>
          </w:tcPr>
          <w:p w:rsidR="006D0F31" w:rsidRPr="00CF31E2" w:rsidRDefault="006D0F31" w:rsidP="006D0F31">
            <w:pPr>
              <w:rPr>
                <w:szCs w:val="24"/>
              </w:rPr>
            </w:pPr>
            <w:r w:rsidRPr="00CF31E2">
              <w:rPr>
                <w:szCs w:val="24"/>
              </w:rPr>
              <w:t>Население</w:t>
            </w:r>
          </w:p>
        </w:tc>
        <w:tc>
          <w:tcPr>
            <w:tcW w:w="1985" w:type="dxa"/>
            <w:vAlign w:val="center"/>
          </w:tcPr>
          <w:p w:rsidR="006D0F31" w:rsidRPr="00CF31E2" w:rsidRDefault="006D0F31" w:rsidP="006D0F31">
            <w:pPr>
              <w:jc w:val="center"/>
              <w:rPr>
                <w:szCs w:val="24"/>
              </w:rPr>
            </w:pPr>
            <w:r>
              <w:rPr>
                <w:szCs w:val="24"/>
              </w:rPr>
              <w:t>59,2</w:t>
            </w:r>
          </w:p>
        </w:tc>
        <w:tc>
          <w:tcPr>
            <w:tcW w:w="2410" w:type="dxa"/>
            <w:vAlign w:val="center"/>
          </w:tcPr>
          <w:p w:rsidR="006D0F31" w:rsidRPr="00CF31E2" w:rsidRDefault="006D0F31" w:rsidP="006D0F31">
            <w:pPr>
              <w:jc w:val="center"/>
              <w:rPr>
                <w:szCs w:val="24"/>
              </w:rPr>
            </w:pPr>
            <w:r>
              <w:rPr>
                <w:szCs w:val="24"/>
              </w:rPr>
              <w:t>59,2</w:t>
            </w:r>
          </w:p>
        </w:tc>
        <w:tc>
          <w:tcPr>
            <w:tcW w:w="2382" w:type="dxa"/>
            <w:vAlign w:val="center"/>
          </w:tcPr>
          <w:p w:rsidR="006D0F31" w:rsidRPr="00CF31E2" w:rsidRDefault="006D0F31" w:rsidP="006D0F31">
            <w:pPr>
              <w:jc w:val="center"/>
              <w:rPr>
                <w:szCs w:val="24"/>
              </w:rPr>
            </w:pPr>
            <w:r>
              <w:rPr>
                <w:szCs w:val="24"/>
              </w:rPr>
              <w:t>59,2</w:t>
            </w:r>
          </w:p>
        </w:tc>
      </w:tr>
      <w:tr w:rsidR="006D0F31" w:rsidRPr="00CF31E2" w:rsidTr="006D0F31">
        <w:trPr>
          <w:jc w:val="center"/>
        </w:trPr>
        <w:tc>
          <w:tcPr>
            <w:tcW w:w="562" w:type="dxa"/>
            <w:vAlign w:val="center"/>
          </w:tcPr>
          <w:p w:rsidR="006D0F31" w:rsidRPr="00CF31E2" w:rsidRDefault="006D0F31" w:rsidP="006D0F31">
            <w:pPr>
              <w:jc w:val="center"/>
              <w:rPr>
                <w:szCs w:val="24"/>
              </w:rPr>
            </w:pPr>
          </w:p>
        </w:tc>
        <w:tc>
          <w:tcPr>
            <w:tcW w:w="2835" w:type="dxa"/>
            <w:vAlign w:val="center"/>
          </w:tcPr>
          <w:p w:rsidR="006D0F31" w:rsidRPr="00CF31E2" w:rsidRDefault="006D0F31" w:rsidP="006D0F31">
            <w:pPr>
              <w:rPr>
                <w:szCs w:val="24"/>
              </w:rPr>
            </w:pPr>
            <w:r>
              <w:rPr>
                <w:szCs w:val="24"/>
              </w:rPr>
              <w:t>Бюджетные о</w:t>
            </w:r>
            <w:r w:rsidRPr="00CF31E2">
              <w:rPr>
                <w:szCs w:val="24"/>
              </w:rPr>
              <w:t>рганизации</w:t>
            </w:r>
          </w:p>
        </w:tc>
        <w:tc>
          <w:tcPr>
            <w:tcW w:w="1985" w:type="dxa"/>
            <w:vAlign w:val="center"/>
          </w:tcPr>
          <w:p w:rsidR="006D0F31" w:rsidRPr="00CF31E2" w:rsidRDefault="006D0F31" w:rsidP="006D0F31">
            <w:pPr>
              <w:jc w:val="center"/>
              <w:rPr>
                <w:szCs w:val="24"/>
              </w:rPr>
            </w:pPr>
            <w:r>
              <w:rPr>
                <w:szCs w:val="24"/>
              </w:rPr>
              <w:t>7,6</w:t>
            </w:r>
          </w:p>
        </w:tc>
        <w:tc>
          <w:tcPr>
            <w:tcW w:w="2410" w:type="dxa"/>
            <w:vAlign w:val="center"/>
          </w:tcPr>
          <w:p w:rsidR="006D0F31" w:rsidRPr="00CF31E2" w:rsidRDefault="006D0F31" w:rsidP="006D0F31">
            <w:pPr>
              <w:jc w:val="center"/>
              <w:rPr>
                <w:szCs w:val="24"/>
              </w:rPr>
            </w:pPr>
            <w:r>
              <w:rPr>
                <w:szCs w:val="24"/>
              </w:rPr>
              <w:t>7,6</w:t>
            </w:r>
          </w:p>
        </w:tc>
        <w:tc>
          <w:tcPr>
            <w:tcW w:w="2382" w:type="dxa"/>
            <w:vAlign w:val="center"/>
          </w:tcPr>
          <w:p w:rsidR="006D0F31" w:rsidRPr="00CF31E2" w:rsidRDefault="006D0F31" w:rsidP="006D0F31">
            <w:pPr>
              <w:jc w:val="center"/>
              <w:rPr>
                <w:szCs w:val="24"/>
              </w:rPr>
            </w:pPr>
            <w:r>
              <w:rPr>
                <w:szCs w:val="24"/>
              </w:rPr>
              <w:t>7,6</w:t>
            </w:r>
          </w:p>
        </w:tc>
      </w:tr>
      <w:tr w:rsidR="006D0F31" w:rsidRPr="00CF31E2" w:rsidTr="006D0F31">
        <w:trPr>
          <w:jc w:val="center"/>
        </w:trPr>
        <w:tc>
          <w:tcPr>
            <w:tcW w:w="562" w:type="dxa"/>
            <w:vAlign w:val="center"/>
          </w:tcPr>
          <w:p w:rsidR="006D0F31" w:rsidRPr="00CF31E2" w:rsidRDefault="006D0F31" w:rsidP="006D0F31">
            <w:pPr>
              <w:jc w:val="center"/>
              <w:rPr>
                <w:szCs w:val="24"/>
              </w:rPr>
            </w:pPr>
          </w:p>
        </w:tc>
        <w:tc>
          <w:tcPr>
            <w:tcW w:w="2835" w:type="dxa"/>
            <w:vAlign w:val="center"/>
          </w:tcPr>
          <w:p w:rsidR="006D0F31" w:rsidRPr="00CF31E2" w:rsidRDefault="006D0F31" w:rsidP="006D0F31">
            <w:pPr>
              <w:rPr>
                <w:szCs w:val="24"/>
              </w:rPr>
            </w:pPr>
            <w:r w:rsidRPr="00CF31E2">
              <w:rPr>
                <w:szCs w:val="24"/>
              </w:rPr>
              <w:t>Собственные нужды</w:t>
            </w:r>
          </w:p>
        </w:tc>
        <w:tc>
          <w:tcPr>
            <w:tcW w:w="1985" w:type="dxa"/>
            <w:vAlign w:val="center"/>
          </w:tcPr>
          <w:p w:rsidR="006D0F31" w:rsidRPr="00CF31E2" w:rsidRDefault="006D0F31" w:rsidP="006D0F31">
            <w:pPr>
              <w:jc w:val="center"/>
              <w:rPr>
                <w:szCs w:val="24"/>
              </w:rPr>
            </w:pPr>
            <w:r>
              <w:rPr>
                <w:szCs w:val="24"/>
              </w:rPr>
              <w:t>4</w:t>
            </w:r>
          </w:p>
        </w:tc>
        <w:tc>
          <w:tcPr>
            <w:tcW w:w="2410" w:type="dxa"/>
            <w:vAlign w:val="center"/>
          </w:tcPr>
          <w:p w:rsidR="006D0F31" w:rsidRPr="00CF31E2" w:rsidRDefault="006D0F31" w:rsidP="006D0F31">
            <w:pPr>
              <w:jc w:val="center"/>
              <w:rPr>
                <w:szCs w:val="24"/>
              </w:rPr>
            </w:pPr>
            <w:r>
              <w:rPr>
                <w:szCs w:val="24"/>
              </w:rPr>
              <w:t>4</w:t>
            </w:r>
          </w:p>
        </w:tc>
        <w:tc>
          <w:tcPr>
            <w:tcW w:w="2382" w:type="dxa"/>
            <w:vAlign w:val="center"/>
          </w:tcPr>
          <w:p w:rsidR="006D0F31" w:rsidRPr="00CF31E2" w:rsidRDefault="006D0F31" w:rsidP="006D0F31">
            <w:pPr>
              <w:jc w:val="center"/>
              <w:rPr>
                <w:szCs w:val="24"/>
              </w:rPr>
            </w:pPr>
            <w:r>
              <w:rPr>
                <w:szCs w:val="24"/>
              </w:rPr>
              <w:t>4</w:t>
            </w:r>
          </w:p>
        </w:tc>
      </w:tr>
      <w:tr w:rsidR="006D0F31" w:rsidRPr="00BE63C0" w:rsidTr="006D0F31">
        <w:trPr>
          <w:jc w:val="center"/>
        </w:trPr>
        <w:tc>
          <w:tcPr>
            <w:tcW w:w="562" w:type="dxa"/>
            <w:vAlign w:val="center"/>
          </w:tcPr>
          <w:p w:rsidR="006D0F31" w:rsidRPr="00CF31E2" w:rsidRDefault="006D0F31" w:rsidP="006D0F31">
            <w:pPr>
              <w:jc w:val="center"/>
              <w:rPr>
                <w:szCs w:val="24"/>
              </w:rPr>
            </w:pPr>
            <w:r>
              <w:rPr>
                <w:szCs w:val="24"/>
              </w:rPr>
              <w:t>1.3</w:t>
            </w:r>
          </w:p>
        </w:tc>
        <w:tc>
          <w:tcPr>
            <w:tcW w:w="2835" w:type="dxa"/>
            <w:vAlign w:val="center"/>
          </w:tcPr>
          <w:p w:rsidR="006D0F31" w:rsidRPr="00CF31E2" w:rsidRDefault="006D0F31" w:rsidP="006D0F31">
            <w:pPr>
              <w:rPr>
                <w:szCs w:val="24"/>
              </w:rPr>
            </w:pPr>
            <w:r w:rsidRPr="00CF31E2">
              <w:rPr>
                <w:szCs w:val="24"/>
              </w:rPr>
              <w:t>Потери при передаче</w:t>
            </w:r>
          </w:p>
        </w:tc>
        <w:tc>
          <w:tcPr>
            <w:tcW w:w="1985" w:type="dxa"/>
            <w:vAlign w:val="center"/>
          </w:tcPr>
          <w:p w:rsidR="006D0F31" w:rsidRPr="00CF31E2" w:rsidRDefault="006D0F31" w:rsidP="006D0F31">
            <w:pPr>
              <w:jc w:val="center"/>
              <w:rPr>
                <w:szCs w:val="24"/>
              </w:rPr>
            </w:pPr>
            <w:r>
              <w:rPr>
                <w:szCs w:val="24"/>
              </w:rPr>
              <w:t>12,9</w:t>
            </w:r>
          </w:p>
        </w:tc>
        <w:tc>
          <w:tcPr>
            <w:tcW w:w="2410" w:type="dxa"/>
            <w:vAlign w:val="center"/>
          </w:tcPr>
          <w:p w:rsidR="006D0F31" w:rsidRPr="00CF31E2" w:rsidRDefault="006D0F31" w:rsidP="006D0F31">
            <w:pPr>
              <w:jc w:val="center"/>
              <w:rPr>
                <w:szCs w:val="24"/>
              </w:rPr>
            </w:pPr>
            <w:r>
              <w:rPr>
                <w:szCs w:val="24"/>
              </w:rPr>
              <w:t>12,9</w:t>
            </w:r>
          </w:p>
        </w:tc>
        <w:tc>
          <w:tcPr>
            <w:tcW w:w="2382" w:type="dxa"/>
            <w:vAlign w:val="center"/>
          </w:tcPr>
          <w:p w:rsidR="006D0F31" w:rsidRPr="00CF31E2" w:rsidRDefault="006D0F31" w:rsidP="006D0F31">
            <w:pPr>
              <w:jc w:val="center"/>
              <w:rPr>
                <w:szCs w:val="24"/>
              </w:rPr>
            </w:pPr>
            <w:r>
              <w:rPr>
                <w:szCs w:val="24"/>
              </w:rPr>
              <w:t>12,9</w:t>
            </w:r>
          </w:p>
        </w:tc>
      </w:tr>
    </w:tbl>
    <w:p w:rsidR="002805A3" w:rsidRDefault="002805A3" w:rsidP="00B8052D">
      <w:pPr>
        <w:jc w:val="both"/>
        <w:rPr>
          <w:sz w:val="28"/>
          <w:szCs w:val="28"/>
        </w:rPr>
      </w:pPr>
    </w:p>
    <w:p w:rsidR="00B8052D" w:rsidRPr="00B70486" w:rsidRDefault="002805A3" w:rsidP="00C94610">
      <w:pPr>
        <w:spacing w:after="120"/>
        <w:ind w:firstLine="567"/>
        <w:jc w:val="both"/>
        <w:rPr>
          <w:b/>
          <w:sz w:val="28"/>
          <w:szCs w:val="28"/>
        </w:rPr>
      </w:pPr>
      <w:r>
        <w:rPr>
          <w:sz w:val="28"/>
          <w:szCs w:val="28"/>
        </w:rPr>
        <w:br w:type="page"/>
      </w:r>
      <w:r w:rsidR="00B8052D" w:rsidRPr="00B70486">
        <w:rPr>
          <w:b/>
          <w:sz w:val="28"/>
          <w:szCs w:val="28"/>
        </w:rPr>
        <w:lastRenderedPageBreak/>
        <w:t>2.3.14. Расчет требуемой мощности водозаборных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B8052D" w:rsidRDefault="00EF54CC" w:rsidP="00C94610">
      <w:pPr>
        <w:ind w:firstLine="567"/>
        <w:jc w:val="both"/>
        <w:rPr>
          <w:sz w:val="28"/>
          <w:szCs w:val="28"/>
        </w:rPr>
      </w:pPr>
      <w:r>
        <w:rPr>
          <w:sz w:val="28"/>
          <w:szCs w:val="28"/>
        </w:rPr>
        <w:t xml:space="preserve">Исходя из сведений о производительности </w:t>
      </w:r>
      <w:r w:rsidR="00B8052D">
        <w:rPr>
          <w:sz w:val="28"/>
          <w:szCs w:val="28"/>
        </w:rPr>
        <w:t>водозаборных сооружений, а также данных о существующей и планируемой к подключению нагрузки, можно сделать вывод о том, что резерва, имеющегося на существующих водозаборных сооружениях достаточно</w:t>
      </w:r>
      <w:r>
        <w:rPr>
          <w:sz w:val="28"/>
          <w:szCs w:val="28"/>
        </w:rPr>
        <w:t>, строительство дополнительных водозаборов не требуется</w:t>
      </w:r>
      <w:r w:rsidR="00B8052D">
        <w:rPr>
          <w:sz w:val="28"/>
          <w:szCs w:val="28"/>
        </w:rPr>
        <w:t>.</w:t>
      </w:r>
    </w:p>
    <w:p w:rsidR="00B8052D" w:rsidRPr="00F454EA" w:rsidRDefault="00B8052D" w:rsidP="00C94610">
      <w:pPr>
        <w:spacing w:before="240" w:after="120"/>
        <w:ind w:firstLine="567"/>
        <w:jc w:val="both"/>
        <w:rPr>
          <w:b/>
          <w:sz w:val="28"/>
          <w:szCs w:val="28"/>
        </w:rPr>
      </w:pPr>
      <w:r w:rsidRPr="00F454EA">
        <w:rPr>
          <w:b/>
          <w:sz w:val="28"/>
          <w:szCs w:val="28"/>
        </w:rPr>
        <w:t>2.3.15. Наименование организации, которая наделена статусом гарантирующей организации.</w:t>
      </w:r>
    </w:p>
    <w:p w:rsidR="00B8052D" w:rsidRDefault="00020902" w:rsidP="00C94610">
      <w:pPr>
        <w:ind w:firstLine="567"/>
        <w:jc w:val="both"/>
        <w:rPr>
          <w:sz w:val="28"/>
          <w:szCs w:val="28"/>
        </w:rPr>
      </w:pPr>
      <w:r>
        <w:rPr>
          <w:sz w:val="28"/>
          <w:szCs w:val="28"/>
        </w:rPr>
        <w:t>ОО</w:t>
      </w:r>
      <w:r w:rsidR="00B8052D">
        <w:rPr>
          <w:sz w:val="28"/>
          <w:szCs w:val="28"/>
        </w:rPr>
        <w:t>О «</w:t>
      </w:r>
      <w:r w:rsidR="006D0F31">
        <w:rPr>
          <w:sz w:val="28"/>
          <w:szCs w:val="28"/>
        </w:rPr>
        <w:t>Калугаоблводоканал</w:t>
      </w:r>
      <w:r w:rsidR="00B8052D">
        <w:rPr>
          <w:sz w:val="28"/>
          <w:szCs w:val="28"/>
        </w:rPr>
        <w:t xml:space="preserve">» </w:t>
      </w:r>
      <w:r w:rsidR="00991001">
        <w:rPr>
          <w:sz w:val="28"/>
          <w:szCs w:val="28"/>
        </w:rPr>
        <w:t>организация, оказывающая</w:t>
      </w:r>
      <w:r w:rsidR="00B8052D">
        <w:rPr>
          <w:sz w:val="28"/>
          <w:szCs w:val="28"/>
        </w:rPr>
        <w:t xml:space="preserve"> на территории муниципального образования </w:t>
      </w:r>
      <w:r>
        <w:rPr>
          <w:sz w:val="28"/>
          <w:szCs w:val="28"/>
        </w:rPr>
        <w:t xml:space="preserve">сельское поселение «Село </w:t>
      </w:r>
      <w:r w:rsidR="006D0F31">
        <w:rPr>
          <w:sz w:val="28"/>
          <w:szCs w:val="28"/>
        </w:rPr>
        <w:t>Новослободск</w:t>
      </w:r>
      <w:r>
        <w:rPr>
          <w:sz w:val="28"/>
          <w:szCs w:val="28"/>
        </w:rPr>
        <w:t>»</w:t>
      </w:r>
      <w:r w:rsidR="00B8052D">
        <w:rPr>
          <w:sz w:val="28"/>
          <w:szCs w:val="28"/>
        </w:rPr>
        <w:t xml:space="preserve"> услуги по централизованному водоснабжению. В связи с этим, в схеме водоснабжения </w:t>
      </w:r>
      <w:r>
        <w:rPr>
          <w:sz w:val="28"/>
          <w:szCs w:val="28"/>
        </w:rPr>
        <w:t>ООО</w:t>
      </w:r>
      <w:r w:rsidR="00B8052D">
        <w:rPr>
          <w:sz w:val="28"/>
          <w:szCs w:val="28"/>
        </w:rPr>
        <w:t xml:space="preserve"> «</w:t>
      </w:r>
      <w:r w:rsidR="006E3D0B">
        <w:rPr>
          <w:sz w:val="28"/>
          <w:szCs w:val="28"/>
        </w:rPr>
        <w:t>Калугаоблводоканал</w:t>
      </w:r>
      <w:r w:rsidR="00B8052D">
        <w:rPr>
          <w:sz w:val="28"/>
          <w:szCs w:val="28"/>
        </w:rPr>
        <w:t>» определяется как гарантирующая организация.</w:t>
      </w:r>
    </w:p>
    <w:p w:rsidR="00B8052D" w:rsidRPr="009B4FF1" w:rsidRDefault="00B8052D" w:rsidP="003809A7">
      <w:pPr>
        <w:pStyle w:val="2"/>
        <w:spacing w:before="240" w:after="120"/>
        <w:ind w:firstLine="567"/>
        <w:rPr>
          <w:color w:val="auto"/>
        </w:rPr>
      </w:pPr>
      <w:bookmarkStart w:id="68" w:name="_Toc68164462"/>
      <w:r w:rsidRPr="00407601">
        <w:rPr>
          <w:color w:val="auto"/>
        </w:rPr>
        <w:t>3. Предложения по строительству, реконструкции и модернизации объектов централизованных систем водоснабжения.</w:t>
      </w:r>
      <w:bookmarkEnd w:id="68"/>
    </w:p>
    <w:p w:rsidR="00D401AA" w:rsidRDefault="00D401AA" w:rsidP="009B4FF1">
      <w:pPr>
        <w:ind w:firstLine="567"/>
        <w:jc w:val="both"/>
        <w:rPr>
          <w:sz w:val="28"/>
          <w:szCs w:val="28"/>
        </w:rPr>
      </w:pPr>
      <w:r>
        <w:rPr>
          <w:sz w:val="28"/>
          <w:szCs w:val="28"/>
        </w:rPr>
        <w:t xml:space="preserve">Основной проблемой системы централизованного водоснабжения сельского поселения «Село </w:t>
      </w:r>
      <w:r w:rsidR="006E3D0B">
        <w:rPr>
          <w:sz w:val="28"/>
          <w:szCs w:val="28"/>
        </w:rPr>
        <w:t>Новослободск</w:t>
      </w:r>
      <w:r>
        <w:rPr>
          <w:sz w:val="28"/>
          <w:szCs w:val="28"/>
        </w:rPr>
        <w:t>» является высокая степ</w:t>
      </w:r>
      <w:r w:rsidR="00E85729">
        <w:rPr>
          <w:sz w:val="28"/>
          <w:szCs w:val="28"/>
        </w:rPr>
        <w:t>ень износа сетей и оборудования в с. Зимницы</w:t>
      </w:r>
      <w:r w:rsidR="00991001">
        <w:rPr>
          <w:sz w:val="28"/>
          <w:szCs w:val="28"/>
        </w:rPr>
        <w:t>. Не соответствие нормам качества питьевой воды в с. Новослободск и д. Зимницы.</w:t>
      </w:r>
    </w:p>
    <w:p w:rsidR="008D7179" w:rsidRDefault="008D7179" w:rsidP="00E85729">
      <w:pPr>
        <w:jc w:val="both"/>
        <w:rPr>
          <w:sz w:val="28"/>
          <w:szCs w:val="28"/>
        </w:rPr>
      </w:pPr>
    </w:p>
    <w:p w:rsidR="00B8052D" w:rsidRPr="009B4FF1" w:rsidRDefault="00B8052D" w:rsidP="003809A7">
      <w:pPr>
        <w:pStyle w:val="2"/>
        <w:spacing w:before="120"/>
        <w:ind w:firstLine="567"/>
        <w:jc w:val="both"/>
        <w:rPr>
          <w:color w:val="auto"/>
        </w:rPr>
      </w:pPr>
      <w:bookmarkStart w:id="69" w:name="_Toc375233981"/>
      <w:bookmarkStart w:id="70" w:name="_Toc68164463"/>
      <w:r w:rsidRPr="009B4FF1">
        <w:rPr>
          <w:color w:val="auto"/>
        </w:rPr>
        <w:t>4. Экологические аспекты мероприятий по строительству, реконструкции и модернизации объектов централизованных систем водоснабжения.</w:t>
      </w:r>
      <w:bookmarkEnd w:id="69"/>
      <w:bookmarkEnd w:id="70"/>
    </w:p>
    <w:p w:rsidR="00B8052D" w:rsidRDefault="00B8052D" w:rsidP="003809A7">
      <w:pPr>
        <w:spacing w:before="120" w:after="120"/>
        <w:ind w:firstLine="567"/>
        <w:jc w:val="both"/>
        <w:outlineLvl w:val="2"/>
        <w:rPr>
          <w:b/>
          <w:sz w:val="28"/>
          <w:szCs w:val="28"/>
        </w:rPr>
      </w:pPr>
      <w:bookmarkStart w:id="71" w:name="_Toc375233982"/>
      <w:bookmarkStart w:id="72" w:name="_Toc68164464"/>
      <w:r w:rsidRPr="00C9344A">
        <w:rPr>
          <w:b/>
          <w:sz w:val="28"/>
          <w:szCs w:val="28"/>
        </w:rPr>
        <w:t>4.1.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71"/>
      <w:bookmarkEnd w:id="72"/>
    </w:p>
    <w:p w:rsidR="00FF2CB7" w:rsidRDefault="00B31573" w:rsidP="00FF2CB7">
      <w:pPr>
        <w:ind w:firstLine="567"/>
        <w:jc w:val="both"/>
        <w:rPr>
          <w:sz w:val="28"/>
          <w:szCs w:val="28"/>
        </w:rPr>
      </w:pPr>
      <w:r>
        <w:rPr>
          <w:sz w:val="28"/>
          <w:szCs w:val="28"/>
        </w:rPr>
        <w:t xml:space="preserve">На существующих водозаборных сооружениях системы очистки забираемой из скважин воды </w:t>
      </w:r>
      <w:r w:rsidR="00E67B29">
        <w:rPr>
          <w:sz w:val="28"/>
          <w:szCs w:val="28"/>
        </w:rPr>
        <w:t xml:space="preserve">на момент разработки схемы </w:t>
      </w:r>
      <w:r>
        <w:rPr>
          <w:sz w:val="28"/>
          <w:szCs w:val="28"/>
        </w:rPr>
        <w:t>не установлены</w:t>
      </w:r>
      <w:r w:rsidR="00E67B29">
        <w:rPr>
          <w:sz w:val="28"/>
          <w:szCs w:val="28"/>
        </w:rPr>
        <w:t xml:space="preserve">. </w:t>
      </w:r>
      <w:r w:rsidR="00FF2CB7">
        <w:rPr>
          <w:sz w:val="28"/>
          <w:szCs w:val="28"/>
        </w:rPr>
        <w:t xml:space="preserve">В случае установки систем водоочистки в проекте должны быть предусмотрены мероприятия </w:t>
      </w:r>
      <w:r w:rsidR="00C6064B">
        <w:rPr>
          <w:sz w:val="28"/>
          <w:szCs w:val="28"/>
        </w:rPr>
        <w:t>по снижению негативного воздействия на окружающую среду при</w:t>
      </w:r>
      <w:r w:rsidR="00FF2CB7">
        <w:rPr>
          <w:sz w:val="28"/>
          <w:szCs w:val="28"/>
        </w:rPr>
        <w:t xml:space="preserve"> утилизации промывных вод (при необходимости).</w:t>
      </w:r>
    </w:p>
    <w:p w:rsidR="00E15D09" w:rsidRDefault="00E15D09" w:rsidP="003809A7">
      <w:pPr>
        <w:ind w:firstLine="567"/>
        <w:jc w:val="both"/>
        <w:rPr>
          <w:sz w:val="28"/>
          <w:szCs w:val="28"/>
        </w:rPr>
      </w:pPr>
    </w:p>
    <w:p w:rsidR="00B8052D" w:rsidRPr="00C9344A" w:rsidRDefault="00B8052D" w:rsidP="003809A7">
      <w:pPr>
        <w:spacing w:before="240" w:after="120"/>
        <w:ind w:firstLine="567"/>
        <w:jc w:val="both"/>
        <w:outlineLvl w:val="2"/>
        <w:rPr>
          <w:b/>
          <w:sz w:val="28"/>
          <w:szCs w:val="28"/>
        </w:rPr>
      </w:pPr>
      <w:bookmarkStart w:id="73" w:name="_Toc375233983"/>
      <w:bookmarkStart w:id="74" w:name="_Toc68164465"/>
      <w:r w:rsidRPr="00C9344A">
        <w:rPr>
          <w:b/>
          <w:sz w:val="28"/>
          <w:szCs w:val="28"/>
        </w:rPr>
        <w:t>4.2.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73"/>
      <w:bookmarkEnd w:id="74"/>
    </w:p>
    <w:p w:rsidR="00174C9A" w:rsidRDefault="002E2933" w:rsidP="003809A7">
      <w:pPr>
        <w:ind w:firstLine="567"/>
        <w:jc w:val="both"/>
        <w:rPr>
          <w:sz w:val="28"/>
          <w:szCs w:val="28"/>
        </w:rPr>
      </w:pPr>
      <w:r>
        <w:rPr>
          <w:sz w:val="28"/>
          <w:szCs w:val="28"/>
        </w:rPr>
        <w:lastRenderedPageBreak/>
        <w:t xml:space="preserve">На существующих водозаборных сооружениях системы очистки забираемой из скважин воды не установлены, необходимости в применении </w:t>
      </w:r>
      <w:r w:rsidR="003809A7">
        <w:rPr>
          <w:sz w:val="28"/>
          <w:szCs w:val="28"/>
        </w:rPr>
        <w:t xml:space="preserve">и хранении </w:t>
      </w:r>
      <w:r>
        <w:rPr>
          <w:sz w:val="28"/>
          <w:szCs w:val="28"/>
        </w:rPr>
        <w:t>химических реагентов нет.</w:t>
      </w:r>
      <w:r w:rsidR="00EB7384">
        <w:rPr>
          <w:sz w:val="28"/>
          <w:szCs w:val="28"/>
        </w:rPr>
        <w:t xml:space="preserve"> В случае установки систем водоочистки в проекте должны быть предусмотрены мероприятия по организации хранения химических реагентов (при необходимости применения таких реагентов).</w:t>
      </w:r>
    </w:p>
    <w:p w:rsidR="00B8052D" w:rsidRDefault="00B8052D" w:rsidP="003809A7">
      <w:pPr>
        <w:spacing w:before="240" w:after="120"/>
        <w:ind w:firstLine="567"/>
        <w:jc w:val="both"/>
        <w:outlineLvl w:val="1"/>
        <w:rPr>
          <w:b/>
          <w:sz w:val="28"/>
          <w:szCs w:val="28"/>
        </w:rPr>
      </w:pPr>
      <w:bookmarkStart w:id="75" w:name="_Toc375233984"/>
      <w:bookmarkStart w:id="76" w:name="_Toc68164466"/>
      <w:r>
        <w:rPr>
          <w:b/>
          <w:sz w:val="28"/>
          <w:szCs w:val="28"/>
        </w:rPr>
        <w:t>5</w:t>
      </w:r>
      <w:r w:rsidRPr="00C9344A">
        <w:rPr>
          <w:b/>
          <w:sz w:val="28"/>
          <w:szCs w:val="28"/>
        </w:rPr>
        <w:t>. Оценка объемов капитальных вложений в строительство, реконструкцию и модернизацию объектов централизованных систем водоснабжения.</w:t>
      </w:r>
      <w:bookmarkEnd w:id="75"/>
      <w:bookmarkEnd w:id="76"/>
    </w:p>
    <w:p w:rsidR="003809A7" w:rsidRDefault="00B8052D" w:rsidP="003809A7">
      <w:pPr>
        <w:ind w:firstLine="567"/>
        <w:jc w:val="both"/>
        <w:rPr>
          <w:sz w:val="28"/>
          <w:szCs w:val="28"/>
        </w:rPr>
      </w:pPr>
      <w:r w:rsidRPr="003A21C3">
        <w:rPr>
          <w:sz w:val="28"/>
          <w:szCs w:val="28"/>
        </w:rPr>
        <w:tab/>
      </w:r>
      <w:r w:rsidR="003809A7" w:rsidRPr="003A21C3">
        <w:rPr>
          <w:sz w:val="28"/>
          <w:szCs w:val="28"/>
        </w:rPr>
        <w:t xml:space="preserve">В разделе 3 схемы водоснабжения </w:t>
      </w:r>
      <w:r w:rsidR="003809A7">
        <w:rPr>
          <w:sz w:val="28"/>
          <w:szCs w:val="28"/>
        </w:rPr>
        <w:t>приведеным</w:t>
      </w:r>
      <w:r w:rsidR="003809A7" w:rsidRPr="00860908">
        <w:rPr>
          <w:sz w:val="28"/>
          <w:szCs w:val="28"/>
        </w:rPr>
        <w:t xml:space="preserve">ероприятия по развитию системы коммунального водоснабжения </w:t>
      </w:r>
      <w:r w:rsidR="003809A7">
        <w:rPr>
          <w:sz w:val="28"/>
          <w:szCs w:val="28"/>
        </w:rPr>
        <w:t xml:space="preserve">сельского поселения </w:t>
      </w:r>
      <w:r w:rsidR="003809A7" w:rsidRPr="00C4096C">
        <w:rPr>
          <w:sz w:val="28"/>
          <w:szCs w:val="28"/>
        </w:rPr>
        <w:t>«</w:t>
      </w:r>
      <w:r w:rsidR="003809A7" w:rsidRPr="00C4096C">
        <w:rPr>
          <w:color w:val="000000"/>
          <w:sz w:val="28"/>
          <w:szCs w:val="28"/>
        </w:rPr>
        <w:t xml:space="preserve">Село </w:t>
      </w:r>
      <w:r w:rsidR="008E7338">
        <w:rPr>
          <w:color w:val="000000"/>
          <w:sz w:val="28"/>
          <w:szCs w:val="28"/>
        </w:rPr>
        <w:t>Новослободск</w:t>
      </w:r>
      <w:r w:rsidR="003809A7" w:rsidRPr="00C4096C">
        <w:rPr>
          <w:sz w:val="28"/>
          <w:szCs w:val="28"/>
        </w:rPr>
        <w:t>»</w:t>
      </w:r>
      <w:r w:rsidR="003809A7" w:rsidRPr="003A21C3">
        <w:rPr>
          <w:sz w:val="28"/>
          <w:szCs w:val="28"/>
        </w:rPr>
        <w:t>.</w:t>
      </w:r>
      <w:r w:rsidR="003809A7">
        <w:rPr>
          <w:sz w:val="28"/>
          <w:szCs w:val="28"/>
        </w:rPr>
        <w:t xml:space="preserve"> Объем капитальных вложений, необходимых для реализации данных мероприятий, приведен в таблице 5.1.1.</w:t>
      </w:r>
    </w:p>
    <w:p w:rsidR="003809A7" w:rsidRDefault="003809A7" w:rsidP="003809A7">
      <w:pPr>
        <w:ind w:firstLine="567"/>
        <w:jc w:val="both"/>
        <w:rPr>
          <w:sz w:val="28"/>
          <w:szCs w:val="28"/>
        </w:rPr>
      </w:pPr>
      <w:r w:rsidRPr="000624B6">
        <w:rPr>
          <w:position w:val="-30"/>
          <w:sz w:val="28"/>
          <w:szCs w:val="28"/>
        </w:rPr>
        <w:object w:dxaOrig="67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36.75pt" o:ole="">
            <v:imagedata r:id="rId9" o:title=""/>
          </v:shape>
          <o:OLEObject Type="Embed" ProgID="Equation.3" ShapeID="_x0000_i1025" DrawAspect="Content" ObjectID="_1785927617" r:id="rId10"/>
        </w:object>
      </w:r>
      <w:r>
        <w:rPr>
          <w:sz w:val="28"/>
          <w:szCs w:val="28"/>
        </w:rPr>
        <w:t>,</w:t>
      </w:r>
    </w:p>
    <w:p w:rsidR="003809A7" w:rsidRDefault="003809A7" w:rsidP="003809A7">
      <w:pPr>
        <w:jc w:val="both"/>
        <w:rPr>
          <w:sz w:val="28"/>
          <w:szCs w:val="28"/>
        </w:rPr>
      </w:pPr>
      <w:r>
        <w:rPr>
          <w:sz w:val="28"/>
          <w:szCs w:val="28"/>
        </w:rPr>
        <w:t>где:</w:t>
      </w:r>
    </w:p>
    <w:p w:rsidR="003809A7" w:rsidRDefault="003809A7" w:rsidP="003809A7">
      <w:pPr>
        <w:ind w:firstLine="567"/>
        <w:jc w:val="both"/>
        <w:rPr>
          <w:sz w:val="28"/>
          <w:szCs w:val="28"/>
        </w:rPr>
      </w:pPr>
      <w:r>
        <w:rPr>
          <w:sz w:val="28"/>
          <w:szCs w:val="28"/>
        </w:rPr>
        <w:t>НЦС</w:t>
      </w:r>
      <w:r w:rsidRPr="00E5126A">
        <w:rPr>
          <w:sz w:val="28"/>
          <w:szCs w:val="28"/>
          <w:vertAlign w:val="subscript"/>
        </w:rPr>
        <w:t>i</w:t>
      </w:r>
      <w:r>
        <w:rPr>
          <w:sz w:val="28"/>
          <w:szCs w:val="28"/>
        </w:rPr>
        <w:t xml:space="preserve">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3809A7" w:rsidRDefault="003809A7" w:rsidP="003809A7">
      <w:pPr>
        <w:ind w:firstLine="567"/>
        <w:jc w:val="both"/>
        <w:rPr>
          <w:sz w:val="28"/>
          <w:szCs w:val="28"/>
        </w:rPr>
      </w:pPr>
      <w:r>
        <w:rPr>
          <w:sz w:val="28"/>
          <w:szCs w:val="28"/>
          <w:lang w:val="en-US"/>
        </w:rPr>
        <w:t>N</w:t>
      </w:r>
      <w:r>
        <w:rPr>
          <w:sz w:val="28"/>
          <w:szCs w:val="28"/>
        </w:rPr>
        <w:t>–  общее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3809A7" w:rsidRDefault="003809A7" w:rsidP="003809A7">
      <w:pPr>
        <w:ind w:firstLine="567"/>
        <w:jc w:val="both"/>
        <w:rPr>
          <w:sz w:val="28"/>
          <w:szCs w:val="28"/>
        </w:rPr>
      </w:pPr>
      <w:r w:rsidRPr="00746BE3">
        <w:rPr>
          <w:sz w:val="28"/>
          <w:szCs w:val="28"/>
        </w:rPr>
        <w:t xml:space="preserve">М </w:t>
      </w:r>
      <w:r>
        <w:rPr>
          <w:sz w:val="28"/>
          <w:szCs w:val="28"/>
        </w:rPr>
        <w:t>– мощность планируемого к строительству объекта (общая площадь, количество мест, протяженность и т.д.);</w:t>
      </w:r>
    </w:p>
    <w:p w:rsidR="003809A7" w:rsidRDefault="003809A7" w:rsidP="003809A7">
      <w:pPr>
        <w:ind w:firstLine="567"/>
        <w:jc w:val="both"/>
        <w:rPr>
          <w:sz w:val="28"/>
          <w:szCs w:val="28"/>
        </w:rPr>
      </w:pPr>
      <w:r>
        <w:rPr>
          <w:sz w:val="28"/>
          <w:szCs w:val="28"/>
        </w:rPr>
        <w:t>И</w:t>
      </w:r>
      <w:r w:rsidRPr="00E5126A">
        <w:rPr>
          <w:sz w:val="28"/>
          <w:szCs w:val="28"/>
          <w:vertAlign w:val="subscript"/>
        </w:rPr>
        <w:t>пр</w:t>
      </w:r>
      <w:r>
        <w:rPr>
          <w:sz w:val="28"/>
          <w:szCs w:val="28"/>
        </w:rPr>
        <w:t xml:space="preserve"> – прогнозный индекс, определяемый исходя из значения прогнозного индекса-дефлятора от даты уровня цен принятого в НЦС до планируемой даты начала строительства, с учетом планируемой продолжительности строительства);</w:t>
      </w:r>
    </w:p>
    <w:p w:rsidR="003809A7" w:rsidRDefault="003809A7" w:rsidP="003809A7">
      <w:pPr>
        <w:ind w:firstLine="567"/>
        <w:jc w:val="both"/>
        <w:rPr>
          <w:sz w:val="28"/>
          <w:szCs w:val="28"/>
        </w:rPr>
      </w:pPr>
      <w:r>
        <w:rPr>
          <w:sz w:val="28"/>
          <w:szCs w:val="28"/>
        </w:rPr>
        <w:t>К</w:t>
      </w:r>
      <w:r w:rsidRPr="00DA77F2">
        <w:rPr>
          <w:sz w:val="28"/>
          <w:szCs w:val="28"/>
          <w:vertAlign w:val="subscript"/>
        </w:rPr>
        <w:t>тр</w:t>
      </w:r>
      <w:r>
        <w:rPr>
          <w:sz w:val="28"/>
          <w:szCs w:val="28"/>
        </w:rPr>
        <w:t xml:space="preserve"> – коэффициент перехода от цен базового района (Московская область) к уровню цен субъектов Российской Федерации (Приказ Министерства регионального развития Российской Федерации № 482 от 04.10.2011 года);</w:t>
      </w:r>
    </w:p>
    <w:p w:rsidR="003809A7" w:rsidRDefault="003809A7" w:rsidP="003809A7">
      <w:pPr>
        <w:ind w:firstLine="567"/>
        <w:jc w:val="both"/>
        <w:rPr>
          <w:sz w:val="28"/>
          <w:szCs w:val="28"/>
        </w:rPr>
      </w:pPr>
      <w:r>
        <w:rPr>
          <w:sz w:val="28"/>
          <w:szCs w:val="28"/>
        </w:rPr>
        <w:t>К</w:t>
      </w:r>
      <w:r w:rsidRPr="005A5E18">
        <w:rPr>
          <w:sz w:val="28"/>
          <w:szCs w:val="28"/>
          <w:vertAlign w:val="subscript"/>
        </w:rPr>
        <w:t>рег</w:t>
      </w:r>
      <w:r>
        <w:rPr>
          <w:sz w:val="28"/>
          <w:szCs w:val="28"/>
        </w:rPr>
        <w:t xml:space="preserve">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w:t>
      </w:r>
    </w:p>
    <w:p w:rsidR="003809A7" w:rsidRDefault="003809A7" w:rsidP="003809A7">
      <w:pPr>
        <w:ind w:firstLine="567"/>
        <w:jc w:val="both"/>
        <w:rPr>
          <w:sz w:val="28"/>
          <w:szCs w:val="28"/>
        </w:rPr>
      </w:pPr>
      <w:r>
        <w:rPr>
          <w:sz w:val="28"/>
          <w:szCs w:val="28"/>
        </w:rPr>
        <w:t>К</w:t>
      </w:r>
      <w:r w:rsidRPr="00AD7437">
        <w:rPr>
          <w:sz w:val="28"/>
          <w:szCs w:val="28"/>
          <w:vertAlign w:val="subscript"/>
        </w:rPr>
        <w:t>с</w:t>
      </w:r>
      <w:r>
        <w:rPr>
          <w:sz w:val="28"/>
          <w:szCs w:val="28"/>
        </w:rPr>
        <w:t xml:space="preserve"> – коэффициент, характеризующий удорожание стоимости строительства в сейсмических районах Российской Федерации;</w:t>
      </w:r>
    </w:p>
    <w:p w:rsidR="003809A7" w:rsidRDefault="003809A7" w:rsidP="003809A7">
      <w:pPr>
        <w:ind w:firstLine="567"/>
        <w:jc w:val="both"/>
        <w:rPr>
          <w:sz w:val="28"/>
          <w:szCs w:val="28"/>
        </w:rPr>
      </w:pPr>
      <w:r>
        <w:rPr>
          <w:sz w:val="28"/>
          <w:szCs w:val="28"/>
        </w:rPr>
        <w:t>К</w:t>
      </w:r>
      <w:r w:rsidRPr="00487D03">
        <w:rPr>
          <w:sz w:val="28"/>
          <w:szCs w:val="28"/>
          <w:vertAlign w:val="subscript"/>
        </w:rPr>
        <w:t>зон</w:t>
      </w:r>
      <w:r>
        <w:rPr>
          <w:sz w:val="28"/>
          <w:szCs w:val="28"/>
        </w:rPr>
        <w:t xml:space="preserve"> – коэффициент зонирования, учитывающий разницу в стоимости ресурсов в пределах региона;</w:t>
      </w:r>
    </w:p>
    <w:p w:rsidR="003809A7" w:rsidRDefault="003809A7" w:rsidP="003809A7">
      <w:pPr>
        <w:ind w:firstLine="567"/>
        <w:jc w:val="both"/>
        <w:rPr>
          <w:sz w:val="28"/>
          <w:szCs w:val="28"/>
        </w:rPr>
      </w:pPr>
      <w:r>
        <w:rPr>
          <w:sz w:val="28"/>
          <w:szCs w:val="28"/>
        </w:rPr>
        <w:t>З</w:t>
      </w:r>
      <w:r w:rsidRPr="00546034">
        <w:rPr>
          <w:sz w:val="28"/>
          <w:szCs w:val="28"/>
          <w:vertAlign w:val="subscript"/>
        </w:rPr>
        <w:t>р</w:t>
      </w:r>
      <w:r>
        <w:rPr>
          <w:sz w:val="28"/>
          <w:szCs w:val="28"/>
        </w:rPr>
        <w:t xml:space="preserve">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w:t>
      </w:r>
    </w:p>
    <w:p w:rsidR="003809A7" w:rsidRDefault="003809A7" w:rsidP="00231F58">
      <w:pPr>
        <w:ind w:firstLine="567"/>
        <w:rPr>
          <w:sz w:val="28"/>
          <w:szCs w:val="28"/>
        </w:rPr>
      </w:pPr>
      <w:r>
        <w:rPr>
          <w:sz w:val="28"/>
          <w:szCs w:val="28"/>
        </w:rPr>
        <w:t>НДС – налог на добавленную стоимость.</w:t>
      </w:r>
    </w:p>
    <w:p w:rsidR="00B8052D" w:rsidRDefault="00B8052D" w:rsidP="00B8052D">
      <w:pPr>
        <w:jc w:val="right"/>
        <w:rPr>
          <w:sz w:val="28"/>
          <w:szCs w:val="28"/>
        </w:rPr>
      </w:pPr>
      <w:r>
        <w:rPr>
          <w:sz w:val="28"/>
          <w:szCs w:val="28"/>
        </w:rPr>
        <w:t>Таблица 5.1.1.</w:t>
      </w:r>
    </w:p>
    <w:p w:rsidR="00B8052D" w:rsidRDefault="003809A7" w:rsidP="003809A7">
      <w:pPr>
        <w:spacing w:before="240" w:after="120"/>
        <w:jc w:val="center"/>
        <w:rPr>
          <w:b/>
          <w:sz w:val="28"/>
          <w:szCs w:val="28"/>
        </w:rPr>
      </w:pPr>
      <w:r w:rsidRPr="00DF3462">
        <w:rPr>
          <w:b/>
          <w:sz w:val="28"/>
          <w:szCs w:val="28"/>
        </w:rPr>
        <w:lastRenderedPageBreak/>
        <w:t>Объем</w:t>
      </w:r>
      <w:r w:rsidR="002E00A9">
        <w:rPr>
          <w:b/>
          <w:sz w:val="28"/>
          <w:szCs w:val="28"/>
        </w:rPr>
        <w:t>ы</w:t>
      </w:r>
      <w:r w:rsidRPr="00DF3462">
        <w:rPr>
          <w:b/>
          <w:sz w:val="28"/>
          <w:szCs w:val="28"/>
        </w:rPr>
        <w:t xml:space="preserve"> капитальных вложений, </w:t>
      </w:r>
      <w:r>
        <w:rPr>
          <w:b/>
          <w:sz w:val="28"/>
          <w:szCs w:val="28"/>
        </w:rPr>
        <w:br/>
      </w:r>
      <w:r w:rsidRPr="00DF3462">
        <w:rPr>
          <w:b/>
          <w:sz w:val="28"/>
          <w:szCs w:val="28"/>
        </w:rPr>
        <w:t>необходимых для реализации мероприятий схемы.</w:t>
      </w:r>
    </w:p>
    <w:tbl>
      <w:tblPr>
        <w:tblW w:w="9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77"/>
        <w:gridCol w:w="1476"/>
        <w:gridCol w:w="2552"/>
        <w:gridCol w:w="2635"/>
      </w:tblGrid>
      <w:tr w:rsidR="008D7179" w:rsidRPr="002E6891" w:rsidTr="009D40B4">
        <w:trPr>
          <w:cantSplit/>
          <w:trHeight w:val="1643"/>
        </w:trPr>
        <w:tc>
          <w:tcPr>
            <w:tcW w:w="2977" w:type="dxa"/>
            <w:vAlign w:val="center"/>
          </w:tcPr>
          <w:p w:rsidR="008D7179" w:rsidRPr="00B922ED" w:rsidRDefault="008D7179" w:rsidP="00F80E13">
            <w:pPr>
              <w:jc w:val="center"/>
              <w:rPr>
                <w:szCs w:val="24"/>
              </w:rPr>
            </w:pPr>
            <w:r w:rsidRPr="00B922ED">
              <w:rPr>
                <w:szCs w:val="24"/>
              </w:rPr>
              <w:t>Перечень работ по реализации программы</w:t>
            </w:r>
          </w:p>
        </w:tc>
        <w:tc>
          <w:tcPr>
            <w:tcW w:w="1476" w:type="dxa"/>
            <w:vAlign w:val="center"/>
          </w:tcPr>
          <w:p w:rsidR="008D7179" w:rsidRPr="00B922ED" w:rsidRDefault="008D7179" w:rsidP="00F80E13">
            <w:pPr>
              <w:jc w:val="center"/>
              <w:rPr>
                <w:szCs w:val="24"/>
              </w:rPr>
            </w:pPr>
            <w:r>
              <w:rPr>
                <w:szCs w:val="24"/>
              </w:rPr>
              <w:t>Срок реализации</w:t>
            </w:r>
          </w:p>
        </w:tc>
        <w:tc>
          <w:tcPr>
            <w:tcW w:w="2552" w:type="dxa"/>
            <w:vAlign w:val="center"/>
          </w:tcPr>
          <w:p w:rsidR="008D7179" w:rsidRPr="00B922ED" w:rsidRDefault="008D7179" w:rsidP="00F80E13">
            <w:pPr>
              <w:jc w:val="center"/>
              <w:rPr>
                <w:szCs w:val="24"/>
              </w:rPr>
            </w:pPr>
            <w:r>
              <w:rPr>
                <w:szCs w:val="24"/>
              </w:rPr>
              <w:t>Ожидаемый эффект</w:t>
            </w:r>
          </w:p>
        </w:tc>
        <w:tc>
          <w:tcPr>
            <w:tcW w:w="2635" w:type="dxa"/>
            <w:vAlign w:val="center"/>
          </w:tcPr>
          <w:p w:rsidR="008D7179" w:rsidRPr="00B922ED" w:rsidRDefault="008D7179" w:rsidP="00F80E13">
            <w:pPr>
              <w:jc w:val="center"/>
              <w:rPr>
                <w:szCs w:val="24"/>
              </w:rPr>
            </w:pPr>
            <w:r w:rsidRPr="00B922ED">
              <w:rPr>
                <w:szCs w:val="24"/>
              </w:rPr>
              <w:t>Объём</w:t>
            </w:r>
          </w:p>
          <w:p w:rsidR="008D7179" w:rsidRPr="00B922ED" w:rsidRDefault="008D7179" w:rsidP="00F80E13">
            <w:pPr>
              <w:ind w:left="-66" w:right="-108"/>
              <w:jc w:val="center"/>
              <w:rPr>
                <w:szCs w:val="24"/>
              </w:rPr>
            </w:pPr>
            <w:r w:rsidRPr="00B922ED">
              <w:rPr>
                <w:szCs w:val="24"/>
              </w:rPr>
              <w:t xml:space="preserve">финансирования всего, </w:t>
            </w:r>
            <w:r>
              <w:rPr>
                <w:szCs w:val="24"/>
              </w:rPr>
              <w:br/>
              <w:t>тыс</w:t>
            </w:r>
            <w:r w:rsidRPr="00B922ED">
              <w:rPr>
                <w:szCs w:val="24"/>
              </w:rPr>
              <w:t>. руб.</w:t>
            </w:r>
          </w:p>
        </w:tc>
      </w:tr>
      <w:tr w:rsidR="008D7179" w:rsidRPr="002E6891" w:rsidTr="002E00A9">
        <w:trPr>
          <w:cantSplit/>
          <w:trHeight w:val="1850"/>
        </w:trPr>
        <w:tc>
          <w:tcPr>
            <w:tcW w:w="2977" w:type="dxa"/>
            <w:vAlign w:val="center"/>
          </w:tcPr>
          <w:p w:rsidR="008D7179" w:rsidRDefault="008D7179" w:rsidP="00F80E13">
            <w:pPr>
              <w:rPr>
                <w:szCs w:val="28"/>
              </w:rPr>
            </w:pPr>
            <w:r w:rsidRPr="00F064CC">
              <w:rPr>
                <w:szCs w:val="28"/>
              </w:rPr>
              <w:t>Реконструкция изношенн</w:t>
            </w:r>
            <w:r w:rsidR="009D40B4">
              <w:rPr>
                <w:szCs w:val="28"/>
              </w:rPr>
              <w:t>ых участков чугунных водопроводных сетей на современные полиэтиленовые</w:t>
            </w:r>
          </w:p>
          <w:p w:rsidR="00D55F21" w:rsidRDefault="00D55F21" w:rsidP="00F80E13">
            <w:pPr>
              <w:rPr>
                <w:szCs w:val="24"/>
              </w:rPr>
            </w:pPr>
            <w:r>
              <w:rPr>
                <w:szCs w:val="24"/>
              </w:rPr>
              <w:t>Ду=100мм</w:t>
            </w:r>
            <w:r w:rsidR="00E47CB5">
              <w:rPr>
                <w:szCs w:val="24"/>
              </w:rPr>
              <w:t>,</w:t>
            </w:r>
          </w:p>
          <w:p w:rsidR="00E47CB5" w:rsidRPr="00E47CB5" w:rsidRDefault="00E47CB5" w:rsidP="00F80E13">
            <w:pPr>
              <w:rPr>
                <w:szCs w:val="28"/>
              </w:rPr>
            </w:pPr>
            <w:r>
              <w:rPr>
                <w:szCs w:val="28"/>
              </w:rPr>
              <w:t>Ремонт колодцев.</w:t>
            </w:r>
          </w:p>
        </w:tc>
        <w:tc>
          <w:tcPr>
            <w:tcW w:w="1476" w:type="dxa"/>
            <w:vAlign w:val="center"/>
          </w:tcPr>
          <w:p w:rsidR="008D7179" w:rsidRPr="00B922ED" w:rsidRDefault="00D55F21" w:rsidP="0053305F">
            <w:pPr>
              <w:jc w:val="center"/>
              <w:rPr>
                <w:szCs w:val="24"/>
              </w:rPr>
            </w:pPr>
            <w:r>
              <w:rPr>
                <w:szCs w:val="24"/>
              </w:rPr>
              <w:t xml:space="preserve">До </w:t>
            </w:r>
            <w:r w:rsidR="0053305F">
              <w:rPr>
                <w:szCs w:val="24"/>
              </w:rPr>
              <w:t>2031</w:t>
            </w:r>
          </w:p>
        </w:tc>
        <w:tc>
          <w:tcPr>
            <w:tcW w:w="2552" w:type="dxa"/>
            <w:vAlign w:val="center"/>
          </w:tcPr>
          <w:p w:rsidR="008D7179" w:rsidRPr="00B922ED" w:rsidRDefault="008D7179" w:rsidP="00F80E13">
            <w:pPr>
              <w:jc w:val="center"/>
              <w:rPr>
                <w:szCs w:val="24"/>
              </w:rPr>
            </w:pPr>
            <w:r>
              <w:rPr>
                <w:szCs w:val="24"/>
              </w:rPr>
              <w:t>О</w:t>
            </w:r>
            <w:r w:rsidRPr="00862130">
              <w:rPr>
                <w:szCs w:val="24"/>
              </w:rPr>
              <w:t>беспечение надежности и стабильности работы</w:t>
            </w:r>
            <w:r>
              <w:rPr>
                <w:szCs w:val="24"/>
              </w:rPr>
              <w:t>, сокращение потерь при передаче</w:t>
            </w:r>
          </w:p>
        </w:tc>
        <w:tc>
          <w:tcPr>
            <w:tcW w:w="2635" w:type="dxa"/>
            <w:vAlign w:val="center"/>
          </w:tcPr>
          <w:p w:rsidR="008D7179" w:rsidRPr="00B922ED" w:rsidRDefault="00DF20AF" w:rsidP="00DF20AF">
            <w:pPr>
              <w:jc w:val="center"/>
              <w:rPr>
                <w:szCs w:val="24"/>
              </w:rPr>
            </w:pPr>
            <w:r>
              <w:rPr>
                <w:szCs w:val="24"/>
              </w:rPr>
              <w:t>19 577,65</w:t>
            </w:r>
            <w:r>
              <w:rPr>
                <w:szCs w:val="24"/>
              </w:rPr>
              <w:br/>
            </w:r>
            <w:r w:rsidR="008D7179" w:rsidRPr="00661DF1">
              <w:rPr>
                <w:i/>
                <w:sz w:val="20"/>
              </w:rPr>
              <w:t>(</w:t>
            </w:r>
            <w:r w:rsidR="0053305F">
              <w:rPr>
                <w:i/>
                <w:sz w:val="20"/>
              </w:rPr>
              <w:t>4901,21</w:t>
            </w:r>
            <w:r w:rsidR="008D7179" w:rsidRPr="00661DF1">
              <w:rPr>
                <w:i/>
                <w:sz w:val="20"/>
              </w:rPr>
              <w:t>*</w:t>
            </w:r>
            <w:r w:rsidR="00215FCF">
              <w:rPr>
                <w:i/>
                <w:sz w:val="20"/>
              </w:rPr>
              <w:t>3</w:t>
            </w:r>
            <w:r w:rsidR="00D55F21">
              <w:rPr>
                <w:i/>
                <w:sz w:val="20"/>
              </w:rPr>
              <w:t>,</w:t>
            </w:r>
            <w:r w:rsidR="00215FCF">
              <w:rPr>
                <w:i/>
                <w:sz w:val="20"/>
              </w:rPr>
              <w:t>3</w:t>
            </w:r>
            <w:r w:rsidR="008D7179" w:rsidRPr="00661DF1">
              <w:rPr>
                <w:i/>
                <w:sz w:val="20"/>
              </w:rPr>
              <w:t>*1*</w:t>
            </w:r>
            <w:r w:rsidR="009D40B4" w:rsidRPr="00661DF1">
              <w:rPr>
                <w:i/>
                <w:sz w:val="20"/>
              </w:rPr>
              <w:t>0,7</w:t>
            </w:r>
            <w:r w:rsidR="0053305F">
              <w:rPr>
                <w:i/>
                <w:sz w:val="20"/>
              </w:rPr>
              <w:t>7</w:t>
            </w:r>
            <w:r w:rsidR="008D7179" w:rsidRPr="00661DF1">
              <w:rPr>
                <w:i/>
                <w:sz w:val="20"/>
              </w:rPr>
              <w:t>*1*1)1,</w:t>
            </w:r>
            <w:r w:rsidR="009D40B4">
              <w:rPr>
                <w:i/>
                <w:sz w:val="20"/>
              </w:rPr>
              <w:t>31</w:t>
            </w:r>
            <w:r w:rsidR="008D7179" w:rsidRPr="00661DF1">
              <w:rPr>
                <w:i/>
                <w:sz w:val="20"/>
              </w:rPr>
              <w:t>+</w:t>
            </w:r>
            <w:r w:rsidR="0053305F">
              <w:rPr>
                <w:i/>
                <w:sz w:val="20"/>
              </w:rPr>
              <w:t>20</w:t>
            </w:r>
            <w:r w:rsidR="008D7179" w:rsidRPr="00661DF1">
              <w:rPr>
                <w:i/>
                <w:sz w:val="20"/>
              </w:rPr>
              <w:t>%</w:t>
            </w:r>
          </w:p>
        </w:tc>
      </w:tr>
      <w:tr w:rsidR="00DF20AF" w:rsidRPr="002E6891" w:rsidTr="002E00A9">
        <w:trPr>
          <w:cantSplit/>
          <w:trHeight w:val="1850"/>
        </w:trPr>
        <w:tc>
          <w:tcPr>
            <w:tcW w:w="2977" w:type="dxa"/>
            <w:vAlign w:val="center"/>
          </w:tcPr>
          <w:p w:rsidR="00DF20AF" w:rsidRPr="00F064CC" w:rsidRDefault="00DF20AF" w:rsidP="00DF20AF">
            <w:pPr>
              <w:rPr>
                <w:szCs w:val="28"/>
              </w:rPr>
            </w:pPr>
            <w:r>
              <w:rPr>
                <w:szCs w:val="28"/>
              </w:rPr>
              <w:t>Строительство станции водоочистки мощностью 45 м3/час в с. Новослободск</w:t>
            </w:r>
          </w:p>
        </w:tc>
        <w:tc>
          <w:tcPr>
            <w:tcW w:w="1476" w:type="dxa"/>
            <w:vAlign w:val="center"/>
          </w:tcPr>
          <w:p w:rsidR="00DF20AF" w:rsidRDefault="00DF20AF" w:rsidP="0053305F">
            <w:pPr>
              <w:jc w:val="center"/>
              <w:rPr>
                <w:szCs w:val="24"/>
              </w:rPr>
            </w:pPr>
            <w:r>
              <w:rPr>
                <w:szCs w:val="24"/>
              </w:rPr>
              <w:t>До 2022</w:t>
            </w:r>
          </w:p>
        </w:tc>
        <w:tc>
          <w:tcPr>
            <w:tcW w:w="2552" w:type="dxa"/>
            <w:vAlign w:val="center"/>
          </w:tcPr>
          <w:p w:rsidR="00DF20AF" w:rsidRPr="00DF20AF" w:rsidRDefault="00DF20AF" w:rsidP="00DF20AF">
            <w:pPr>
              <w:spacing w:before="100" w:beforeAutospacing="1" w:after="100" w:afterAutospacing="1"/>
              <w:contextualSpacing/>
              <w:jc w:val="both"/>
            </w:pPr>
            <w:r>
              <w:rPr>
                <w:szCs w:val="24"/>
              </w:rPr>
              <w:t xml:space="preserve">Обеспечение соответствия качества питьевой воды требованиям СанПиН </w:t>
            </w:r>
            <w:r w:rsidRPr="002840EA">
              <w:t>«Питьевая вода. Гигиенические требования к качеству воды централизованных систем питьевого во</w:t>
            </w:r>
            <w:r>
              <w:t>доснабжения. Контроль качества»</w:t>
            </w:r>
          </w:p>
        </w:tc>
        <w:tc>
          <w:tcPr>
            <w:tcW w:w="2635" w:type="dxa"/>
            <w:vAlign w:val="center"/>
          </w:tcPr>
          <w:p w:rsidR="00DF20AF" w:rsidRPr="00B91E60" w:rsidRDefault="0090671C" w:rsidP="00DF20AF">
            <w:pPr>
              <w:jc w:val="center"/>
              <w:rPr>
                <w:szCs w:val="24"/>
                <w:lang w:val="en-US"/>
              </w:rPr>
            </w:pPr>
            <w:r>
              <w:rPr>
                <w:szCs w:val="24"/>
              </w:rPr>
              <w:t>20 000,00</w:t>
            </w:r>
          </w:p>
        </w:tc>
      </w:tr>
      <w:tr w:rsidR="009D40B4" w:rsidRPr="002E6891" w:rsidTr="009D40B4">
        <w:trPr>
          <w:cantSplit/>
          <w:trHeight w:val="389"/>
        </w:trPr>
        <w:tc>
          <w:tcPr>
            <w:tcW w:w="2977" w:type="dxa"/>
            <w:vAlign w:val="center"/>
          </w:tcPr>
          <w:p w:rsidR="009D40B4" w:rsidRPr="00F064CC" w:rsidRDefault="009D40B4" w:rsidP="00F80E13">
            <w:pPr>
              <w:rPr>
                <w:szCs w:val="28"/>
              </w:rPr>
            </w:pPr>
            <w:r>
              <w:rPr>
                <w:szCs w:val="28"/>
              </w:rPr>
              <w:t>ИТОГО:</w:t>
            </w:r>
          </w:p>
        </w:tc>
        <w:tc>
          <w:tcPr>
            <w:tcW w:w="1476" w:type="dxa"/>
            <w:vAlign w:val="center"/>
          </w:tcPr>
          <w:p w:rsidR="009D40B4" w:rsidRDefault="009D40B4" w:rsidP="00D55F21">
            <w:pPr>
              <w:jc w:val="center"/>
              <w:rPr>
                <w:szCs w:val="24"/>
              </w:rPr>
            </w:pPr>
          </w:p>
        </w:tc>
        <w:tc>
          <w:tcPr>
            <w:tcW w:w="2552" w:type="dxa"/>
            <w:vAlign w:val="center"/>
          </w:tcPr>
          <w:p w:rsidR="009D40B4" w:rsidRDefault="009D40B4" w:rsidP="00F80E13">
            <w:pPr>
              <w:jc w:val="center"/>
              <w:rPr>
                <w:szCs w:val="24"/>
              </w:rPr>
            </w:pPr>
          </w:p>
        </w:tc>
        <w:tc>
          <w:tcPr>
            <w:tcW w:w="2635" w:type="dxa"/>
            <w:vAlign w:val="center"/>
          </w:tcPr>
          <w:p w:rsidR="009D40B4" w:rsidRPr="009D40B4" w:rsidRDefault="0090671C" w:rsidP="009D40B4">
            <w:pPr>
              <w:jc w:val="center"/>
              <w:rPr>
                <w:szCs w:val="24"/>
              </w:rPr>
            </w:pPr>
            <w:r>
              <w:rPr>
                <w:szCs w:val="24"/>
              </w:rPr>
              <w:t>39</w:t>
            </w:r>
            <w:r w:rsidRPr="0090671C">
              <w:rPr>
                <w:szCs w:val="24"/>
              </w:rPr>
              <w:t> 577,65</w:t>
            </w:r>
          </w:p>
        </w:tc>
      </w:tr>
    </w:tbl>
    <w:p w:rsidR="00B8052D" w:rsidRDefault="00B8052D" w:rsidP="0056048A">
      <w:pPr>
        <w:spacing w:after="120"/>
        <w:jc w:val="both"/>
        <w:outlineLvl w:val="1"/>
        <w:rPr>
          <w:b/>
          <w:sz w:val="28"/>
          <w:szCs w:val="28"/>
        </w:rPr>
      </w:pPr>
      <w:bookmarkStart w:id="77" w:name="_Toc375233985"/>
      <w:bookmarkStart w:id="78" w:name="_Toc68164467"/>
      <w:r>
        <w:rPr>
          <w:b/>
          <w:sz w:val="28"/>
          <w:szCs w:val="28"/>
        </w:rPr>
        <w:t>6. Целевые показатели развития централизованных систем водоснабжения.</w:t>
      </w:r>
      <w:bookmarkEnd w:id="77"/>
      <w:bookmarkEnd w:id="78"/>
    </w:p>
    <w:p w:rsidR="00B8052D" w:rsidRDefault="00B8052D" w:rsidP="00B8052D">
      <w:pPr>
        <w:ind w:firstLine="360"/>
        <w:jc w:val="both"/>
        <w:rPr>
          <w:sz w:val="28"/>
          <w:szCs w:val="28"/>
        </w:rPr>
      </w:pPr>
      <w:r>
        <w:rPr>
          <w:b/>
          <w:sz w:val="28"/>
          <w:szCs w:val="28"/>
        </w:rPr>
        <w:tab/>
      </w:r>
      <w:r w:rsidRPr="00F77A5C">
        <w:rPr>
          <w:sz w:val="28"/>
          <w:szCs w:val="28"/>
        </w:rPr>
        <w:t xml:space="preserve">Качественные характеристики водоснабжения </w:t>
      </w:r>
      <w:r w:rsidR="00864532">
        <w:rPr>
          <w:sz w:val="28"/>
          <w:szCs w:val="28"/>
        </w:rPr>
        <w:t>сельского</w:t>
      </w:r>
      <w:r w:rsidRPr="00F77A5C">
        <w:rPr>
          <w:sz w:val="28"/>
          <w:szCs w:val="28"/>
        </w:rPr>
        <w:t xml:space="preserve"> пос</w:t>
      </w:r>
      <w:r>
        <w:rPr>
          <w:sz w:val="28"/>
          <w:szCs w:val="28"/>
        </w:rPr>
        <w:t>е</w:t>
      </w:r>
      <w:r w:rsidRPr="00F77A5C">
        <w:rPr>
          <w:sz w:val="28"/>
          <w:szCs w:val="28"/>
        </w:rPr>
        <w:t xml:space="preserve">ления соответствуют норме. </w:t>
      </w:r>
      <w:r>
        <w:rPr>
          <w:sz w:val="28"/>
          <w:szCs w:val="28"/>
        </w:rPr>
        <w:t xml:space="preserve">Целью дальнейшего развития системы водоснабжения является поддержание данных показателей в соответствии с требованиями нормативной документации и </w:t>
      </w:r>
      <w:r w:rsidR="00864532">
        <w:rPr>
          <w:sz w:val="28"/>
          <w:szCs w:val="28"/>
        </w:rPr>
        <w:t>обеспечение резерва для подключения новых потребителей</w:t>
      </w:r>
      <w:r>
        <w:rPr>
          <w:sz w:val="28"/>
          <w:szCs w:val="28"/>
        </w:rPr>
        <w:t xml:space="preserve">. </w:t>
      </w:r>
      <w:r w:rsidRPr="00F77A5C">
        <w:rPr>
          <w:sz w:val="28"/>
          <w:szCs w:val="28"/>
        </w:rPr>
        <w:t>Ниже приведены</w:t>
      </w:r>
      <w:r>
        <w:rPr>
          <w:sz w:val="28"/>
          <w:szCs w:val="28"/>
        </w:rPr>
        <w:t xml:space="preserve"> целевые показатели системы водоснабжения и способы поддержания данных показателей.</w:t>
      </w:r>
    </w:p>
    <w:p w:rsidR="00B91E60" w:rsidRDefault="00B91E60" w:rsidP="00B8052D">
      <w:pPr>
        <w:ind w:left="360"/>
        <w:jc w:val="right"/>
        <w:rPr>
          <w:sz w:val="28"/>
          <w:szCs w:val="28"/>
        </w:rPr>
      </w:pPr>
    </w:p>
    <w:p w:rsidR="00B91E60" w:rsidRDefault="00B91E60" w:rsidP="00B8052D">
      <w:pPr>
        <w:ind w:left="360"/>
        <w:jc w:val="right"/>
        <w:rPr>
          <w:sz w:val="28"/>
          <w:szCs w:val="28"/>
        </w:rPr>
      </w:pPr>
    </w:p>
    <w:p w:rsidR="00B91E60" w:rsidRDefault="00B91E60" w:rsidP="00B8052D">
      <w:pPr>
        <w:ind w:left="360"/>
        <w:jc w:val="right"/>
        <w:rPr>
          <w:sz w:val="28"/>
          <w:szCs w:val="28"/>
        </w:rPr>
      </w:pPr>
    </w:p>
    <w:p w:rsidR="00B8052D" w:rsidRDefault="00B8052D" w:rsidP="00B8052D">
      <w:pPr>
        <w:ind w:left="360"/>
        <w:jc w:val="right"/>
        <w:rPr>
          <w:sz w:val="28"/>
          <w:szCs w:val="28"/>
        </w:rPr>
      </w:pPr>
      <w:r>
        <w:rPr>
          <w:sz w:val="28"/>
          <w:szCs w:val="28"/>
        </w:rPr>
        <w:t>Таблица 6.1.1.</w:t>
      </w:r>
    </w:p>
    <w:p w:rsidR="00B8052D" w:rsidRPr="001C7E13" w:rsidRDefault="00B8052D" w:rsidP="00C91173">
      <w:pPr>
        <w:spacing w:after="120"/>
        <w:ind w:left="357"/>
        <w:jc w:val="center"/>
        <w:rPr>
          <w:b/>
          <w:sz w:val="28"/>
          <w:szCs w:val="28"/>
        </w:rPr>
      </w:pPr>
      <w:r w:rsidRPr="001C7E13">
        <w:rPr>
          <w:b/>
          <w:sz w:val="28"/>
          <w:szCs w:val="28"/>
        </w:rPr>
        <w:t>Целевые показатели развития централизованных систем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B8052D" w:rsidRPr="00BE63C0" w:rsidTr="00D20C63">
        <w:tc>
          <w:tcPr>
            <w:tcW w:w="4926" w:type="dxa"/>
            <w:vAlign w:val="center"/>
          </w:tcPr>
          <w:p w:rsidR="00B8052D" w:rsidRPr="00BE63C0" w:rsidRDefault="00B8052D" w:rsidP="00D20C63">
            <w:pPr>
              <w:jc w:val="center"/>
              <w:rPr>
                <w:szCs w:val="24"/>
              </w:rPr>
            </w:pPr>
            <w:r w:rsidRPr="00BE63C0">
              <w:rPr>
                <w:szCs w:val="24"/>
              </w:rPr>
              <w:t>Наименование</w:t>
            </w:r>
          </w:p>
        </w:tc>
        <w:tc>
          <w:tcPr>
            <w:tcW w:w="4927" w:type="dxa"/>
            <w:vAlign w:val="center"/>
          </w:tcPr>
          <w:p w:rsidR="00B8052D" w:rsidRPr="00BE63C0" w:rsidRDefault="00B8052D" w:rsidP="00D20C63">
            <w:pPr>
              <w:jc w:val="center"/>
              <w:rPr>
                <w:szCs w:val="24"/>
              </w:rPr>
            </w:pPr>
            <w:r w:rsidRPr="00BE63C0">
              <w:rPr>
                <w:szCs w:val="24"/>
              </w:rPr>
              <w:t>Способы достижения</w:t>
            </w:r>
          </w:p>
        </w:tc>
      </w:tr>
      <w:tr w:rsidR="00B8052D" w:rsidRPr="00BE63C0" w:rsidTr="00D20C63">
        <w:tc>
          <w:tcPr>
            <w:tcW w:w="4926" w:type="dxa"/>
            <w:vAlign w:val="center"/>
          </w:tcPr>
          <w:p w:rsidR="00B8052D" w:rsidRPr="00BE63C0" w:rsidRDefault="00B8052D" w:rsidP="00D20C63">
            <w:pPr>
              <w:rPr>
                <w:szCs w:val="24"/>
              </w:rPr>
            </w:pPr>
            <w:r w:rsidRPr="00BE63C0">
              <w:rPr>
                <w:szCs w:val="24"/>
              </w:rPr>
              <w:t>Показатели качества питьевой воды.</w:t>
            </w:r>
          </w:p>
        </w:tc>
        <w:tc>
          <w:tcPr>
            <w:tcW w:w="4927" w:type="dxa"/>
            <w:vAlign w:val="center"/>
          </w:tcPr>
          <w:p w:rsidR="00B8052D" w:rsidRPr="00B91E60" w:rsidRDefault="00B8052D" w:rsidP="00B91E60">
            <w:pPr>
              <w:rPr>
                <w:szCs w:val="24"/>
              </w:rPr>
            </w:pPr>
            <w:r w:rsidRPr="00BE63C0">
              <w:rPr>
                <w:szCs w:val="24"/>
              </w:rPr>
              <w:t>Своевременное проведение анализов соответствия воды санитарным нормам, своевременная замена изношенных участков водопроводных сетей</w:t>
            </w:r>
            <w:r w:rsidR="00414658">
              <w:rPr>
                <w:szCs w:val="24"/>
              </w:rPr>
              <w:t>.</w:t>
            </w:r>
            <w:r w:rsidR="00B91E60">
              <w:rPr>
                <w:szCs w:val="24"/>
              </w:rPr>
              <w:t>Строительство станции водоочистки в с. Новослободск.</w:t>
            </w:r>
          </w:p>
        </w:tc>
      </w:tr>
      <w:tr w:rsidR="00B8052D" w:rsidRPr="00BE63C0" w:rsidTr="00D20C63">
        <w:tc>
          <w:tcPr>
            <w:tcW w:w="4926" w:type="dxa"/>
            <w:vAlign w:val="center"/>
          </w:tcPr>
          <w:p w:rsidR="00B8052D" w:rsidRPr="00BE63C0" w:rsidRDefault="00B8052D" w:rsidP="00D20C63">
            <w:pPr>
              <w:rPr>
                <w:szCs w:val="24"/>
              </w:rPr>
            </w:pPr>
            <w:r w:rsidRPr="00BE63C0">
              <w:rPr>
                <w:szCs w:val="24"/>
              </w:rPr>
              <w:lastRenderedPageBreak/>
              <w:t>Показатели надежности и бесперебойности водоснабжения.</w:t>
            </w:r>
          </w:p>
        </w:tc>
        <w:tc>
          <w:tcPr>
            <w:tcW w:w="4927" w:type="dxa"/>
            <w:vAlign w:val="center"/>
          </w:tcPr>
          <w:p w:rsidR="00B8052D" w:rsidRPr="00BE63C0" w:rsidRDefault="00B8052D" w:rsidP="00D20C63">
            <w:pPr>
              <w:rPr>
                <w:szCs w:val="24"/>
              </w:rPr>
            </w:pPr>
            <w:r w:rsidRPr="00BE63C0">
              <w:rPr>
                <w:szCs w:val="24"/>
              </w:rPr>
              <w:t>Контроль за исправным состоянием оборудования водозаборн</w:t>
            </w:r>
            <w:r w:rsidR="00414658">
              <w:rPr>
                <w:szCs w:val="24"/>
              </w:rPr>
              <w:t>ых</w:t>
            </w:r>
            <w:r w:rsidRPr="00BE63C0">
              <w:rPr>
                <w:szCs w:val="24"/>
              </w:rPr>
              <w:t xml:space="preserve"> узл</w:t>
            </w:r>
            <w:r w:rsidR="00414658">
              <w:rPr>
                <w:szCs w:val="24"/>
              </w:rPr>
              <w:t>ов,</w:t>
            </w:r>
            <w:r w:rsidRPr="00BE63C0">
              <w:rPr>
                <w:szCs w:val="24"/>
              </w:rPr>
              <w:t xml:space="preserve"> своевременная замена изношенных участков сетей, запорной и регулировочной арматуры.</w:t>
            </w:r>
          </w:p>
        </w:tc>
      </w:tr>
      <w:tr w:rsidR="00B8052D" w:rsidRPr="00BE63C0" w:rsidTr="00D20C63">
        <w:tc>
          <w:tcPr>
            <w:tcW w:w="4926" w:type="dxa"/>
            <w:vAlign w:val="center"/>
          </w:tcPr>
          <w:p w:rsidR="00B8052D" w:rsidRPr="00BE63C0" w:rsidRDefault="00B8052D" w:rsidP="00D20C63">
            <w:pPr>
              <w:rPr>
                <w:szCs w:val="24"/>
              </w:rPr>
            </w:pPr>
            <w:r w:rsidRPr="00BE63C0">
              <w:rPr>
                <w:szCs w:val="24"/>
              </w:rPr>
              <w:t>Показатели эффективного использования ресурсов, в том числе сокращения потерь воды при ее транспортировке.</w:t>
            </w:r>
          </w:p>
        </w:tc>
        <w:tc>
          <w:tcPr>
            <w:tcW w:w="4927" w:type="dxa"/>
            <w:vAlign w:val="center"/>
          </w:tcPr>
          <w:p w:rsidR="00B8052D" w:rsidRPr="00BE63C0" w:rsidRDefault="00B8052D" w:rsidP="00D20C63">
            <w:pPr>
              <w:rPr>
                <w:szCs w:val="24"/>
              </w:rPr>
            </w:pPr>
            <w:r w:rsidRPr="00BE63C0">
              <w:rPr>
                <w:szCs w:val="24"/>
              </w:rPr>
              <w:t>Контроль за состоянием трубопроводов</w:t>
            </w:r>
            <w:r w:rsidR="00EC25F4">
              <w:rPr>
                <w:szCs w:val="24"/>
              </w:rPr>
              <w:t>. Дальнейшее проведение работ по оснащению водозаборных узлов системами частотного регулирования и ликвидация водонапорных башен.</w:t>
            </w:r>
            <w:r w:rsidR="00D6682A">
              <w:rPr>
                <w:szCs w:val="24"/>
              </w:rPr>
              <w:t xml:space="preserve"> Ликвидация водонапорных башен возможна только после сооружения систем пожарного водозабора из реки (круглогодичного) и согласования данных систем с</w:t>
            </w:r>
            <w:r w:rsidR="00FE75FF">
              <w:rPr>
                <w:szCs w:val="24"/>
              </w:rPr>
              <w:t>о службами государственного пожарного надзора.</w:t>
            </w:r>
          </w:p>
        </w:tc>
      </w:tr>
      <w:tr w:rsidR="00B8052D" w:rsidRPr="00BE63C0" w:rsidTr="00C91173">
        <w:trPr>
          <w:trHeight w:val="1108"/>
        </w:trPr>
        <w:tc>
          <w:tcPr>
            <w:tcW w:w="4926" w:type="dxa"/>
            <w:vAlign w:val="center"/>
          </w:tcPr>
          <w:p w:rsidR="00B8052D" w:rsidRPr="00BE63C0" w:rsidRDefault="00B8052D" w:rsidP="00D20C63">
            <w:pPr>
              <w:rPr>
                <w:szCs w:val="24"/>
              </w:rPr>
            </w:pPr>
            <w:r w:rsidRPr="00BE63C0">
              <w:rPr>
                <w:szCs w:val="24"/>
              </w:rPr>
              <w:t>Соотношение цены реализации мероприятий инвестиционной программы и их эффективности – улучшение качества воды.</w:t>
            </w:r>
          </w:p>
        </w:tc>
        <w:tc>
          <w:tcPr>
            <w:tcW w:w="4927" w:type="dxa"/>
            <w:vAlign w:val="center"/>
          </w:tcPr>
          <w:p w:rsidR="00B91E60" w:rsidRPr="00B91E60" w:rsidRDefault="00B91E60" w:rsidP="00B91E60">
            <w:pPr>
              <w:pStyle w:val="ConsPlusTitle"/>
              <w:ind w:right="-2"/>
              <w:rPr>
                <w:rFonts w:ascii="Times New Roman" w:hAnsi="Times New Roman" w:cs="Times New Roman"/>
                <w:b w:val="0"/>
                <w:bCs w:val="0"/>
                <w:sz w:val="24"/>
                <w:szCs w:val="24"/>
              </w:rPr>
            </w:pPr>
            <w:r w:rsidRPr="00B91E60">
              <w:rPr>
                <w:rFonts w:ascii="Times New Roman" w:hAnsi="Times New Roman" w:cs="Times New Roman"/>
                <w:b w:val="0"/>
                <w:bCs w:val="0"/>
                <w:sz w:val="24"/>
                <w:szCs w:val="24"/>
              </w:rPr>
              <w:t>Инвестиционнаяпрограмма по реконструкции, модернизации и развитию системы  водосн</w:t>
            </w:r>
            <w:r>
              <w:rPr>
                <w:rFonts w:ascii="Times New Roman" w:hAnsi="Times New Roman" w:cs="Times New Roman"/>
                <w:b w:val="0"/>
                <w:bCs w:val="0"/>
                <w:sz w:val="24"/>
                <w:szCs w:val="24"/>
              </w:rPr>
              <w:t xml:space="preserve">абжения МР «Думиничский район» </w:t>
            </w:r>
            <w:r w:rsidRPr="00B91E60">
              <w:rPr>
                <w:rFonts w:ascii="Times New Roman" w:hAnsi="Times New Roman" w:cs="Times New Roman"/>
                <w:b w:val="0"/>
                <w:bCs w:val="0"/>
                <w:sz w:val="24"/>
                <w:szCs w:val="24"/>
              </w:rPr>
              <w:t xml:space="preserve">ГП КО «Калугаоблводоканал» </w:t>
            </w:r>
            <w:r>
              <w:rPr>
                <w:rFonts w:ascii="Times New Roman" w:hAnsi="Times New Roman" w:cs="Times New Roman"/>
                <w:b w:val="0"/>
                <w:bCs w:val="0"/>
                <w:sz w:val="24"/>
                <w:szCs w:val="24"/>
              </w:rPr>
              <w:t>предусматривает установку станции водоочистки на водозаборном узле с. Новослободск. Установка станции приведет к значительному улучшению качества питьевой воды, поставляемой потребителям и соответствию ее нормам СанПиН.</w:t>
            </w:r>
          </w:p>
          <w:p w:rsidR="00B8052D" w:rsidRPr="00BE63C0" w:rsidRDefault="00B8052D" w:rsidP="00D20C63">
            <w:pPr>
              <w:rPr>
                <w:szCs w:val="24"/>
              </w:rPr>
            </w:pPr>
          </w:p>
        </w:tc>
      </w:tr>
    </w:tbl>
    <w:p w:rsidR="00B8052D" w:rsidRDefault="00B8052D" w:rsidP="00C97090">
      <w:pPr>
        <w:spacing w:before="360" w:after="120"/>
        <w:jc w:val="both"/>
        <w:outlineLvl w:val="1"/>
        <w:rPr>
          <w:b/>
          <w:sz w:val="28"/>
          <w:szCs w:val="28"/>
        </w:rPr>
      </w:pPr>
      <w:bookmarkStart w:id="79" w:name="_Toc375233986"/>
      <w:bookmarkStart w:id="80" w:name="_Toc68164468"/>
      <w:r>
        <w:rPr>
          <w:b/>
          <w:sz w:val="28"/>
          <w:szCs w:val="28"/>
        </w:rPr>
        <w:t>7.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bookmarkEnd w:id="79"/>
      <w:bookmarkEnd w:id="80"/>
    </w:p>
    <w:p w:rsidR="00C91173" w:rsidRDefault="00215FCF" w:rsidP="00C91173">
      <w:pPr>
        <w:ind w:firstLine="567"/>
        <w:jc w:val="both"/>
        <w:rPr>
          <w:sz w:val="28"/>
          <w:szCs w:val="28"/>
        </w:rPr>
      </w:pPr>
      <w:r w:rsidRPr="00E02534">
        <w:rPr>
          <w:sz w:val="28"/>
          <w:szCs w:val="28"/>
        </w:rPr>
        <w:t>В ходе разработки схемы</w:t>
      </w:r>
      <w:r>
        <w:rPr>
          <w:sz w:val="28"/>
          <w:szCs w:val="28"/>
        </w:rPr>
        <w:t xml:space="preserve"> водоснабжения муниципального</w:t>
      </w:r>
      <w:r w:rsidRPr="009A6CC8">
        <w:rPr>
          <w:sz w:val="28"/>
          <w:szCs w:val="28"/>
        </w:rPr>
        <w:t xml:space="preserve"> образования</w:t>
      </w:r>
      <w:r w:rsidR="0056048A">
        <w:rPr>
          <w:sz w:val="28"/>
          <w:szCs w:val="28"/>
        </w:rPr>
        <w:t xml:space="preserve">сельского поселения «Село </w:t>
      </w:r>
      <w:r w:rsidR="00584A62">
        <w:rPr>
          <w:sz w:val="28"/>
          <w:szCs w:val="28"/>
        </w:rPr>
        <w:t>Новослободск</w:t>
      </w:r>
      <w:r w:rsidR="0056048A">
        <w:rPr>
          <w:sz w:val="28"/>
          <w:szCs w:val="28"/>
        </w:rPr>
        <w:t>»</w:t>
      </w:r>
      <w:r>
        <w:rPr>
          <w:sz w:val="28"/>
          <w:szCs w:val="28"/>
        </w:rPr>
        <w:t xml:space="preserve"> бесхозяйственных сетей</w:t>
      </w:r>
      <w:r w:rsidRPr="00E02534">
        <w:rPr>
          <w:sz w:val="28"/>
          <w:szCs w:val="28"/>
        </w:rPr>
        <w:t xml:space="preserve"> выявлено</w:t>
      </w:r>
      <w:r>
        <w:rPr>
          <w:sz w:val="28"/>
          <w:szCs w:val="28"/>
        </w:rPr>
        <w:t xml:space="preserve"> не было</w:t>
      </w:r>
      <w:r w:rsidRPr="00E02534">
        <w:rPr>
          <w:sz w:val="28"/>
          <w:szCs w:val="28"/>
        </w:rPr>
        <w:t>.</w:t>
      </w:r>
    </w:p>
    <w:p w:rsidR="002060B4" w:rsidRDefault="002060B4" w:rsidP="002060B4">
      <w:pPr>
        <w:jc w:val="both"/>
        <w:rPr>
          <w:sz w:val="28"/>
          <w:szCs w:val="28"/>
        </w:rPr>
      </w:pPr>
    </w:p>
    <w:p w:rsidR="002C0CA1" w:rsidRDefault="00004F79" w:rsidP="002C0CA1">
      <w:pPr>
        <w:pStyle w:val="1"/>
        <w:spacing w:before="0" w:line="360" w:lineRule="auto"/>
        <w:rPr>
          <w:color w:val="auto"/>
        </w:rPr>
      </w:pPr>
      <w:r>
        <w:br w:type="page"/>
      </w:r>
      <w:bookmarkStart w:id="81" w:name="_Toc375233987"/>
      <w:bookmarkStart w:id="82" w:name="_Toc68164469"/>
      <w:r w:rsidR="002C0CA1">
        <w:rPr>
          <w:color w:val="auto"/>
        </w:rPr>
        <w:lastRenderedPageBreak/>
        <w:t>Глава 2</w:t>
      </w:r>
      <w:r w:rsidR="002C0CA1" w:rsidRPr="008D2682">
        <w:rPr>
          <w:color w:val="auto"/>
        </w:rPr>
        <w:t xml:space="preserve">. </w:t>
      </w:r>
      <w:r w:rsidR="002C0CA1">
        <w:rPr>
          <w:color w:val="auto"/>
        </w:rPr>
        <w:t xml:space="preserve">Схема водоотведения </w:t>
      </w:r>
      <w:r w:rsidR="002C0CA1" w:rsidRPr="008747B6">
        <w:rPr>
          <w:color w:val="auto"/>
        </w:rPr>
        <w:t>муниципального образования</w:t>
      </w:r>
      <w:r w:rsidR="002C0CA1">
        <w:rPr>
          <w:color w:val="auto"/>
        </w:rPr>
        <w:t>.</w:t>
      </w:r>
      <w:r w:rsidR="002C0CA1">
        <w:rPr>
          <w:color w:val="auto"/>
        </w:rPr>
        <w:br/>
      </w:r>
      <w:bookmarkEnd w:id="81"/>
      <w:r w:rsidR="002C0CA1">
        <w:rPr>
          <w:color w:val="auto"/>
        </w:rPr>
        <w:t xml:space="preserve">сельское поселение «Село </w:t>
      </w:r>
      <w:r w:rsidR="00584A62">
        <w:rPr>
          <w:color w:val="auto"/>
          <w:lang w:val="ru-RU"/>
        </w:rPr>
        <w:t>Новослободск</w:t>
      </w:r>
      <w:r w:rsidR="002C0CA1">
        <w:rPr>
          <w:color w:val="auto"/>
        </w:rPr>
        <w:t>».</w:t>
      </w:r>
      <w:bookmarkEnd w:id="82"/>
      <w:r w:rsidR="002C0CA1">
        <w:rPr>
          <w:color w:val="auto"/>
        </w:rPr>
        <w:tab/>
      </w:r>
    </w:p>
    <w:p w:rsidR="002C0CA1" w:rsidRPr="00252C4E" w:rsidRDefault="002C0CA1" w:rsidP="009B4FE8">
      <w:pPr>
        <w:ind w:firstLine="567"/>
        <w:jc w:val="both"/>
        <w:outlineLvl w:val="1"/>
        <w:rPr>
          <w:b/>
          <w:sz w:val="28"/>
          <w:szCs w:val="28"/>
        </w:rPr>
      </w:pPr>
      <w:bookmarkStart w:id="83" w:name="_Toc375233988"/>
      <w:bookmarkStart w:id="84" w:name="_Toc68164470"/>
      <w:r w:rsidRPr="00252C4E">
        <w:rPr>
          <w:b/>
          <w:sz w:val="28"/>
          <w:szCs w:val="28"/>
        </w:rPr>
        <w:t xml:space="preserve">1. Существующее положение в сфере водоотведения муниципального образования </w:t>
      </w:r>
      <w:r>
        <w:rPr>
          <w:b/>
          <w:sz w:val="28"/>
          <w:szCs w:val="28"/>
        </w:rPr>
        <w:t xml:space="preserve">сельское поселение «Село </w:t>
      </w:r>
      <w:r w:rsidR="00584A62">
        <w:rPr>
          <w:b/>
          <w:sz w:val="28"/>
          <w:szCs w:val="28"/>
        </w:rPr>
        <w:t>Новослободск</w:t>
      </w:r>
      <w:r>
        <w:rPr>
          <w:b/>
          <w:sz w:val="28"/>
          <w:szCs w:val="28"/>
        </w:rPr>
        <w:t>»</w:t>
      </w:r>
      <w:r w:rsidRPr="00252C4E">
        <w:rPr>
          <w:b/>
          <w:sz w:val="28"/>
          <w:szCs w:val="28"/>
        </w:rPr>
        <w:t>.</w:t>
      </w:r>
      <w:bookmarkEnd w:id="83"/>
      <w:bookmarkEnd w:id="84"/>
    </w:p>
    <w:p w:rsidR="002C0CA1" w:rsidRPr="00510369" w:rsidRDefault="002C0CA1" w:rsidP="009B4FE8">
      <w:pPr>
        <w:ind w:firstLine="567"/>
        <w:jc w:val="both"/>
        <w:outlineLvl w:val="2"/>
        <w:rPr>
          <w:b/>
          <w:sz w:val="28"/>
          <w:szCs w:val="28"/>
        </w:rPr>
      </w:pPr>
      <w:bookmarkStart w:id="85" w:name="_Toc375233989"/>
      <w:bookmarkStart w:id="86" w:name="_Toc68164471"/>
      <w:r w:rsidRPr="00510369">
        <w:rPr>
          <w:b/>
          <w:sz w:val="28"/>
          <w:szCs w:val="28"/>
        </w:rPr>
        <w:t xml:space="preserve">1.1. Описание структуры системы сбора, очистки и отведения сточных вод на территории </w:t>
      </w:r>
      <w:r>
        <w:rPr>
          <w:b/>
          <w:sz w:val="28"/>
          <w:szCs w:val="28"/>
        </w:rPr>
        <w:t>сельского</w:t>
      </w:r>
      <w:r w:rsidRPr="00510369">
        <w:rPr>
          <w:b/>
          <w:sz w:val="28"/>
          <w:szCs w:val="28"/>
        </w:rPr>
        <w:t xml:space="preserve"> поселения и деление территории поселения на эксплуатационные зоны.</w:t>
      </w:r>
      <w:bookmarkEnd w:id="85"/>
      <w:bookmarkEnd w:id="86"/>
    </w:p>
    <w:p w:rsidR="00C91173" w:rsidRDefault="00C91173" w:rsidP="009B4FE8">
      <w:pPr>
        <w:spacing w:before="120"/>
        <w:ind w:firstLine="567"/>
        <w:jc w:val="both"/>
        <w:rPr>
          <w:sz w:val="28"/>
          <w:szCs w:val="28"/>
        </w:rPr>
      </w:pPr>
      <w:r w:rsidRPr="00C03438">
        <w:rPr>
          <w:sz w:val="28"/>
          <w:szCs w:val="28"/>
        </w:rPr>
        <w:t>Централизованное водо</w:t>
      </w:r>
      <w:r w:rsidR="0056048A">
        <w:rPr>
          <w:sz w:val="28"/>
          <w:szCs w:val="28"/>
        </w:rPr>
        <w:t>отведе</w:t>
      </w:r>
      <w:r w:rsidRPr="00C03438">
        <w:rPr>
          <w:sz w:val="28"/>
          <w:szCs w:val="28"/>
        </w:rPr>
        <w:t xml:space="preserve">ние имеется </w:t>
      </w:r>
      <w:r>
        <w:rPr>
          <w:sz w:val="28"/>
          <w:szCs w:val="28"/>
        </w:rPr>
        <w:t>в следующих населенных пунктах:</w:t>
      </w:r>
    </w:p>
    <w:p w:rsidR="00584A62" w:rsidRDefault="00C91173" w:rsidP="00584A62">
      <w:pPr>
        <w:numPr>
          <w:ilvl w:val="0"/>
          <w:numId w:val="44"/>
        </w:numPr>
        <w:ind w:left="0" w:firstLine="567"/>
        <w:jc w:val="both"/>
        <w:rPr>
          <w:sz w:val="28"/>
          <w:szCs w:val="28"/>
        </w:rPr>
      </w:pPr>
      <w:r w:rsidRPr="00C4096C">
        <w:rPr>
          <w:sz w:val="28"/>
          <w:szCs w:val="28"/>
        </w:rPr>
        <w:t xml:space="preserve">село </w:t>
      </w:r>
      <w:r w:rsidR="00584A62">
        <w:rPr>
          <w:sz w:val="28"/>
          <w:szCs w:val="28"/>
        </w:rPr>
        <w:t>Новослободск,</w:t>
      </w:r>
    </w:p>
    <w:p w:rsidR="00C91173" w:rsidRPr="00584A62" w:rsidRDefault="00584A62" w:rsidP="00584A62">
      <w:pPr>
        <w:numPr>
          <w:ilvl w:val="0"/>
          <w:numId w:val="44"/>
        </w:numPr>
        <w:ind w:left="0" w:firstLine="567"/>
        <w:jc w:val="both"/>
        <w:rPr>
          <w:sz w:val="28"/>
          <w:szCs w:val="28"/>
        </w:rPr>
      </w:pPr>
      <w:r w:rsidRPr="00584A62">
        <w:rPr>
          <w:sz w:val="28"/>
          <w:szCs w:val="28"/>
        </w:rPr>
        <w:t xml:space="preserve">село </w:t>
      </w:r>
      <w:r>
        <w:rPr>
          <w:sz w:val="28"/>
          <w:szCs w:val="28"/>
        </w:rPr>
        <w:t>Зимницы</w:t>
      </w:r>
      <w:r w:rsidR="0056048A" w:rsidRPr="00584A62">
        <w:rPr>
          <w:sz w:val="28"/>
          <w:szCs w:val="28"/>
        </w:rPr>
        <w:t>.</w:t>
      </w:r>
    </w:p>
    <w:p w:rsidR="002C0CA1" w:rsidRDefault="002C0CA1" w:rsidP="009B4FE8">
      <w:pPr>
        <w:spacing w:before="240" w:after="120"/>
        <w:ind w:firstLine="567"/>
        <w:jc w:val="both"/>
        <w:outlineLvl w:val="2"/>
        <w:rPr>
          <w:b/>
          <w:sz w:val="28"/>
          <w:szCs w:val="28"/>
        </w:rPr>
      </w:pPr>
      <w:bookmarkStart w:id="87" w:name="_Toc375233990"/>
      <w:bookmarkStart w:id="88" w:name="_Toc68164472"/>
      <w:r w:rsidRPr="00FF75D8">
        <w:rPr>
          <w:b/>
          <w:sz w:val="28"/>
          <w:szCs w:val="28"/>
        </w:rPr>
        <w:t xml:space="preserve">1.2. </w:t>
      </w:r>
      <w:r>
        <w:rPr>
          <w:b/>
          <w:sz w:val="28"/>
          <w:szCs w:val="28"/>
        </w:rPr>
        <w:t>О</w:t>
      </w:r>
      <w:r w:rsidRPr="00FF75D8">
        <w:rPr>
          <w:b/>
          <w:sz w:val="28"/>
          <w:szCs w:val="28"/>
        </w:rPr>
        <w:t>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Pr>
          <w:b/>
          <w:sz w:val="28"/>
          <w:szCs w:val="28"/>
        </w:rPr>
        <w:t>.</w:t>
      </w:r>
      <w:bookmarkEnd w:id="87"/>
      <w:bookmarkEnd w:id="88"/>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Сточные воды от посёлка по самотечному канализационному трубопроводу поступают в усреднитель. Усреднитель предназначен для выравнивания колебаний расхода и перемешивания сточных вод с различными концентрациями загрязняющих веществ, что обеспечивает стабильную работу последующих сооружений очистки. Усреднитель представляет собой в плане железобетонную емкость, разделённую на две части. В каждой части установлены два погружных насоса. Для предотвращения выпадения осадка и наиболее полного перемешивания в каждой части усреднителя установлена мешалка.</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Из усреднителя сточные воды подаются на очистку с помощью погружных насосов. Работа насосов осуществляется в автоматическом режиме управления. Контроль расхода сточных вод, подаваемых на очистку, осуществляется с помощью электромагнитного расходомера. Расход регулируется запорно-регулирующей арматурой. Для удаления крупных отбросов и взвешенных веществ минерального и органического происхождения, сточная вода проходит механическую очистку на шнековой решётке и песколовке.</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 xml:space="preserve">После механической очистки сточные воды поступают в первичный отстойник со встроенным смесителем. По трубопроводу осуществляется дозирование водного раствора коагулянта, способствующего последующему </w:t>
      </w:r>
      <w:r w:rsidRPr="00D96504">
        <w:rPr>
          <w:rFonts w:ascii="Times New Roman" w:eastAsia="TimesNewRoman" w:hAnsi="Times New Roman"/>
          <w:sz w:val="28"/>
          <w:szCs w:val="28"/>
        </w:rPr>
        <w:lastRenderedPageBreak/>
        <w:t>осаждению содержащихся в сточных водах взвешенных веществ. Требуемая эффективность осветления сточных вод достигается регулированием дозы коагулянта. Осветленная вода поступает в сборные лотки, расположенные на поверхности отстойника по всему периметру. Для обеспечения равномерного сбора воды, водосборные кромки лотка оборудованы треугольными водосливами. Для интенсификации процессов отстаивания отстойник оборудован тонкослойными модулями. После отстаивания загрязнения оседают в конусе отстойника. Удаление осадков из конусной части первичного отстойника предусмотрено насосом.</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Из отстойника сточные воды самотёком поступают в аэротенк и далее вторичный отстойник-биореактор с ершовой загрузкой. Аэротенк и вторичный отстойник-биореактор предназначены для биологической очистки сточных вод биомассой прикреплённой на ершовой загрузке. Ершовая загрузка организована в виде объёмных кассет, перегораживающих коридоры аэротенка и вторичного отстойника-биореактора. Под кассетами уложены трубчатые мембранные аэраторы, которые позволяют плавно регулировать интенсивность аэрации. В первом коридоре аэротенка, где осуществляется рециркуляция сточных вод, происходит процесс денитрификации в условиях пониженной интенсивности аэрации. Рециркуляция осуществляется погружным насосом, расположенным в конце вторичного отстойника-биореактора. Микроорганизмы образуют биоплёнку на поверхности ершовой загрузки. В процессе жизнедеятельности биоплёнка использует для питания, дыхания и роста органические загрязнения в стоках, а аэрация обеспечивает необходимое для жизнедеятельности количество растворённого в воде кислорода. Для обеспечения устойчивого процесса нитрификации предусмотрено дозирование раствора соды.</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Из вторичного отстойника-биореактора сточная вода через переливную стенку поступает в аэрационный смеситель, куда осуществляется дозирование раствора коагулянта для удаления избыточного количества фосфора. Аэрация в камере смешения осуществляется с помощью перфорированного трубопровода.</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Из аэрационного смесителя сточная вода поступает в ершовый фильтр, который предназначен для задержания основного количества выносимых из биореактора биоплёнки и взвешенных веществ, что значительно упрощает эксплуатацию станции. Фильтрация в ершовом фильтре осуществляется снизу вверх. Сбор фильтрованной воды осуществляется лотками. Ершовый фильтр имеет низкое гидравлическое сопротивление и упрощённый режим регенерации загрузки. Регенерация загрузки осуществляется путём интенсивной аэрации ершовой загрузки через систему перфорированных труб, уложенную по дну ёмкости, с последующим полным опорожнением фильтра.</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lastRenderedPageBreak/>
        <w:t>Доочищенная сточная вода после ершового фильтра самотёком поступает в накопительную ёмкость очищенной сточной воды, из которой с помощью насоса подаётся на фильтр тонкой очистки со степенью фильтрации 20 мкм. Фильтр оборудован системой автоматической промывки. Прошедшие тонкую очистку сточные воды направляются на установку УФ-обеззараживания. В качестве резервного метода предусмотрена установка дозирования гипохлорита натрия. Установка состоит из растворно-расходного бака гипохлорита натрия и насоса-дозатора. Дозирование по трубопроводу производится непосредственно в напорный трубопровод очищенных сточных вод.</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В процессе работы происходит отрыв окислившейся биоплёнки и её вынос из аэротенка и отстойника-биореактора.  Образующиеся в результате биологической очистки сточных вод осадки подвергаются обработке в три стадии:</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Аэробная стабилизация - стабилизация осадка происходит в 2-х секционном минерализаторе, оборудованном аэраторами. Аэраторы установлены в каждой секции минерализатора.</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Сгущение - введении флокулянтов в обрабатываемый осадок позволяет укрупнить мелкодисперсные и коллоидные частицы и перевести часть связанной влаги в свободное состояние.</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Обезвоживание - стабилизированный сгущенный осадок подвергают механическому обезвоживанию на шнековом дегидраторе до влажности 75% (осадок имеет вид мокрой земли).</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Удаление осадка из минерализатора осуществляется с помощью винтового насоса</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Обезвоженный осадок хранится на иловых площадках.</w:t>
      </w:r>
    </w:p>
    <w:p w:rsidR="00D96504" w:rsidRPr="00D96504" w:rsidRDefault="00D96504" w:rsidP="00D96504">
      <w:pPr>
        <w:ind w:firstLine="567"/>
        <w:jc w:val="both"/>
        <w:rPr>
          <w:sz w:val="28"/>
          <w:szCs w:val="28"/>
        </w:rPr>
      </w:pPr>
      <w:r w:rsidRPr="00D96504">
        <w:rPr>
          <w:sz w:val="28"/>
          <w:szCs w:val="28"/>
        </w:rPr>
        <w:t xml:space="preserve">Очистные сооружения введены в эксплуатацию в 2013 году. </w:t>
      </w:r>
    </w:p>
    <w:p w:rsidR="00D96504" w:rsidRDefault="00D96504" w:rsidP="00D96504">
      <w:pPr>
        <w:pStyle w:val="ac"/>
        <w:spacing w:line="276" w:lineRule="auto"/>
        <w:jc w:val="both"/>
        <w:rPr>
          <w:rFonts w:ascii="Times New Roman" w:eastAsia="TimesNewRoman" w:hAnsi="Times New Roman"/>
          <w:sz w:val="24"/>
          <w:szCs w:val="24"/>
        </w:rPr>
      </w:pPr>
    </w:p>
    <w:p w:rsidR="00D96504" w:rsidRPr="00BA2501" w:rsidRDefault="00D96504" w:rsidP="00D96504">
      <w:pPr>
        <w:pStyle w:val="ac"/>
        <w:spacing w:line="276" w:lineRule="auto"/>
        <w:jc w:val="both"/>
        <w:rPr>
          <w:rFonts w:ascii="Times New Roman" w:eastAsia="TimesNewRoman" w:hAnsi="Times New Roman"/>
          <w:sz w:val="24"/>
          <w:szCs w:val="24"/>
        </w:rPr>
      </w:pPr>
    </w:p>
    <w:p w:rsidR="00D96504" w:rsidRDefault="00D96504" w:rsidP="009B4FE8">
      <w:pPr>
        <w:ind w:firstLine="567"/>
        <w:jc w:val="both"/>
        <w:rPr>
          <w:sz w:val="28"/>
          <w:szCs w:val="28"/>
        </w:rPr>
      </w:pPr>
    </w:p>
    <w:p w:rsidR="007E65EA" w:rsidRDefault="007E65EA" w:rsidP="009B4FE8">
      <w:pPr>
        <w:spacing w:before="240" w:after="120"/>
        <w:ind w:firstLine="567"/>
        <w:jc w:val="both"/>
        <w:outlineLvl w:val="2"/>
        <w:rPr>
          <w:b/>
          <w:color w:val="000000"/>
          <w:sz w:val="28"/>
          <w:szCs w:val="28"/>
        </w:rPr>
      </w:pPr>
      <w:bookmarkStart w:id="89" w:name="_Toc375233991"/>
      <w:bookmarkStart w:id="90" w:name="_Toc68164473"/>
      <w:r w:rsidRPr="00006BB5">
        <w:rPr>
          <w:b/>
          <w:color w:val="000000"/>
          <w:sz w:val="28"/>
          <w:szCs w:val="28"/>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89"/>
      <w:bookmarkEnd w:id="90"/>
    </w:p>
    <w:p w:rsidR="007E65EA" w:rsidRDefault="007E65EA" w:rsidP="009B4FE8">
      <w:pPr>
        <w:ind w:firstLine="567"/>
        <w:jc w:val="both"/>
        <w:rPr>
          <w:sz w:val="28"/>
          <w:szCs w:val="28"/>
        </w:rPr>
      </w:pPr>
      <w:r>
        <w:rPr>
          <w:color w:val="000000"/>
          <w:sz w:val="28"/>
          <w:szCs w:val="28"/>
        </w:rPr>
        <w:t xml:space="preserve">На всей территории </w:t>
      </w:r>
      <w:r w:rsidRPr="00430813">
        <w:rPr>
          <w:sz w:val="28"/>
          <w:szCs w:val="28"/>
        </w:rPr>
        <w:t xml:space="preserve">муниципального образования </w:t>
      </w:r>
      <w:r w:rsidR="00AC5139">
        <w:rPr>
          <w:sz w:val="28"/>
          <w:szCs w:val="28"/>
        </w:rPr>
        <w:t xml:space="preserve">сельское поселение «Село </w:t>
      </w:r>
      <w:r w:rsidR="00467801">
        <w:rPr>
          <w:sz w:val="28"/>
          <w:szCs w:val="28"/>
        </w:rPr>
        <w:t>Новослободск</w:t>
      </w:r>
      <w:r w:rsidR="00AC5139">
        <w:rPr>
          <w:sz w:val="28"/>
          <w:szCs w:val="28"/>
        </w:rPr>
        <w:t>»</w:t>
      </w:r>
      <w:r>
        <w:rPr>
          <w:sz w:val="28"/>
          <w:szCs w:val="28"/>
        </w:rPr>
        <w:t xml:space="preserve"> централизованная система водоотведения</w:t>
      </w:r>
      <w:r w:rsidR="00AC5139">
        <w:rPr>
          <w:sz w:val="28"/>
          <w:szCs w:val="28"/>
        </w:rPr>
        <w:t xml:space="preserve"> имеется в селе </w:t>
      </w:r>
      <w:r w:rsidR="00467801">
        <w:rPr>
          <w:sz w:val="28"/>
          <w:szCs w:val="28"/>
        </w:rPr>
        <w:t>Новослободск и селе Зимницы</w:t>
      </w:r>
      <w:r>
        <w:rPr>
          <w:sz w:val="28"/>
          <w:szCs w:val="28"/>
        </w:rPr>
        <w:t>.</w:t>
      </w:r>
    </w:p>
    <w:p w:rsidR="007E65EA" w:rsidRPr="009B4FE8" w:rsidRDefault="007E65EA" w:rsidP="00161637">
      <w:pPr>
        <w:spacing w:before="240" w:after="120"/>
        <w:ind w:firstLine="567"/>
        <w:jc w:val="both"/>
        <w:outlineLvl w:val="2"/>
        <w:rPr>
          <w:b/>
          <w:color w:val="000000"/>
          <w:sz w:val="28"/>
          <w:szCs w:val="28"/>
        </w:rPr>
      </w:pPr>
      <w:bookmarkStart w:id="91" w:name="_Toc375233992"/>
      <w:bookmarkStart w:id="92" w:name="_Toc68164474"/>
      <w:r w:rsidRPr="009B4FE8">
        <w:rPr>
          <w:b/>
          <w:color w:val="000000"/>
          <w:sz w:val="28"/>
          <w:szCs w:val="28"/>
        </w:rPr>
        <w:lastRenderedPageBreak/>
        <w:t>1.4. 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91"/>
      <w:bookmarkEnd w:id="92"/>
    </w:p>
    <w:p w:rsidR="007E65EA" w:rsidRDefault="007E65EA" w:rsidP="009B4FE8">
      <w:pPr>
        <w:ind w:firstLine="567"/>
        <w:jc w:val="both"/>
        <w:rPr>
          <w:sz w:val="28"/>
          <w:szCs w:val="28"/>
        </w:rPr>
      </w:pPr>
      <w:r w:rsidRPr="00014571">
        <w:rPr>
          <w:sz w:val="28"/>
          <w:szCs w:val="28"/>
        </w:rPr>
        <w:t xml:space="preserve">Утилизация осадков сточных вод </w:t>
      </w:r>
      <w:r w:rsidR="00014571" w:rsidRPr="00014571">
        <w:rPr>
          <w:sz w:val="28"/>
          <w:szCs w:val="28"/>
        </w:rPr>
        <w:t>из отстойник</w:t>
      </w:r>
      <w:r w:rsidR="00161637">
        <w:rPr>
          <w:sz w:val="28"/>
          <w:szCs w:val="28"/>
        </w:rPr>
        <w:t>ов</w:t>
      </w:r>
      <w:r w:rsidR="00014571" w:rsidRPr="00014571">
        <w:rPr>
          <w:sz w:val="28"/>
          <w:szCs w:val="28"/>
        </w:rPr>
        <w:t xml:space="preserve"> производится</w:t>
      </w:r>
      <w:r w:rsidR="00161637">
        <w:rPr>
          <w:sz w:val="28"/>
          <w:szCs w:val="28"/>
        </w:rPr>
        <w:t xml:space="preserve"> по мере из заполнения. </w:t>
      </w:r>
    </w:p>
    <w:p w:rsidR="00D96504" w:rsidRPr="00014571" w:rsidRDefault="00D96504" w:rsidP="009B4FE8">
      <w:pPr>
        <w:ind w:firstLine="567"/>
        <w:jc w:val="both"/>
        <w:rPr>
          <w:rFonts w:ascii="Arial" w:hAnsi="Arial" w:cs="Arial"/>
          <w:sz w:val="21"/>
          <w:szCs w:val="21"/>
          <w:shd w:val="clear" w:color="auto" w:fill="FFFFFF"/>
        </w:rPr>
      </w:pPr>
    </w:p>
    <w:p w:rsidR="00C74BA2" w:rsidRDefault="00590B72" w:rsidP="009B4FE8">
      <w:pPr>
        <w:spacing w:after="120"/>
        <w:ind w:firstLine="567"/>
        <w:jc w:val="both"/>
        <w:outlineLvl w:val="2"/>
        <w:rPr>
          <w:b/>
          <w:color w:val="000000"/>
          <w:sz w:val="28"/>
          <w:szCs w:val="28"/>
        </w:rPr>
      </w:pPr>
      <w:bookmarkStart w:id="93" w:name="_Toc375233993"/>
      <w:bookmarkStart w:id="94" w:name="_Toc68164475"/>
      <w:r>
        <w:rPr>
          <w:b/>
          <w:color w:val="000000"/>
          <w:sz w:val="28"/>
          <w:szCs w:val="28"/>
        </w:rPr>
        <w:t>1.5. О</w:t>
      </w:r>
      <w:r w:rsidR="00C74BA2" w:rsidRPr="00DE0F4C">
        <w:rPr>
          <w:b/>
          <w:color w:val="000000"/>
          <w:sz w:val="28"/>
          <w:szCs w:val="28"/>
        </w:rPr>
        <w:t>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C74BA2">
        <w:rPr>
          <w:b/>
          <w:color w:val="000000"/>
          <w:sz w:val="28"/>
          <w:szCs w:val="28"/>
        </w:rPr>
        <w:t>.</w:t>
      </w:r>
      <w:bookmarkEnd w:id="93"/>
      <w:bookmarkEnd w:id="94"/>
    </w:p>
    <w:p w:rsidR="00C74BA2" w:rsidRDefault="00677668" w:rsidP="009B4FE8">
      <w:pPr>
        <w:ind w:firstLine="567"/>
        <w:jc w:val="both"/>
        <w:rPr>
          <w:sz w:val="28"/>
          <w:szCs w:val="28"/>
        </w:rPr>
      </w:pPr>
      <w:r>
        <w:rPr>
          <w:sz w:val="28"/>
          <w:szCs w:val="28"/>
        </w:rPr>
        <w:t xml:space="preserve">В системе водоотведения муниципального образования </w:t>
      </w:r>
      <w:r w:rsidRPr="00677668">
        <w:rPr>
          <w:sz w:val="28"/>
          <w:szCs w:val="28"/>
        </w:rPr>
        <w:t>сельско</w:t>
      </w:r>
      <w:r>
        <w:rPr>
          <w:sz w:val="28"/>
          <w:szCs w:val="28"/>
        </w:rPr>
        <w:t>го</w:t>
      </w:r>
      <w:r w:rsidRPr="00677668">
        <w:rPr>
          <w:sz w:val="28"/>
          <w:szCs w:val="28"/>
        </w:rPr>
        <w:t xml:space="preserve"> поселени</w:t>
      </w:r>
      <w:r>
        <w:rPr>
          <w:sz w:val="28"/>
          <w:szCs w:val="28"/>
        </w:rPr>
        <w:t>я</w:t>
      </w:r>
      <w:r w:rsidRPr="00677668">
        <w:rPr>
          <w:sz w:val="28"/>
          <w:szCs w:val="28"/>
        </w:rPr>
        <w:t xml:space="preserve"> «Село </w:t>
      </w:r>
      <w:r w:rsidR="003B01BE">
        <w:rPr>
          <w:sz w:val="28"/>
          <w:szCs w:val="28"/>
        </w:rPr>
        <w:t>Новослободск</w:t>
      </w:r>
      <w:r w:rsidRPr="00677668">
        <w:rPr>
          <w:sz w:val="28"/>
          <w:szCs w:val="28"/>
        </w:rPr>
        <w:t>»</w:t>
      </w:r>
      <w:r>
        <w:rPr>
          <w:sz w:val="28"/>
          <w:szCs w:val="28"/>
        </w:rPr>
        <w:t xml:space="preserve"> используются канализационные трубопроводы, выполненные из различных материалов: чугун, </w:t>
      </w:r>
      <w:r w:rsidR="003B01BE">
        <w:rPr>
          <w:sz w:val="28"/>
          <w:szCs w:val="28"/>
        </w:rPr>
        <w:t>сталь, керамика</w:t>
      </w:r>
      <w:r>
        <w:rPr>
          <w:sz w:val="28"/>
          <w:szCs w:val="28"/>
        </w:rPr>
        <w:t xml:space="preserve">. Общая протяженность </w:t>
      </w:r>
      <w:r w:rsidRPr="001113E2">
        <w:rPr>
          <w:sz w:val="28"/>
          <w:szCs w:val="28"/>
        </w:rPr>
        <w:t xml:space="preserve">сетей водоотведения </w:t>
      </w:r>
      <w:r>
        <w:rPr>
          <w:sz w:val="28"/>
          <w:szCs w:val="28"/>
        </w:rPr>
        <w:t>составляет</w:t>
      </w:r>
      <w:r w:rsidR="00D979EE">
        <w:rPr>
          <w:sz w:val="28"/>
          <w:szCs w:val="28"/>
        </w:rPr>
        <w:t>5 208,64</w:t>
      </w:r>
      <w:r w:rsidRPr="001113E2">
        <w:rPr>
          <w:sz w:val="28"/>
          <w:szCs w:val="28"/>
        </w:rPr>
        <w:t xml:space="preserve"> м</w:t>
      </w:r>
      <w:r>
        <w:rPr>
          <w:sz w:val="28"/>
          <w:szCs w:val="28"/>
        </w:rPr>
        <w:t xml:space="preserve">. По всей протяженности коллекторов имеется </w:t>
      </w:r>
      <w:r w:rsidR="00D979EE">
        <w:rPr>
          <w:sz w:val="28"/>
          <w:szCs w:val="28"/>
        </w:rPr>
        <w:t>134</w:t>
      </w:r>
      <w:r>
        <w:rPr>
          <w:sz w:val="28"/>
          <w:szCs w:val="28"/>
        </w:rPr>
        <w:t xml:space="preserve"> колодцев. Характеристики канализационных коллекторов, в зависимости от типов, диаметров и материала приведены в таблице 1.5.1</w:t>
      </w:r>
    </w:p>
    <w:p w:rsidR="00C74BA2" w:rsidRDefault="00C74BA2" w:rsidP="00677668">
      <w:pPr>
        <w:spacing w:before="120"/>
        <w:jc w:val="right"/>
        <w:rPr>
          <w:sz w:val="28"/>
          <w:szCs w:val="28"/>
        </w:rPr>
      </w:pPr>
      <w:r>
        <w:rPr>
          <w:sz w:val="28"/>
          <w:szCs w:val="28"/>
        </w:rPr>
        <w:t>Таблица 1.5.1.</w:t>
      </w:r>
    </w:p>
    <w:p w:rsidR="00C74BA2" w:rsidRDefault="00C74BA2" w:rsidP="00677668">
      <w:pPr>
        <w:spacing w:after="120"/>
        <w:jc w:val="center"/>
        <w:rPr>
          <w:b/>
          <w:sz w:val="28"/>
          <w:szCs w:val="28"/>
        </w:rPr>
      </w:pPr>
      <w:r w:rsidRPr="00E86BF6">
        <w:rPr>
          <w:b/>
          <w:sz w:val="28"/>
          <w:szCs w:val="28"/>
        </w:rPr>
        <w:t xml:space="preserve">Характеристики </w:t>
      </w:r>
      <w:r>
        <w:rPr>
          <w:b/>
          <w:sz w:val="28"/>
          <w:szCs w:val="28"/>
        </w:rPr>
        <w:t>канализационных коллекторов</w:t>
      </w:r>
      <w:r w:rsidRPr="00E86BF6">
        <w:rPr>
          <w:b/>
          <w:sz w:val="28"/>
          <w:szCs w:val="28"/>
        </w:rPr>
        <w:t xml:space="preserve"> муниципального образования </w:t>
      </w:r>
      <w:r w:rsidR="007E3BC2">
        <w:rPr>
          <w:b/>
          <w:sz w:val="28"/>
          <w:szCs w:val="28"/>
        </w:rPr>
        <w:t xml:space="preserve">сельское поселение «Село </w:t>
      </w:r>
      <w:r w:rsidR="003B01BE">
        <w:rPr>
          <w:b/>
          <w:sz w:val="28"/>
          <w:szCs w:val="28"/>
        </w:rPr>
        <w:t>Новослободск</w:t>
      </w:r>
      <w:r w:rsidR="007E3BC2">
        <w:rPr>
          <w:b/>
          <w:sz w:val="28"/>
          <w:szCs w:val="28"/>
        </w:rPr>
        <w:t>»</w:t>
      </w:r>
      <w:r w:rsidRPr="00E86BF6">
        <w:rPr>
          <w:b/>
          <w:sz w:val="28"/>
          <w:szCs w:val="28"/>
        </w:rPr>
        <w:t>.</w:t>
      </w: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4134"/>
        <w:gridCol w:w="3686"/>
      </w:tblGrid>
      <w:tr w:rsidR="009C7821" w:rsidRPr="00BE63C0" w:rsidTr="00EE3EFF">
        <w:trPr>
          <w:jc w:val="center"/>
        </w:trPr>
        <w:tc>
          <w:tcPr>
            <w:tcW w:w="652" w:type="dxa"/>
            <w:vAlign w:val="center"/>
          </w:tcPr>
          <w:p w:rsidR="009C7821" w:rsidRPr="00BE63C0" w:rsidRDefault="009C7821" w:rsidP="006774A5">
            <w:pPr>
              <w:jc w:val="center"/>
              <w:rPr>
                <w:b/>
                <w:szCs w:val="24"/>
              </w:rPr>
            </w:pPr>
            <w:r w:rsidRPr="00BE63C0">
              <w:rPr>
                <w:b/>
                <w:szCs w:val="24"/>
              </w:rPr>
              <w:t>№ п/п</w:t>
            </w:r>
          </w:p>
        </w:tc>
        <w:tc>
          <w:tcPr>
            <w:tcW w:w="4134" w:type="dxa"/>
            <w:vAlign w:val="center"/>
          </w:tcPr>
          <w:p w:rsidR="009C7821" w:rsidRPr="00BE63C0" w:rsidRDefault="009C7821" w:rsidP="006774A5">
            <w:pPr>
              <w:jc w:val="center"/>
              <w:rPr>
                <w:b/>
                <w:szCs w:val="24"/>
              </w:rPr>
            </w:pPr>
            <w:r>
              <w:rPr>
                <w:b/>
                <w:szCs w:val="24"/>
              </w:rPr>
              <w:t>Наименование</w:t>
            </w:r>
          </w:p>
        </w:tc>
        <w:tc>
          <w:tcPr>
            <w:tcW w:w="3686" w:type="dxa"/>
            <w:vAlign w:val="center"/>
          </w:tcPr>
          <w:p w:rsidR="009C7821" w:rsidRPr="00BE63C0" w:rsidRDefault="009C7821" w:rsidP="006774A5">
            <w:pPr>
              <w:jc w:val="center"/>
              <w:rPr>
                <w:b/>
                <w:szCs w:val="24"/>
              </w:rPr>
            </w:pPr>
            <w:r>
              <w:rPr>
                <w:b/>
                <w:szCs w:val="24"/>
              </w:rPr>
              <w:t>Характеристика</w:t>
            </w:r>
          </w:p>
        </w:tc>
      </w:tr>
      <w:tr w:rsidR="00590B72" w:rsidRPr="00BE63C0" w:rsidTr="00EE3EFF">
        <w:trPr>
          <w:jc w:val="center"/>
        </w:trPr>
        <w:tc>
          <w:tcPr>
            <w:tcW w:w="652" w:type="dxa"/>
            <w:vAlign w:val="center"/>
          </w:tcPr>
          <w:p w:rsidR="00590B72" w:rsidRPr="00BE63C0" w:rsidRDefault="00590B72" w:rsidP="006774A5">
            <w:pPr>
              <w:jc w:val="center"/>
              <w:rPr>
                <w:b/>
                <w:szCs w:val="24"/>
              </w:rPr>
            </w:pPr>
            <w:r>
              <w:rPr>
                <w:b/>
                <w:szCs w:val="24"/>
              </w:rPr>
              <w:t>1.</w:t>
            </w:r>
          </w:p>
        </w:tc>
        <w:tc>
          <w:tcPr>
            <w:tcW w:w="4134" w:type="dxa"/>
            <w:vAlign w:val="center"/>
          </w:tcPr>
          <w:p w:rsidR="00590B72" w:rsidRDefault="00590B72" w:rsidP="00D979EE">
            <w:pPr>
              <w:jc w:val="center"/>
              <w:rPr>
                <w:b/>
                <w:szCs w:val="24"/>
              </w:rPr>
            </w:pPr>
            <w:r>
              <w:rPr>
                <w:b/>
                <w:szCs w:val="24"/>
              </w:rPr>
              <w:t xml:space="preserve">Село </w:t>
            </w:r>
            <w:r w:rsidR="00D979EE">
              <w:rPr>
                <w:b/>
                <w:szCs w:val="24"/>
              </w:rPr>
              <w:t>Новослободск</w:t>
            </w:r>
          </w:p>
        </w:tc>
        <w:tc>
          <w:tcPr>
            <w:tcW w:w="3686" w:type="dxa"/>
            <w:vAlign w:val="center"/>
          </w:tcPr>
          <w:p w:rsidR="00590B72" w:rsidRDefault="00590B72" w:rsidP="006774A5">
            <w:pPr>
              <w:jc w:val="center"/>
              <w:rPr>
                <w:b/>
                <w:szCs w:val="24"/>
              </w:rPr>
            </w:pPr>
          </w:p>
        </w:tc>
      </w:tr>
      <w:tr w:rsidR="006774A5" w:rsidRPr="00BE63C0" w:rsidTr="00EE3EFF">
        <w:trPr>
          <w:jc w:val="center"/>
        </w:trPr>
        <w:tc>
          <w:tcPr>
            <w:tcW w:w="652" w:type="dxa"/>
            <w:vAlign w:val="center"/>
          </w:tcPr>
          <w:p w:rsidR="006774A5" w:rsidRPr="00BE63C0" w:rsidRDefault="00EE3EFF" w:rsidP="00961857">
            <w:pPr>
              <w:jc w:val="center"/>
              <w:rPr>
                <w:szCs w:val="24"/>
              </w:rPr>
            </w:pPr>
            <w:r>
              <w:rPr>
                <w:szCs w:val="24"/>
              </w:rPr>
              <w:t>1.</w:t>
            </w:r>
            <w:r w:rsidR="006774A5">
              <w:rPr>
                <w:szCs w:val="24"/>
              </w:rPr>
              <w:t>1.</w:t>
            </w:r>
          </w:p>
        </w:tc>
        <w:tc>
          <w:tcPr>
            <w:tcW w:w="4134" w:type="dxa"/>
            <w:vAlign w:val="center"/>
          </w:tcPr>
          <w:p w:rsidR="006774A5" w:rsidRDefault="006774A5" w:rsidP="006774A5">
            <w:pPr>
              <w:rPr>
                <w:szCs w:val="24"/>
              </w:rPr>
            </w:pPr>
            <w:r>
              <w:rPr>
                <w:szCs w:val="24"/>
              </w:rPr>
              <w:t>Год ввода в эксплуатацию</w:t>
            </w:r>
          </w:p>
        </w:tc>
        <w:tc>
          <w:tcPr>
            <w:tcW w:w="3686" w:type="dxa"/>
            <w:vAlign w:val="center"/>
          </w:tcPr>
          <w:p w:rsidR="006774A5" w:rsidRDefault="003B01BE" w:rsidP="00161637">
            <w:pPr>
              <w:jc w:val="center"/>
              <w:rPr>
                <w:szCs w:val="24"/>
              </w:rPr>
            </w:pPr>
            <w:r>
              <w:rPr>
                <w:szCs w:val="24"/>
              </w:rPr>
              <w:t>1963</w:t>
            </w:r>
          </w:p>
        </w:tc>
      </w:tr>
      <w:tr w:rsidR="009C7821" w:rsidRPr="00BE63C0" w:rsidTr="00EE3EFF">
        <w:trPr>
          <w:jc w:val="center"/>
        </w:trPr>
        <w:tc>
          <w:tcPr>
            <w:tcW w:w="652" w:type="dxa"/>
            <w:vAlign w:val="center"/>
          </w:tcPr>
          <w:p w:rsidR="009C7821" w:rsidRPr="00BE63C0" w:rsidRDefault="00EE3EFF" w:rsidP="00961857">
            <w:pPr>
              <w:jc w:val="center"/>
              <w:rPr>
                <w:szCs w:val="24"/>
              </w:rPr>
            </w:pPr>
            <w:r>
              <w:rPr>
                <w:szCs w:val="24"/>
              </w:rPr>
              <w:t>1.</w:t>
            </w:r>
            <w:r w:rsidR="006774A5">
              <w:rPr>
                <w:szCs w:val="24"/>
              </w:rPr>
              <w:t>2</w:t>
            </w:r>
            <w:r w:rsidR="009C7821" w:rsidRPr="00BE63C0">
              <w:rPr>
                <w:szCs w:val="24"/>
              </w:rPr>
              <w:t>.</w:t>
            </w:r>
          </w:p>
        </w:tc>
        <w:tc>
          <w:tcPr>
            <w:tcW w:w="4134" w:type="dxa"/>
            <w:vAlign w:val="center"/>
          </w:tcPr>
          <w:p w:rsidR="009C7821" w:rsidRPr="00BE63C0" w:rsidRDefault="009C7821" w:rsidP="006774A5">
            <w:pPr>
              <w:rPr>
                <w:szCs w:val="24"/>
              </w:rPr>
            </w:pPr>
            <w:r>
              <w:rPr>
                <w:szCs w:val="24"/>
              </w:rPr>
              <w:t>Материал</w:t>
            </w:r>
          </w:p>
        </w:tc>
        <w:tc>
          <w:tcPr>
            <w:tcW w:w="3686" w:type="dxa"/>
            <w:vAlign w:val="center"/>
          </w:tcPr>
          <w:p w:rsidR="009C7821" w:rsidRDefault="003B01BE" w:rsidP="006774A5">
            <w:pPr>
              <w:jc w:val="center"/>
              <w:rPr>
                <w:szCs w:val="24"/>
              </w:rPr>
            </w:pPr>
            <w:r>
              <w:rPr>
                <w:szCs w:val="24"/>
              </w:rPr>
              <w:t>Керамика</w:t>
            </w:r>
          </w:p>
        </w:tc>
      </w:tr>
      <w:tr w:rsidR="009C7821" w:rsidRPr="00BE63C0" w:rsidTr="00EE3EFF">
        <w:trPr>
          <w:jc w:val="center"/>
        </w:trPr>
        <w:tc>
          <w:tcPr>
            <w:tcW w:w="652" w:type="dxa"/>
            <w:vAlign w:val="center"/>
          </w:tcPr>
          <w:p w:rsidR="009C7821" w:rsidRPr="00BE63C0" w:rsidRDefault="00EE3EFF" w:rsidP="00961857">
            <w:pPr>
              <w:jc w:val="center"/>
              <w:rPr>
                <w:szCs w:val="24"/>
              </w:rPr>
            </w:pPr>
            <w:r>
              <w:rPr>
                <w:szCs w:val="24"/>
              </w:rPr>
              <w:t>1.</w:t>
            </w:r>
            <w:r w:rsidR="006774A5">
              <w:rPr>
                <w:szCs w:val="24"/>
              </w:rPr>
              <w:t>3</w:t>
            </w:r>
            <w:r w:rsidR="009C7821" w:rsidRPr="00BE63C0">
              <w:rPr>
                <w:szCs w:val="24"/>
              </w:rPr>
              <w:t>.</w:t>
            </w:r>
          </w:p>
        </w:tc>
        <w:tc>
          <w:tcPr>
            <w:tcW w:w="4134" w:type="dxa"/>
            <w:vAlign w:val="center"/>
          </w:tcPr>
          <w:p w:rsidR="009C7821" w:rsidRPr="00BE63C0" w:rsidRDefault="009C7821" w:rsidP="006774A5">
            <w:pPr>
              <w:rPr>
                <w:szCs w:val="24"/>
              </w:rPr>
            </w:pPr>
            <w:r>
              <w:rPr>
                <w:szCs w:val="24"/>
              </w:rPr>
              <w:t>Диаметр</w:t>
            </w:r>
            <w:r w:rsidR="00161637">
              <w:rPr>
                <w:szCs w:val="24"/>
              </w:rPr>
              <w:t>, протяженность</w:t>
            </w:r>
          </w:p>
        </w:tc>
        <w:tc>
          <w:tcPr>
            <w:tcW w:w="3686" w:type="dxa"/>
            <w:vAlign w:val="center"/>
          </w:tcPr>
          <w:p w:rsidR="009C7821" w:rsidRDefault="003B01BE" w:rsidP="003B01BE">
            <w:pPr>
              <w:jc w:val="center"/>
              <w:rPr>
                <w:szCs w:val="24"/>
              </w:rPr>
            </w:pPr>
            <w:r>
              <w:rPr>
                <w:szCs w:val="24"/>
              </w:rPr>
              <w:t>3</w:t>
            </w:r>
            <w:r w:rsidR="009C7821">
              <w:rPr>
                <w:szCs w:val="24"/>
              </w:rPr>
              <w:t>00 мм</w:t>
            </w:r>
            <w:r w:rsidR="00EE3EFF">
              <w:rPr>
                <w:szCs w:val="24"/>
              </w:rPr>
              <w:t xml:space="preserve"> –</w:t>
            </w:r>
            <w:r w:rsidR="00E6397E">
              <w:rPr>
                <w:szCs w:val="24"/>
              </w:rPr>
              <w:t xml:space="preserve">899,1 </w:t>
            </w:r>
            <w:r w:rsidR="00EE3EFF">
              <w:rPr>
                <w:szCs w:val="24"/>
              </w:rPr>
              <w:t>м</w:t>
            </w:r>
          </w:p>
        </w:tc>
      </w:tr>
      <w:tr w:rsidR="00EE3EFF" w:rsidRPr="00BE63C0" w:rsidTr="00EE3EFF">
        <w:trPr>
          <w:jc w:val="center"/>
        </w:trPr>
        <w:tc>
          <w:tcPr>
            <w:tcW w:w="652" w:type="dxa"/>
            <w:vAlign w:val="center"/>
          </w:tcPr>
          <w:p w:rsidR="00EE3EFF" w:rsidRDefault="00EE3EFF" w:rsidP="00EE3EFF">
            <w:pPr>
              <w:jc w:val="center"/>
              <w:rPr>
                <w:szCs w:val="24"/>
              </w:rPr>
            </w:pPr>
            <w:r w:rsidRPr="00590B72">
              <w:rPr>
                <w:b/>
                <w:szCs w:val="24"/>
              </w:rPr>
              <w:t>2.</w:t>
            </w:r>
          </w:p>
        </w:tc>
        <w:tc>
          <w:tcPr>
            <w:tcW w:w="4134" w:type="dxa"/>
            <w:vAlign w:val="center"/>
          </w:tcPr>
          <w:p w:rsidR="00EE3EFF" w:rsidRDefault="00EE3EFF" w:rsidP="00EE3EFF">
            <w:pPr>
              <w:jc w:val="center"/>
              <w:rPr>
                <w:b/>
                <w:szCs w:val="24"/>
              </w:rPr>
            </w:pPr>
            <w:r>
              <w:rPr>
                <w:b/>
                <w:szCs w:val="24"/>
              </w:rPr>
              <w:t xml:space="preserve">Село </w:t>
            </w:r>
            <w:r w:rsidR="00D979EE">
              <w:rPr>
                <w:b/>
                <w:szCs w:val="24"/>
              </w:rPr>
              <w:t>Новослободск</w:t>
            </w:r>
          </w:p>
        </w:tc>
        <w:tc>
          <w:tcPr>
            <w:tcW w:w="3686" w:type="dxa"/>
            <w:vAlign w:val="center"/>
          </w:tcPr>
          <w:p w:rsidR="00EE3EFF" w:rsidRDefault="00EE3EFF" w:rsidP="00EE3EFF">
            <w:pPr>
              <w:jc w:val="center"/>
              <w:rPr>
                <w:szCs w:val="24"/>
              </w:rPr>
            </w:pPr>
          </w:p>
        </w:tc>
      </w:tr>
      <w:tr w:rsidR="00EE3EFF" w:rsidRPr="00BE63C0" w:rsidTr="00EE3EFF">
        <w:trPr>
          <w:jc w:val="center"/>
        </w:trPr>
        <w:tc>
          <w:tcPr>
            <w:tcW w:w="652" w:type="dxa"/>
            <w:vAlign w:val="center"/>
          </w:tcPr>
          <w:p w:rsidR="00EE3EFF" w:rsidRPr="00BE63C0" w:rsidRDefault="00EE3EFF" w:rsidP="00EE3EFF">
            <w:pPr>
              <w:jc w:val="center"/>
              <w:rPr>
                <w:szCs w:val="24"/>
              </w:rPr>
            </w:pPr>
            <w:r>
              <w:rPr>
                <w:szCs w:val="24"/>
              </w:rPr>
              <w:t>2.1.</w:t>
            </w:r>
          </w:p>
        </w:tc>
        <w:tc>
          <w:tcPr>
            <w:tcW w:w="4134" w:type="dxa"/>
            <w:vAlign w:val="center"/>
          </w:tcPr>
          <w:p w:rsidR="00EE3EFF" w:rsidRDefault="00EE3EFF" w:rsidP="00EE3EFF">
            <w:pPr>
              <w:rPr>
                <w:szCs w:val="24"/>
              </w:rPr>
            </w:pPr>
            <w:r>
              <w:rPr>
                <w:szCs w:val="24"/>
              </w:rPr>
              <w:t>Год ввода в эксплуатацию</w:t>
            </w:r>
          </w:p>
        </w:tc>
        <w:tc>
          <w:tcPr>
            <w:tcW w:w="3686" w:type="dxa"/>
            <w:vAlign w:val="center"/>
          </w:tcPr>
          <w:p w:rsidR="00EE3EFF" w:rsidRDefault="003B01BE" w:rsidP="00161637">
            <w:pPr>
              <w:jc w:val="center"/>
              <w:rPr>
                <w:szCs w:val="24"/>
              </w:rPr>
            </w:pPr>
            <w:r>
              <w:rPr>
                <w:szCs w:val="24"/>
              </w:rPr>
              <w:t>1981</w:t>
            </w:r>
          </w:p>
        </w:tc>
      </w:tr>
      <w:tr w:rsidR="00EE3EFF" w:rsidRPr="00BE63C0" w:rsidTr="00EE3EFF">
        <w:trPr>
          <w:jc w:val="center"/>
        </w:trPr>
        <w:tc>
          <w:tcPr>
            <w:tcW w:w="652" w:type="dxa"/>
            <w:vAlign w:val="center"/>
          </w:tcPr>
          <w:p w:rsidR="00EE3EFF" w:rsidRPr="00BE63C0" w:rsidRDefault="00EE3EFF" w:rsidP="00EE3EFF">
            <w:pPr>
              <w:jc w:val="center"/>
              <w:rPr>
                <w:szCs w:val="24"/>
              </w:rPr>
            </w:pPr>
            <w:r>
              <w:rPr>
                <w:szCs w:val="24"/>
              </w:rPr>
              <w:t>2.2</w:t>
            </w:r>
            <w:r w:rsidRPr="00BE63C0">
              <w:rPr>
                <w:szCs w:val="24"/>
              </w:rPr>
              <w:t>.</w:t>
            </w:r>
          </w:p>
        </w:tc>
        <w:tc>
          <w:tcPr>
            <w:tcW w:w="4134" w:type="dxa"/>
            <w:vAlign w:val="center"/>
          </w:tcPr>
          <w:p w:rsidR="00EE3EFF" w:rsidRPr="00BE63C0" w:rsidRDefault="00EE3EFF" w:rsidP="00EE3EFF">
            <w:pPr>
              <w:rPr>
                <w:szCs w:val="24"/>
              </w:rPr>
            </w:pPr>
            <w:r>
              <w:rPr>
                <w:szCs w:val="24"/>
              </w:rPr>
              <w:t>Материал</w:t>
            </w:r>
          </w:p>
        </w:tc>
        <w:tc>
          <w:tcPr>
            <w:tcW w:w="3686" w:type="dxa"/>
            <w:vAlign w:val="center"/>
          </w:tcPr>
          <w:p w:rsidR="00EE3EFF" w:rsidRDefault="00161637" w:rsidP="00EE3EFF">
            <w:pPr>
              <w:jc w:val="center"/>
              <w:rPr>
                <w:szCs w:val="24"/>
              </w:rPr>
            </w:pPr>
            <w:r>
              <w:rPr>
                <w:szCs w:val="24"/>
              </w:rPr>
              <w:t>Чугун</w:t>
            </w:r>
          </w:p>
        </w:tc>
      </w:tr>
      <w:tr w:rsidR="00EE3EFF" w:rsidRPr="00BE63C0" w:rsidTr="00EE3EFF">
        <w:trPr>
          <w:jc w:val="center"/>
        </w:trPr>
        <w:tc>
          <w:tcPr>
            <w:tcW w:w="652" w:type="dxa"/>
            <w:vAlign w:val="center"/>
          </w:tcPr>
          <w:p w:rsidR="00EE3EFF" w:rsidRPr="00BE63C0" w:rsidRDefault="00EE3EFF" w:rsidP="00EE3EFF">
            <w:pPr>
              <w:jc w:val="center"/>
              <w:rPr>
                <w:szCs w:val="24"/>
              </w:rPr>
            </w:pPr>
            <w:r>
              <w:rPr>
                <w:szCs w:val="24"/>
              </w:rPr>
              <w:t>2.3</w:t>
            </w:r>
            <w:r w:rsidRPr="00BE63C0">
              <w:rPr>
                <w:szCs w:val="24"/>
              </w:rPr>
              <w:t>.</w:t>
            </w:r>
          </w:p>
        </w:tc>
        <w:tc>
          <w:tcPr>
            <w:tcW w:w="4134" w:type="dxa"/>
            <w:vAlign w:val="center"/>
          </w:tcPr>
          <w:p w:rsidR="00EE3EFF" w:rsidRPr="00BE63C0" w:rsidRDefault="00161637" w:rsidP="00EE3EFF">
            <w:pPr>
              <w:rPr>
                <w:szCs w:val="24"/>
              </w:rPr>
            </w:pPr>
            <w:r>
              <w:rPr>
                <w:szCs w:val="24"/>
              </w:rPr>
              <w:t>Диаметр, протяженность</w:t>
            </w:r>
          </w:p>
        </w:tc>
        <w:tc>
          <w:tcPr>
            <w:tcW w:w="3686" w:type="dxa"/>
            <w:vAlign w:val="center"/>
          </w:tcPr>
          <w:p w:rsidR="00EE3EFF" w:rsidRDefault="00EE3EFF" w:rsidP="00E6397E">
            <w:pPr>
              <w:jc w:val="center"/>
              <w:rPr>
                <w:szCs w:val="24"/>
              </w:rPr>
            </w:pPr>
            <w:r>
              <w:rPr>
                <w:szCs w:val="24"/>
              </w:rPr>
              <w:t xml:space="preserve">100мм – </w:t>
            </w:r>
            <w:r w:rsidR="00E6397E">
              <w:rPr>
                <w:szCs w:val="24"/>
              </w:rPr>
              <w:t xml:space="preserve">378,92 </w:t>
            </w:r>
            <w:r>
              <w:rPr>
                <w:szCs w:val="24"/>
              </w:rPr>
              <w:t>м</w:t>
            </w:r>
          </w:p>
        </w:tc>
      </w:tr>
      <w:tr w:rsidR="00EE3EFF" w:rsidRPr="00BE63C0" w:rsidTr="00EE3EFF">
        <w:trPr>
          <w:jc w:val="center"/>
        </w:trPr>
        <w:tc>
          <w:tcPr>
            <w:tcW w:w="652" w:type="dxa"/>
            <w:vAlign w:val="center"/>
          </w:tcPr>
          <w:p w:rsidR="00EE3EFF" w:rsidRPr="00EE3EFF" w:rsidRDefault="00EE3EFF" w:rsidP="00EE3EFF">
            <w:pPr>
              <w:jc w:val="center"/>
              <w:rPr>
                <w:b/>
                <w:szCs w:val="24"/>
              </w:rPr>
            </w:pPr>
            <w:r w:rsidRPr="00EE3EFF">
              <w:rPr>
                <w:b/>
                <w:szCs w:val="24"/>
              </w:rPr>
              <w:t>3.</w:t>
            </w:r>
          </w:p>
        </w:tc>
        <w:tc>
          <w:tcPr>
            <w:tcW w:w="4134" w:type="dxa"/>
            <w:vAlign w:val="center"/>
          </w:tcPr>
          <w:p w:rsidR="00EE3EFF" w:rsidRPr="00EE3EFF" w:rsidRDefault="00161637" w:rsidP="00EE3EFF">
            <w:pPr>
              <w:jc w:val="center"/>
              <w:rPr>
                <w:b/>
                <w:szCs w:val="24"/>
              </w:rPr>
            </w:pPr>
            <w:r>
              <w:rPr>
                <w:b/>
                <w:szCs w:val="24"/>
              </w:rPr>
              <w:t xml:space="preserve">Село </w:t>
            </w:r>
            <w:r w:rsidR="00D979EE">
              <w:rPr>
                <w:b/>
                <w:szCs w:val="24"/>
              </w:rPr>
              <w:t>Новослободск</w:t>
            </w:r>
          </w:p>
        </w:tc>
        <w:tc>
          <w:tcPr>
            <w:tcW w:w="3686" w:type="dxa"/>
            <w:vAlign w:val="center"/>
          </w:tcPr>
          <w:p w:rsidR="00EE3EFF" w:rsidRDefault="00EE3EFF" w:rsidP="00EE3EFF">
            <w:pPr>
              <w:jc w:val="center"/>
              <w:rPr>
                <w:szCs w:val="24"/>
              </w:rPr>
            </w:pPr>
          </w:p>
        </w:tc>
      </w:tr>
      <w:tr w:rsidR="00EE3EFF" w:rsidRPr="00BE63C0" w:rsidTr="00EE3EFF">
        <w:trPr>
          <w:jc w:val="center"/>
        </w:trPr>
        <w:tc>
          <w:tcPr>
            <w:tcW w:w="652" w:type="dxa"/>
            <w:vAlign w:val="center"/>
          </w:tcPr>
          <w:p w:rsidR="00EE3EFF" w:rsidRPr="00BE63C0" w:rsidRDefault="00EE3EFF" w:rsidP="00EE3EFF">
            <w:pPr>
              <w:jc w:val="center"/>
              <w:rPr>
                <w:szCs w:val="24"/>
              </w:rPr>
            </w:pPr>
            <w:r>
              <w:rPr>
                <w:szCs w:val="24"/>
              </w:rPr>
              <w:t>3.1</w:t>
            </w:r>
          </w:p>
        </w:tc>
        <w:tc>
          <w:tcPr>
            <w:tcW w:w="4134" w:type="dxa"/>
            <w:vAlign w:val="center"/>
          </w:tcPr>
          <w:p w:rsidR="00EE3EFF" w:rsidRDefault="00EE3EFF" w:rsidP="00EE3EFF">
            <w:pPr>
              <w:rPr>
                <w:szCs w:val="24"/>
              </w:rPr>
            </w:pPr>
            <w:r>
              <w:rPr>
                <w:szCs w:val="24"/>
              </w:rPr>
              <w:t>Год ввода в эксплуатацию</w:t>
            </w:r>
          </w:p>
        </w:tc>
        <w:tc>
          <w:tcPr>
            <w:tcW w:w="3686" w:type="dxa"/>
            <w:vAlign w:val="center"/>
          </w:tcPr>
          <w:p w:rsidR="00EE3EFF" w:rsidRDefault="002B0B86" w:rsidP="00161637">
            <w:pPr>
              <w:jc w:val="center"/>
              <w:rPr>
                <w:szCs w:val="24"/>
              </w:rPr>
            </w:pPr>
            <w:r>
              <w:rPr>
                <w:szCs w:val="24"/>
              </w:rPr>
              <w:t>198</w:t>
            </w:r>
            <w:r w:rsidR="00E6397E">
              <w:rPr>
                <w:szCs w:val="24"/>
              </w:rPr>
              <w:t>1</w:t>
            </w:r>
          </w:p>
        </w:tc>
      </w:tr>
      <w:tr w:rsidR="002B0B86" w:rsidRPr="00BE63C0" w:rsidTr="00EE3EFF">
        <w:trPr>
          <w:jc w:val="center"/>
        </w:trPr>
        <w:tc>
          <w:tcPr>
            <w:tcW w:w="652" w:type="dxa"/>
            <w:vAlign w:val="center"/>
          </w:tcPr>
          <w:p w:rsidR="002B0B86" w:rsidRPr="00BE63C0" w:rsidRDefault="002B0B86" w:rsidP="002B0B86">
            <w:pPr>
              <w:jc w:val="center"/>
              <w:rPr>
                <w:szCs w:val="24"/>
              </w:rPr>
            </w:pPr>
            <w:r>
              <w:rPr>
                <w:szCs w:val="24"/>
              </w:rPr>
              <w:t>3.2</w:t>
            </w:r>
          </w:p>
        </w:tc>
        <w:tc>
          <w:tcPr>
            <w:tcW w:w="4134" w:type="dxa"/>
            <w:vAlign w:val="center"/>
          </w:tcPr>
          <w:p w:rsidR="002B0B86" w:rsidRPr="00BE63C0" w:rsidRDefault="002B0B86" w:rsidP="002B0B86">
            <w:pPr>
              <w:rPr>
                <w:szCs w:val="24"/>
              </w:rPr>
            </w:pPr>
            <w:r>
              <w:rPr>
                <w:szCs w:val="24"/>
              </w:rPr>
              <w:t>Материал</w:t>
            </w:r>
          </w:p>
        </w:tc>
        <w:tc>
          <w:tcPr>
            <w:tcW w:w="3686" w:type="dxa"/>
            <w:vAlign w:val="center"/>
          </w:tcPr>
          <w:p w:rsidR="002B0B86" w:rsidRDefault="00E6397E" w:rsidP="00161637">
            <w:pPr>
              <w:jc w:val="center"/>
              <w:rPr>
                <w:szCs w:val="24"/>
              </w:rPr>
            </w:pPr>
            <w:r>
              <w:rPr>
                <w:szCs w:val="24"/>
              </w:rPr>
              <w:t>Сталь</w:t>
            </w:r>
          </w:p>
        </w:tc>
      </w:tr>
      <w:tr w:rsidR="002B0B86" w:rsidRPr="00BE63C0" w:rsidTr="00EE3EFF">
        <w:trPr>
          <w:jc w:val="center"/>
        </w:trPr>
        <w:tc>
          <w:tcPr>
            <w:tcW w:w="652" w:type="dxa"/>
            <w:vAlign w:val="center"/>
          </w:tcPr>
          <w:p w:rsidR="002B0B86" w:rsidRPr="00BE63C0" w:rsidRDefault="002B0B86" w:rsidP="002B0B86">
            <w:pPr>
              <w:jc w:val="center"/>
              <w:rPr>
                <w:szCs w:val="24"/>
              </w:rPr>
            </w:pPr>
            <w:r>
              <w:rPr>
                <w:szCs w:val="24"/>
              </w:rPr>
              <w:t>3.3</w:t>
            </w:r>
          </w:p>
        </w:tc>
        <w:tc>
          <w:tcPr>
            <w:tcW w:w="4134" w:type="dxa"/>
            <w:vAlign w:val="center"/>
          </w:tcPr>
          <w:p w:rsidR="002B0B86" w:rsidRPr="00BE63C0" w:rsidRDefault="00161637" w:rsidP="002B0B86">
            <w:pPr>
              <w:rPr>
                <w:szCs w:val="24"/>
              </w:rPr>
            </w:pPr>
            <w:r>
              <w:rPr>
                <w:szCs w:val="24"/>
              </w:rPr>
              <w:t>Диаметр, протяженность</w:t>
            </w:r>
          </w:p>
        </w:tc>
        <w:tc>
          <w:tcPr>
            <w:tcW w:w="3686" w:type="dxa"/>
            <w:vAlign w:val="center"/>
          </w:tcPr>
          <w:p w:rsidR="00E6397E" w:rsidRDefault="00161637" w:rsidP="00E6397E">
            <w:pPr>
              <w:jc w:val="center"/>
              <w:rPr>
                <w:szCs w:val="24"/>
              </w:rPr>
            </w:pPr>
            <w:r>
              <w:rPr>
                <w:szCs w:val="24"/>
              </w:rPr>
              <w:t>20</w:t>
            </w:r>
            <w:r w:rsidR="002B0B86">
              <w:rPr>
                <w:szCs w:val="24"/>
              </w:rPr>
              <w:t>0 мм –</w:t>
            </w:r>
            <w:r w:rsidR="00E6397E">
              <w:rPr>
                <w:szCs w:val="24"/>
              </w:rPr>
              <w:t>2069,55 м</w:t>
            </w:r>
          </w:p>
          <w:p w:rsidR="002B0B86" w:rsidRDefault="00E6397E" w:rsidP="00E6397E">
            <w:pPr>
              <w:jc w:val="center"/>
              <w:rPr>
                <w:szCs w:val="24"/>
              </w:rPr>
            </w:pPr>
            <w:r>
              <w:rPr>
                <w:szCs w:val="24"/>
              </w:rPr>
              <w:t>300 мм – 314,67 м</w:t>
            </w:r>
          </w:p>
        </w:tc>
      </w:tr>
      <w:tr w:rsidR="00161637" w:rsidRPr="00BE63C0" w:rsidTr="00EE3EFF">
        <w:trPr>
          <w:jc w:val="center"/>
        </w:trPr>
        <w:tc>
          <w:tcPr>
            <w:tcW w:w="652" w:type="dxa"/>
            <w:vAlign w:val="center"/>
          </w:tcPr>
          <w:p w:rsidR="00161637" w:rsidRPr="00EE3EFF" w:rsidRDefault="00161637" w:rsidP="00161637">
            <w:pPr>
              <w:jc w:val="center"/>
              <w:rPr>
                <w:b/>
                <w:szCs w:val="24"/>
              </w:rPr>
            </w:pPr>
            <w:r>
              <w:rPr>
                <w:b/>
                <w:szCs w:val="24"/>
              </w:rPr>
              <w:t>4</w:t>
            </w:r>
            <w:r w:rsidRPr="00EE3EFF">
              <w:rPr>
                <w:b/>
                <w:szCs w:val="24"/>
              </w:rPr>
              <w:t>.</w:t>
            </w:r>
          </w:p>
        </w:tc>
        <w:tc>
          <w:tcPr>
            <w:tcW w:w="4134" w:type="dxa"/>
            <w:vAlign w:val="center"/>
          </w:tcPr>
          <w:p w:rsidR="00161637" w:rsidRPr="00EE3EFF" w:rsidRDefault="00161637" w:rsidP="00E6397E">
            <w:pPr>
              <w:jc w:val="center"/>
              <w:rPr>
                <w:b/>
                <w:szCs w:val="24"/>
              </w:rPr>
            </w:pPr>
            <w:r>
              <w:rPr>
                <w:b/>
                <w:szCs w:val="24"/>
              </w:rPr>
              <w:t xml:space="preserve">Село </w:t>
            </w:r>
            <w:r w:rsidR="00E6397E">
              <w:rPr>
                <w:b/>
                <w:szCs w:val="24"/>
              </w:rPr>
              <w:t>Зимницы</w:t>
            </w:r>
          </w:p>
        </w:tc>
        <w:tc>
          <w:tcPr>
            <w:tcW w:w="3686" w:type="dxa"/>
            <w:vAlign w:val="center"/>
          </w:tcPr>
          <w:p w:rsidR="00161637" w:rsidRDefault="00161637" w:rsidP="00161637">
            <w:pPr>
              <w:jc w:val="center"/>
              <w:rPr>
                <w:szCs w:val="24"/>
              </w:rPr>
            </w:pPr>
          </w:p>
        </w:tc>
      </w:tr>
      <w:tr w:rsidR="00161637" w:rsidRPr="00BE63C0" w:rsidTr="00EE3EFF">
        <w:trPr>
          <w:jc w:val="center"/>
        </w:trPr>
        <w:tc>
          <w:tcPr>
            <w:tcW w:w="652" w:type="dxa"/>
            <w:vAlign w:val="center"/>
          </w:tcPr>
          <w:p w:rsidR="00161637" w:rsidRPr="00BE63C0" w:rsidRDefault="00161637" w:rsidP="00161637">
            <w:pPr>
              <w:jc w:val="center"/>
              <w:rPr>
                <w:szCs w:val="24"/>
              </w:rPr>
            </w:pPr>
            <w:r>
              <w:rPr>
                <w:szCs w:val="24"/>
              </w:rPr>
              <w:t>4.1</w:t>
            </w:r>
          </w:p>
        </w:tc>
        <w:tc>
          <w:tcPr>
            <w:tcW w:w="4134" w:type="dxa"/>
            <w:vAlign w:val="center"/>
          </w:tcPr>
          <w:p w:rsidR="00161637" w:rsidRDefault="00161637" w:rsidP="00161637">
            <w:pPr>
              <w:rPr>
                <w:szCs w:val="24"/>
              </w:rPr>
            </w:pPr>
            <w:r>
              <w:rPr>
                <w:szCs w:val="24"/>
              </w:rPr>
              <w:t>Год ввода в эксплуатацию</w:t>
            </w:r>
          </w:p>
        </w:tc>
        <w:tc>
          <w:tcPr>
            <w:tcW w:w="3686" w:type="dxa"/>
            <w:vAlign w:val="center"/>
          </w:tcPr>
          <w:p w:rsidR="00161637" w:rsidRDefault="00E6397E" w:rsidP="00161637">
            <w:pPr>
              <w:jc w:val="center"/>
              <w:rPr>
                <w:szCs w:val="24"/>
              </w:rPr>
            </w:pPr>
            <w:r>
              <w:rPr>
                <w:szCs w:val="24"/>
              </w:rPr>
              <w:t>1986</w:t>
            </w:r>
          </w:p>
        </w:tc>
      </w:tr>
      <w:tr w:rsidR="00161637" w:rsidRPr="00BE63C0" w:rsidTr="00EE3EFF">
        <w:trPr>
          <w:jc w:val="center"/>
        </w:trPr>
        <w:tc>
          <w:tcPr>
            <w:tcW w:w="652" w:type="dxa"/>
            <w:vAlign w:val="center"/>
          </w:tcPr>
          <w:p w:rsidR="00161637" w:rsidRPr="00BE63C0" w:rsidRDefault="00161637" w:rsidP="00161637">
            <w:pPr>
              <w:jc w:val="center"/>
              <w:rPr>
                <w:szCs w:val="24"/>
              </w:rPr>
            </w:pPr>
            <w:r>
              <w:rPr>
                <w:szCs w:val="24"/>
              </w:rPr>
              <w:t>4.2</w:t>
            </w:r>
          </w:p>
        </w:tc>
        <w:tc>
          <w:tcPr>
            <w:tcW w:w="4134" w:type="dxa"/>
            <w:vAlign w:val="center"/>
          </w:tcPr>
          <w:p w:rsidR="00161637" w:rsidRPr="00BE63C0" w:rsidRDefault="00161637" w:rsidP="00161637">
            <w:pPr>
              <w:rPr>
                <w:szCs w:val="24"/>
              </w:rPr>
            </w:pPr>
            <w:r>
              <w:rPr>
                <w:szCs w:val="24"/>
              </w:rPr>
              <w:t>Материал</w:t>
            </w:r>
          </w:p>
        </w:tc>
        <w:tc>
          <w:tcPr>
            <w:tcW w:w="3686" w:type="dxa"/>
            <w:vAlign w:val="center"/>
          </w:tcPr>
          <w:p w:rsidR="00161637" w:rsidRDefault="00E6397E" w:rsidP="00E6397E">
            <w:pPr>
              <w:jc w:val="center"/>
              <w:rPr>
                <w:szCs w:val="24"/>
              </w:rPr>
            </w:pPr>
            <w:r>
              <w:rPr>
                <w:szCs w:val="24"/>
              </w:rPr>
              <w:t>Чугун</w:t>
            </w:r>
          </w:p>
        </w:tc>
      </w:tr>
      <w:tr w:rsidR="00161637" w:rsidRPr="00BE63C0" w:rsidTr="00EE3EFF">
        <w:trPr>
          <w:jc w:val="center"/>
        </w:trPr>
        <w:tc>
          <w:tcPr>
            <w:tcW w:w="652" w:type="dxa"/>
            <w:vAlign w:val="center"/>
          </w:tcPr>
          <w:p w:rsidR="00161637" w:rsidRPr="00BE63C0" w:rsidRDefault="00161637" w:rsidP="00161637">
            <w:pPr>
              <w:jc w:val="center"/>
              <w:rPr>
                <w:szCs w:val="24"/>
              </w:rPr>
            </w:pPr>
            <w:r>
              <w:rPr>
                <w:szCs w:val="24"/>
              </w:rPr>
              <w:t>4.3</w:t>
            </w:r>
          </w:p>
        </w:tc>
        <w:tc>
          <w:tcPr>
            <w:tcW w:w="4134" w:type="dxa"/>
            <w:vAlign w:val="center"/>
          </w:tcPr>
          <w:p w:rsidR="00161637" w:rsidRPr="00BE63C0" w:rsidRDefault="00161637" w:rsidP="00161637">
            <w:pPr>
              <w:rPr>
                <w:szCs w:val="24"/>
              </w:rPr>
            </w:pPr>
            <w:r>
              <w:rPr>
                <w:szCs w:val="24"/>
              </w:rPr>
              <w:t>Диаметр, протяженность</w:t>
            </w:r>
          </w:p>
        </w:tc>
        <w:tc>
          <w:tcPr>
            <w:tcW w:w="3686" w:type="dxa"/>
            <w:vAlign w:val="center"/>
          </w:tcPr>
          <w:p w:rsidR="00161637" w:rsidRDefault="00161637" w:rsidP="00E6397E">
            <w:pPr>
              <w:jc w:val="center"/>
              <w:rPr>
                <w:szCs w:val="24"/>
              </w:rPr>
            </w:pPr>
            <w:r>
              <w:rPr>
                <w:szCs w:val="24"/>
              </w:rPr>
              <w:t>100 мм –</w:t>
            </w:r>
            <w:r w:rsidR="00D979EE">
              <w:rPr>
                <w:szCs w:val="24"/>
              </w:rPr>
              <w:t>203 м</w:t>
            </w:r>
          </w:p>
        </w:tc>
      </w:tr>
      <w:tr w:rsidR="00D979EE" w:rsidRPr="00BE63C0" w:rsidTr="00EE3EFF">
        <w:trPr>
          <w:jc w:val="center"/>
        </w:trPr>
        <w:tc>
          <w:tcPr>
            <w:tcW w:w="652" w:type="dxa"/>
            <w:vAlign w:val="center"/>
          </w:tcPr>
          <w:p w:rsidR="00D979EE" w:rsidRDefault="00D979EE" w:rsidP="00D979EE">
            <w:pPr>
              <w:jc w:val="center"/>
              <w:rPr>
                <w:szCs w:val="24"/>
              </w:rPr>
            </w:pPr>
            <w:r>
              <w:rPr>
                <w:szCs w:val="24"/>
              </w:rPr>
              <w:t>5.</w:t>
            </w:r>
          </w:p>
        </w:tc>
        <w:tc>
          <w:tcPr>
            <w:tcW w:w="4134" w:type="dxa"/>
            <w:vAlign w:val="center"/>
          </w:tcPr>
          <w:p w:rsidR="00D979EE" w:rsidRPr="00EE3EFF" w:rsidRDefault="00D979EE" w:rsidP="00D979EE">
            <w:pPr>
              <w:jc w:val="center"/>
              <w:rPr>
                <w:b/>
                <w:szCs w:val="24"/>
              </w:rPr>
            </w:pPr>
            <w:r>
              <w:rPr>
                <w:b/>
                <w:szCs w:val="24"/>
              </w:rPr>
              <w:t>Село Зимницы</w:t>
            </w:r>
          </w:p>
        </w:tc>
        <w:tc>
          <w:tcPr>
            <w:tcW w:w="3686" w:type="dxa"/>
            <w:vAlign w:val="center"/>
          </w:tcPr>
          <w:p w:rsidR="00D979EE" w:rsidRDefault="00D979EE" w:rsidP="00D979EE">
            <w:pPr>
              <w:jc w:val="center"/>
              <w:rPr>
                <w:szCs w:val="24"/>
              </w:rPr>
            </w:pPr>
          </w:p>
        </w:tc>
      </w:tr>
      <w:tr w:rsidR="00D979EE" w:rsidRPr="00BE63C0" w:rsidTr="00EE3EFF">
        <w:trPr>
          <w:jc w:val="center"/>
        </w:trPr>
        <w:tc>
          <w:tcPr>
            <w:tcW w:w="652" w:type="dxa"/>
            <w:vAlign w:val="center"/>
          </w:tcPr>
          <w:p w:rsidR="00D979EE" w:rsidRPr="00BE63C0" w:rsidRDefault="00D979EE" w:rsidP="00D979EE">
            <w:pPr>
              <w:jc w:val="center"/>
              <w:rPr>
                <w:szCs w:val="24"/>
              </w:rPr>
            </w:pPr>
            <w:r>
              <w:rPr>
                <w:szCs w:val="24"/>
              </w:rPr>
              <w:t>5.1</w:t>
            </w:r>
          </w:p>
        </w:tc>
        <w:tc>
          <w:tcPr>
            <w:tcW w:w="4134" w:type="dxa"/>
            <w:vAlign w:val="center"/>
          </w:tcPr>
          <w:p w:rsidR="00D979EE" w:rsidRDefault="00D979EE" w:rsidP="00D979EE">
            <w:pPr>
              <w:rPr>
                <w:szCs w:val="24"/>
              </w:rPr>
            </w:pPr>
            <w:r>
              <w:rPr>
                <w:szCs w:val="24"/>
              </w:rPr>
              <w:t>Год ввода в эксплуатацию</w:t>
            </w:r>
          </w:p>
        </w:tc>
        <w:tc>
          <w:tcPr>
            <w:tcW w:w="3686" w:type="dxa"/>
            <w:vAlign w:val="center"/>
          </w:tcPr>
          <w:p w:rsidR="00D979EE" w:rsidRDefault="00D979EE" w:rsidP="00D979EE">
            <w:pPr>
              <w:jc w:val="center"/>
              <w:rPr>
                <w:szCs w:val="24"/>
              </w:rPr>
            </w:pPr>
            <w:r>
              <w:rPr>
                <w:szCs w:val="24"/>
              </w:rPr>
              <w:t>1986</w:t>
            </w:r>
          </w:p>
        </w:tc>
      </w:tr>
      <w:tr w:rsidR="00D979EE" w:rsidRPr="00BE63C0" w:rsidTr="00EE3EFF">
        <w:trPr>
          <w:jc w:val="center"/>
        </w:trPr>
        <w:tc>
          <w:tcPr>
            <w:tcW w:w="652" w:type="dxa"/>
            <w:vAlign w:val="center"/>
          </w:tcPr>
          <w:p w:rsidR="00D979EE" w:rsidRPr="00BE63C0" w:rsidRDefault="00D979EE" w:rsidP="00D979EE">
            <w:pPr>
              <w:jc w:val="center"/>
              <w:rPr>
                <w:szCs w:val="24"/>
              </w:rPr>
            </w:pPr>
            <w:r>
              <w:rPr>
                <w:szCs w:val="24"/>
              </w:rPr>
              <w:t>5.2</w:t>
            </w:r>
          </w:p>
        </w:tc>
        <w:tc>
          <w:tcPr>
            <w:tcW w:w="4134" w:type="dxa"/>
            <w:vAlign w:val="center"/>
          </w:tcPr>
          <w:p w:rsidR="00D979EE" w:rsidRPr="00BE63C0" w:rsidRDefault="00D979EE" w:rsidP="00D979EE">
            <w:pPr>
              <w:rPr>
                <w:szCs w:val="24"/>
              </w:rPr>
            </w:pPr>
            <w:r>
              <w:rPr>
                <w:szCs w:val="24"/>
              </w:rPr>
              <w:t>Материал</w:t>
            </w:r>
          </w:p>
        </w:tc>
        <w:tc>
          <w:tcPr>
            <w:tcW w:w="3686" w:type="dxa"/>
            <w:vAlign w:val="center"/>
          </w:tcPr>
          <w:p w:rsidR="00D979EE" w:rsidRDefault="00D979EE" w:rsidP="00D979EE">
            <w:pPr>
              <w:jc w:val="center"/>
              <w:rPr>
                <w:szCs w:val="24"/>
              </w:rPr>
            </w:pPr>
            <w:r>
              <w:rPr>
                <w:szCs w:val="24"/>
              </w:rPr>
              <w:t>Сталь</w:t>
            </w:r>
          </w:p>
        </w:tc>
      </w:tr>
      <w:tr w:rsidR="00D979EE" w:rsidRPr="00BE63C0" w:rsidTr="00EE3EFF">
        <w:trPr>
          <w:jc w:val="center"/>
        </w:trPr>
        <w:tc>
          <w:tcPr>
            <w:tcW w:w="652" w:type="dxa"/>
            <w:vAlign w:val="center"/>
          </w:tcPr>
          <w:p w:rsidR="00D979EE" w:rsidRPr="00BE63C0" w:rsidRDefault="00D979EE" w:rsidP="00D979EE">
            <w:pPr>
              <w:jc w:val="center"/>
              <w:rPr>
                <w:szCs w:val="24"/>
              </w:rPr>
            </w:pPr>
            <w:r>
              <w:rPr>
                <w:szCs w:val="24"/>
              </w:rPr>
              <w:t>5.3</w:t>
            </w:r>
          </w:p>
        </w:tc>
        <w:tc>
          <w:tcPr>
            <w:tcW w:w="4134" w:type="dxa"/>
            <w:vAlign w:val="center"/>
          </w:tcPr>
          <w:p w:rsidR="00D979EE" w:rsidRPr="00BE63C0" w:rsidRDefault="00D979EE" w:rsidP="00D979EE">
            <w:pPr>
              <w:rPr>
                <w:szCs w:val="24"/>
              </w:rPr>
            </w:pPr>
            <w:r>
              <w:rPr>
                <w:szCs w:val="24"/>
              </w:rPr>
              <w:t>Диаметр, протяженность</w:t>
            </w:r>
          </w:p>
        </w:tc>
        <w:tc>
          <w:tcPr>
            <w:tcW w:w="3686" w:type="dxa"/>
            <w:vAlign w:val="center"/>
          </w:tcPr>
          <w:p w:rsidR="00D979EE" w:rsidRDefault="00D979EE" w:rsidP="00D979EE">
            <w:pPr>
              <w:jc w:val="center"/>
              <w:rPr>
                <w:szCs w:val="24"/>
              </w:rPr>
            </w:pPr>
            <w:r>
              <w:rPr>
                <w:szCs w:val="24"/>
              </w:rPr>
              <w:t>200 мм – 1343,4 м</w:t>
            </w:r>
          </w:p>
        </w:tc>
      </w:tr>
    </w:tbl>
    <w:p w:rsidR="00C74BA2" w:rsidRDefault="00677668" w:rsidP="001C5B05">
      <w:pPr>
        <w:spacing w:before="240"/>
        <w:ind w:firstLine="567"/>
        <w:jc w:val="both"/>
        <w:rPr>
          <w:sz w:val="28"/>
          <w:szCs w:val="28"/>
        </w:rPr>
      </w:pPr>
      <w:r>
        <w:rPr>
          <w:sz w:val="28"/>
          <w:szCs w:val="28"/>
        </w:rPr>
        <w:t xml:space="preserve">Организация, эксплуатирующая канализационные сети на территории муниципального образования </w:t>
      </w:r>
      <w:r w:rsidRPr="00677668">
        <w:rPr>
          <w:sz w:val="28"/>
          <w:szCs w:val="28"/>
        </w:rPr>
        <w:t>сельско</w:t>
      </w:r>
      <w:r>
        <w:rPr>
          <w:sz w:val="28"/>
          <w:szCs w:val="28"/>
        </w:rPr>
        <w:t>е</w:t>
      </w:r>
      <w:r w:rsidRPr="00677668">
        <w:rPr>
          <w:sz w:val="28"/>
          <w:szCs w:val="28"/>
        </w:rPr>
        <w:t xml:space="preserve"> поселени</w:t>
      </w:r>
      <w:r>
        <w:rPr>
          <w:sz w:val="28"/>
          <w:szCs w:val="28"/>
        </w:rPr>
        <w:t>е</w:t>
      </w:r>
      <w:r w:rsidRPr="00677668">
        <w:rPr>
          <w:sz w:val="28"/>
          <w:szCs w:val="28"/>
        </w:rPr>
        <w:t xml:space="preserve"> «Село </w:t>
      </w:r>
      <w:r w:rsidR="00D979EE">
        <w:rPr>
          <w:sz w:val="28"/>
          <w:szCs w:val="28"/>
        </w:rPr>
        <w:t>Новослободск</w:t>
      </w:r>
      <w:r w:rsidRPr="00677668">
        <w:rPr>
          <w:sz w:val="28"/>
          <w:szCs w:val="28"/>
        </w:rPr>
        <w:t>»</w:t>
      </w:r>
      <w:r>
        <w:rPr>
          <w:sz w:val="28"/>
          <w:szCs w:val="28"/>
        </w:rPr>
        <w:t xml:space="preserve"> – </w:t>
      </w:r>
      <w:r w:rsidRPr="00175411">
        <w:rPr>
          <w:sz w:val="28"/>
          <w:szCs w:val="28"/>
        </w:rPr>
        <w:lastRenderedPageBreak/>
        <w:t>ООО «</w:t>
      </w:r>
      <w:r w:rsidR="001C5B05" w:rsidRPr="00175411">
        <w:rPr>
          <w:sz w:val="28"/>
          <w:szCs w:val="28"/>
        </w:rPr>
        <w:t>Калугаоблводоканал</w:t>
      </w:r>
      <w:r w:rsidRPr="00175411">
        <w:rPr>
          <w:sz w:val="28"/>
          <w:szCs w:val="28"/>
        </w:rPr>
        <w:t>»</w:t>
      </w:r>
      <w:r w:rsidR="00D66A71" w:rsidRPr="00175411">
        <w:rPr>
          <w:sz w:val="28"/>
          <w:szCs w:val="28"/>
        </w:rPr>
        <w:t xml:space="preserve">, администрация МР «Думиничский район» </w:t>
      </w:r>
      <w:r w:rsidR="00175411" w:rsidRPr="00175411">
        <w:rPr>
          <w:sz w:val="28"/>
          <w:szCs w:val="28"/>
        </w:rPr>
        <w:t>(</w:t>
      </w:r>
      <w:r w:rsidR="00D66A71" w:rsidRPr="00175411">
        <w:rPr>
          <w:sz w:val="28"/>
          <w:szCs w:val="28"/>
        </w:rPr>
        <w:t>437 м</w:t>
      </w:r>
      <w:r w:rsidR="00175411" w:rsidRPr="00175411">
        <w:rPr>
          <w:sz w:val="28"/>
          <w:szCs w:val="28"/>
        </w:rPr>
        <w:t xml:space="preserve"> – от учреждения Районной  больницы)</w:t>
      </w:r>
      <w:r w:rsidR="00D66A71" w:rsidRPr="00175411">
        <w:rPr>
          <w:sz w:val="28"/>
          <w:szCs w:val="28"/>
        </w:rPr>
        <w:t>.</w:t>
      </w:r>
    </w:p>
    <w:p w:rsidR="00A50A47" w:rsidRPr="00D74D32" w:rsidRDefault="00A50A47" w:rsidP="009B4FE8">
      <w:pPr>
        <w:spacing w:before="240" w:after="120"/>
        <w:ind w:firstLine="567"/>
        <w:jc w:val="both"/>
        <w:outlineLvl w:val="2"/>
        <w:rPr>
          <w:b/>
          <w:sz w:val="28"/>
          <w:szCs w:val="28"/>
        </w:rPr>
      </w:pPr>
      <w:bookmarkStart w:id="95" w:name="_Toc375233994"/>
      <w:bookmarkStart w:id="96" w:name="_Toc68164476"/>
      <w:r w:rsidRPr="00D74D32">
        <w:rPr>
          <w:b/>
          <w:sz w:val="28"/>
          <w:szCs w:val="28"/>
        </w:rPr>
        <w:t>1.6. Оценка безопасности и надежности объектов централизованной системы водоотведения и их управляемости.</w:t>
      </w:r>
      <w:bookmarkEnd w:id="95"/>
      <w:bookmarkEnd w:id="96"/>
    </w:p>
    <w:p w:rsidR="00A50A47" w:rsidRDefault="00A50A47" w:rsidP="001C5B05">
      <w:pPr>
        <w:ind w:firstLine="567"/>
        <w:jc w:val="both"/>
        <w:rPr>
          <w:sz w:val="28"/>
          <w:szCs w:val="28"/>
        </w:rPr>
      </w:pPr>
      <w:r>
        <w:rPr>
          <w:sz w:val="28"/>
          <w:szCs w:val="28"/>
        </w:rPr>
        <w:t>Безопасность и надежность систем водоотведения определяется целым комплексом показателей, обеспечивающих бесперебойное функционировани</w:t>
      </w:r>
      <w:r w:rsidR="00F65D4A">
        <w:rPr>
          <w:sz w:val="28"/>
          <w:szCs w:val="28"/>
        </w:rPr>
        <w:t>е</w:t>
      </w:r>
      <w:r>
        <w:rPr>
          <w:sz w:val="28"/>
          <w:szCs w:val="28"/>
        </w:rPr>
        <w:t xml:space="preserve"> и экологическую безопасность процесса утилизации стоков.</w:t>
      </w:r>
      <w:r w:rsidR="00373417">
        <w:rPr>
          <w:sz w:val="28"/>
          <w:szCs w:val="28"/>
        </w:rPr>
        <w:t xml:space="preserve"> В связи с тем, что протяженность коллекторов системы водоотведения сельского поселения</w:t>
      </w:r>
      <w:r w:rsidR="00F65D4A">
        <w:rPr>
          <w:sz w:val="28"/>
          <w:szCs w:val="28"/>
        </w:rPr>
        <w:t xml:space="preserve"> «Село </w:t>
      </w:r>
      <w:r w:rsidR="001C5B05">
        <w:rPr>
          <w:sz w:val="28"/>
          <w:szCs w:val="28"/>
        </w:rPr>
        <w:t>Новослободск</w:t>
      </w:r>
      <w:r w:rsidR="00F65D4A">
        <w:rPr>
          <w:sz w:val="28"/>
          <w:szCs w:val="28"/>
        </w:rPr>
        <w:t>»</w:t>
      </w:r>
      <w:r w:rsidR="00D673ED">
        <w:rPr>
          <w:sz w:val="28"/>
          <w:szCs w:val="28"/>
        </w:rPr>
        <w:t>незначительная</w:t>
      </w:r>
      <w:r w:rsidR="001B05B6">
        <w:rPr>
          <w:sz w:val="28"/>
          <w:szCs w:val="28"/>
        </w:rPr>
        <w:t xml:space="preserve"> и</w:t>
      </w:r>
      <w:r w:rsidR="00D673ED">
        <w:rPr>
          <w:sz w:val="28"/>
          <w:szCs w:val="28"/>
        </w:rPr>
        <w:t xml:space="preserve"> все коллекторы являются самотечными, прокладка резервных</w:t>
      </w:r>
      <w:r w:rsidR="00EC068F">
        <w:rPr>
          <w:sz w:val="28"/>
          <w:szCs w:val="28"/>
        </w:rPr>
        <w:t>сетей</w:t>
      </w:r>
      <w:r w:rsidR="00373417">
        <w:rPr>
          <w:sz w:val="28"/>
          <w:szCs w:val="28"/>
        </w:rPr>
        <w:t xml:space="preserve"> н</w:t>
      </w:r>
      <w:r w:rsidR="00D673ED">
        <w:rPr>
          <w:sz w:val="28"/>
          <w:szCs w:val="28"/>
        </w:rPr>
        <w:t>е</w:t>
      </w:r>
      <w:r w:rsidR="00373417">
        <w:rPr>
          <w:sz w:val="28"/>
          <w:szCs w:val="28"/>
        </w:rPr>
        <w:t xml:space="preserve"> требуется. </w:t>
      </w:r>
      <w:r w:rsidR="002B0B86">
        <w:rPr>
          <w:sz w:val="28"/>
          <w:szCs w:val="28"/>
        </w:rPr>
        <w:t>Основными мероприятиями,</w:t>
      </w:r>
      <w:r w:rsidR="00D673ED">
        <w:rPr>
          <w:sz w:val="28"/>
          <w:szCs w:val="28"/>
        </w:rPr>
        <w:t>направленными на повышение</w:t>
      </w:r>
      <w:r w:rsidR="00373417">
        <w:rPr>
          <w:sz w:val="28"/>
          <w:szCs w:val="28"/>
        </w:rPr>
        <w:t xml:space="preserve">надежности </w:t>
      </w:r>
      <w:r w:rsidR="001B05B6">
        <w:rPr>
          <w:sz w:val="28"/>
          <w:szCs w:val="28"/>
        </w:rPr>
        <w:t xml:space="preserve">и безопасности </w:t>
      </w:r>
      <w:r w:rsidR="00373417">
        <w:rPr>
          <w:sz w:val="28"/>
          <w:szCs w:val="28"/>
        </w:rPr>
        <w:t>системы водоот</w:t>
      </w:r>
      <w:r w:rsidR="001C5B05">
        <w:rPr>
          <w:sz w:val="28"/>
          <w:szCs w:val="28"/>
        </w:rPr>
        <w:t xml:space="preserve">ведения </w:t>
      </w:r>
      <w:r w:rsidR="00F65D4A">
        <w:rPr>
          <w:sz w:val="28"/>
          <w:szCs w:val="28"/>
        </w:rPr>
        <w:t xml:space="preserve">являются: ремонт изношенных </w:t>
      </w:r>
      <w:r w:rsidR="001C5B05">
        <w:rPr>
          <w:sz w:val="28"/>
          <w:szCs w:val="28"/>
        </w:rPr>
        <w:t>коллекторов.</w:t>
      </w:r>
    </w:p>
    <w:p w:rsidR="00A50A47" w:rsidRPr="005A1B95" w:rsidRDefault="00A50A47" w:rsidP="00BC50AC">
      <w:pPr>
        <w:spacing w:before="240" w:after="120"/>
        <w:ind w:firstLine="709"/>
        <w:jc w:val="both"/>
        <w:outlineLvl w:val="2"/>
        <w:rPr>
          <w:b/>
          <w:sz w:val="28"/>
          <w:szCs w:val="28"/>
        </w:rPr>
      </w:pPr>
      <w:bookmarkStart w:id="97" w:name="_Toc375233995"/>
      <w:bookmarkStart w:id="98" w:name="_Toc68164477"/>
      <w:r w:rsidRPr="005A1B95">
        <w:rPr>
          <w:b/>
          <w:sz w:val="28"/>
          <w:szCs w:val="28"/>
        </w:rPr>
        <w:t>1.7. Оценка воздействия сбросов сточных вод через централизованную систему водоотведения на окружающую среду.</w:t>
      </w:r>
      <w:bookmarkEnd w:id="97"/>
      <w:bookmarkEnd w:id="98"/>
    </w:p>
    <w:p w:rsidR="00A50A47" w:rsidRDefault="00A50A47" w:rsidP="00A50A47">
      <w:pPr>
        <w:ind w:firstLine="708"/>
        <w:jc w:val="both"/>
        <w:rPr>
          <w:sz w:val="28"/>
          <w:szCs w:val="28"/>
        </w:rPr>
      </w:pPr>
      <w:r w:rsidRPr="00E85729">
        <w:rPr>
          <w:sz w:val="28"/>
          <w:szCs w:val="28"/>
        </w:rPr>
        <w:t xml:space="preserve">Все стоки </w:t>
      </w:r>
      <w:r w:rsidR="002B0B86" w:rsidRPr="00E85729">
        <w:rPr>
          <w:sz w:val="28"/>
          <w:szCs w:val="28"/>
        </w:rPr>
        <w:t>с.</w:t>
      </w:r>
      <w:r w:rsidR="001C5B05" w:rsidRPr="00E85729">
        <w:rPr>
          <w:sz w:val="28"/>
          <w:szCs w:val="28"/>
        </w:rPr>
        <w:t>Новослободск</w:t>
      </w:r>
      <w:r w:rsidR="00EC068F" w:rsidRPr="00E85729">
        <w:rPr>
          <w:sz w:val="28"/>
          <w:szCs w:val="28"/>
        </w:rPr>
        <w:t>транспортируются в самотечн</w:t>
      </w:r>
      <w:r w:rsidR="00585ED3" w:rsidRPr="00E85729">
        <w:rPr>
          <w:sz w:val="28"/>
          <w:szCs w:val="28"/>
        </w:rPr>
        <w:t>ых</w:t>
      </w:r>
      <w:r w:rsidR="00EC068F" w:rsidRPr="00E85729">
        <w:rPr>
          <w:sz w:val="28"/>
          <w:szCs w:val="28"/>
        </w:rPr>
        <w:t xml:space="preserve"> коллектор</w:t>
      </w:r>
      <w:r w:rsidR="00585ED3" w:rsidRPr="00E85729">
        <w:rPr>
          <w:sz w:val="28"/>
          <w:szCs w:val="28"/>
        </w:rPr>
        <w:t>ах</w:t>
      </w:r>
      <w:r w:rsidR="00A30079" w:rsidRPr="00E85729">
        <w:rPr>
          <w:sz w:val="28"/>
          <w:szCs w:val="28"/>
        </w:rPr>
        <w:t xml:space="preserve"> к очистным сооружениям.</w:t>
      </w:r>
    </w:p>
    <w:p w:rsidR="00A50A47" w:rsidRDefault="00A50A47" w:rsidP="00A50A47">
      <w:pPr>
        <w:ind w:firstLine="708"/>
        <w:jc w:val="both"/>
        <w:rPr>
          <w:b/>
          <w:sz w:val="28"/>
          <w:szCs w:val="28"/>
        </w:rPr>
      </w:pPr>
    </w:p>
    <w:p w:rsidR="00A50A47" w:rsidRPr="00583A37" w:rsidRDefault="00A50A47" w:rsidP="009B4FE8">
      <w:pPr>
        <w:ind w:firstLine="567"/>
        <w:jc w:val="both"/>
        <w:outlineLvl w:val="2"/>
        <w:rPr>
          <w:b/>
          <w:sz w:val="28"/>
          <w:szCs w:val="28"/>
        </w:rPr>
      </w:pPr>
      <w:bookmarkStart w:id="99" w:name="_Toc375233996"/>
      <w:bookmarkStart w:id="100" w:name="_Toc68164478"/>
      <w:r w:rsidRPr="00583A37">
        <w:rPr>
          <w:b/>
          <w:sz w:val="28"/>
          <w:szCs w:val="28"/>
        </w:rPr>
        <w:t>1.8. Описание территорий муниципального образования, не охваченных централизованной системой водоотведения.</w:t>
      </w:r>
      <w:bookmarkEnd w:id="99"/>
      <w:bookmarkEnd w:id="100"/>
    </w:p>
    <w:p w:rsidR="009B4FE8" w:rsidRDefault="009B4FE8" w:rsidP="009B4FE8">
      <w:pPr>
        <w:spacing w:before="120"/>
        <w:ind w:firstLine="567"/>
        <w:jc w:val="both"/>
        <w:rPr>
          <w:sz w:val="28"/>
          <w:szCs w:val="28"/>
        </w:rPr>
      </w:pPr>
      <w:r>
        <w:rPr>
          <w:sz w:val="28"/>
          <w:szCs w:val="28"/>
        </w:rPr>
        <w:tab/>
        <w:t xml:space="preserve">На территории сельского поселения «Село </w:t>
      </w:r>
      <w:r w:rsidR="00C64860">
        <w:rPr>
          <w:sz w:val="28"/>
          <w:szCs w:val="28"/>
        </w:rPr>
        <w:t>Новослободск</w:t>
      </w:r>
      <w:r>
        <w:rPr>
          <w:sz w:val="28"/>
          <w:szCs w:val="28"/>
        </w:rPr>
        <w:t>» системы централизованного водоотведения отсутствуют в следующих населенных пунктах:</w:t>
      </w:r>
    </w:p>
    <w:p w:rsidR="00BC50AC" w:rsidRDefault="00BC50AC" w:rsidP="00C64860">
      <w:pPr>
        <w:numPr>
          <w:ilvl w:val="0"/>
          <w:numId w:val="44"/>
        </w:numPr>
        <w:jc w:val="both"/>
        <w:rPr>
          <w:sz w:val="28"/>
          <w:szCs w:val="28"/>
        </w:rPr>
      </w:pPr>
      <w:bookmarkStart w:id="101" w:name="_Toc375233997"/>
      <w:r>
        <w:rPr>
          <w:sz w:val="28"/>
          <w:szCs w:val="28"/>
        </w:rPr>
        <w:t xml:space="preserve">деревня </w:t>
      </w:r>
      <w:r w:rsidR="00C64860" w:rsidRPr="00C64860">
        <w:rPr>
          <w:sz w:val="28"/>
          <w:szCs w:val="28"/>
        </w:rPr>
        <w:t>Слободка</w:t>
      </w:r>
      <w:r>
        <w:rPr>
          <w:sz w:val="28"/>
          <w:szCs w:val="28"/>
        </w:rPr>
        <w:t>,</w:t>
      </w:r>
    </w:p>
    <w:p w:rsidR="00BC50AC" w:rsidRPr="00F160B1" w:rsidRDefault="00BC50AC" w:rsidP="00C64860">
      <w:pPr>
        <w:numPr>
          <w:ilvl w:val="0"/>
          <w:numId w:val="44"/>
        </w:numPr>
        <w:jc w:val="both"/>
        <w:rPr>
          <w:sz w:val="28"/>
          <w:szCs w:val="28"/>
        </w:rPr>
      </w:pPr>
      <w:r>
        <w:rPr>
          <w:sz w:val="28"/>
          <w:szCs w:val="28"/>
        </w:rPr>
        <w:t xml:space="preserve">деревня </w:t>
      </w:r>
      <w:r w:rsidR="00C64860" w:rsidRPr="00C64860">
        <w:rPr>
          <w:sz w:val="28"/>
          <w:szCs w:val="28"/>
        </w:rPr>
        <w:t>Каменка</w:t>
      </w:r>
      <w:r>
        <w:rPr>
          <w:sz w:val="28"/>
          <w:szCs w:val="28"/>
        </w:rPr>
        <w:t>.</w:t>
      </w:r>
    </w:p>
    <w:p w:rsidR="00A50A47" w:rsidRPr="00FD652A" w:rsidRDefault="00A50A47" w:rsidP="009B4FE8">
      <w:pPr>
        <w:spacing w:before="240" w:after="120"/>
        <w:ind w:firstLine="709"/>
        <w:jc w:val="both"/>
        <w:outlineLvl w:val="2"/>
        <w:rPr>
          <w:b/>
          <w:sz w:val="28"/>
          <w:szCs w:val="28"/>
        </w:rPr>
      </w:pPr>
      <w:bookmarkStart w:id="102" w:name="_Toc68164479"/>
      <w:r w:rsidRPr="00FD652A">
        <w:rPr>
          <w:b/>
          <w:sz w:val="28"/>
          <w:szCs w:val="28"/>
        </w:rPr>
        <w:t>1.9. Описание существующих технических и технологических проблем системы водоотведения городского поселения.</w:t>
      </w:r>
      <w:bookmarkEnd w:id="101"/>
      <w:bookmarkEnd w:id="102"/>
    </w:p>
    <w:p w:rsidR="00A50A47" w:rsidRDefault="00A50A47" w:rsidP="00A50A47">
      <w:pPr>
        <w:ind w:firstLine="708"/>
        <w:jc w:val="both"/>
        <w:rPr>
          <w:sz w:val="28"/>
          <w:szCs w:val="28"/>
        </w:rPr>
      </w:pPr>
      <w:r w:rsidRPr="00FD652A">
        <w:rPr>
          <w:sz w:val="28"/>
          <w:szCs w:val="28"/>
        </w:rPr>
        <w:t xml:space="preserve">В настоящее время одной из основных проблем системы водоотведения </w:t>
      </w:r>
      <w:r w:rsidR="005531CD" w:rsidRPr="00FD652A">
        <w:rPr>
          <w:sz w:val="28"/>
          <w:szCs w:val="28"/>
        </w:rPr>
        <w:t>сельского</w:t>
      </w:r>
      <w:r w:rsidRPr="00FD652A">
        <w:rPr>
          <w:sz w:val="28"/>
          <w:szCs w:val="28"/>
        </w:rPr>
        <w:t xml:space="preserve"> поселения является износ канализационных коллекторов</w:t>
      </w:r>
      <w:r w:rsidR="005531CD" w:rsidRPr="00FD652A">
        <w:rPr>
          <w:sz w:val="28"/>
          <w:szCs w:val="28"/>
        </w:rPr>
        <w:t xml:space="preserve"> и отстойник</w:t>
      </w:r>
      <w:r w:rsidR="009B4FE8">
        <w:rPr>
          <w:sz w:val="28"/>
          <w:szCs w:val="28"/>
        </w:rPr>
        <w:t>ов</w:t>
      </w:r>
      <w:r w:rsidR="005531CD" w:rsidRPr="00FD652A">
        <w:rPr>
          <w:sz w:val="28"/>
          <w:szCs w:val="28"/>
        </w:rPr>
        <w:t xml:space="preserve">. </w:t>
      </w:r>
      <w:r w:rsidR="00BC50AC">
        <w:rPr>
          <w:sz w:val="28"/>
          <w:szCs w:val="28"/>
        </w:rPr>
        <w:t>Н</w:t>
      </w:r>
      <w:r w:rsidR="005531CD" w:rsidRPr="00FD652A">
        <w:rPr>
          <w:sz w:val="28"/>
          <w:szCs w:val="28"/>
        </w:rPr>
        <w:t xml:space="preserve">еобходимо произвести </w:t>
      </w:r>
      <w:r w:rsidR="00FD652A" w:rsidRPr="00FD652A">
        <w:rPr>
          <w:sz w:val="28"/>
          <w:szCs w:val="28"/>
        </w:rPr>
        <w:t xml:space="preserve">замену изношенных </w:t>
      </w:r>
      <w:r w:rsidR="00BC50AC">
        <w:rPr>
          <w:sz w:val="28"/>
          <w:szCs w:val="28"/>
        </w:rPr>
        <w:t>участков сетей</w:t>
      </w:r>
      <w:r w:rsidR="00FD652A" w:rsidRPr="00FD652A">
        <w:rPr>
          <w:sz w:val="28"/>
          <w:szCs w:val="28"/>
        </w:rPr>
        <w:t xml:space="preserve"> и установить септик</w:t>
      </w:r>
      <w:r w:rsidR="00BC50AC">
        <w:rPr>
          <w:sz w:val="28"/>
          <w:szCs w:val="28"/>
        </w:rPr>
        <w:t>и</w:t>
      </w:r>
      <w:r w:rsidR="00FD652A" w:rsidRPr="00FD652A">
        <w:rPr>
          <w:sz w:val="28"/>
          <w:szCs w:val="28"/>
        </w:rPr>
        <w:t>. Производительность септик</w:t>
      </w:r>
      <w:r w:rsidR="00BC50AC">
        <w:rPr>
          <w:sz w:val="28"/>
          <w:szCs w:val="28"/>
        </w:rPr>
        <w:t>ов</w:t>
      </w:r>
      <w:r w:rsidR="00FD652A" w:rsidRPr="00FD652A">
        <w:rPr>
          <w:sz w:val="28"/>
          <w:szCs w:val="28"/>
        </w:rPr>
        <w:t xml:space="preserve"> и пропускная способность коллекторов должна обеспечить возможность подключения новых абонентов, в том числе планируем</w:t>
      </w:r>
      <w:r w:rsidR="009B4FE8">
        <w:rPr>
          <w:sz w:val="28"/>
          <w:szCs w:val="28"/>
        </w:rPr>
        <w:t>ых к строительству</w:t>
      </w:r>
      <w:r w:rsidR="00FD652A" w:rsidRPr="00FD652A">
        <w:rPr>
          <w:sz w:val="28"/>
          <w:szCs w:val="28"/>
        </w:rPr>
        <w:t>.</w:t>
      </w:r>
    </w:p>
    <w:p w:rsidR="008D4F35" w:rsidRDefault="008D4F35" w:rsidP="00A50A47">
      <w:pPr>
        <w:ind w:firstLine="708"/>
        <w:jc w:val="both"/>
        <w:rPr>
          <w:sz w:val="28"/>
          <w:szCs w:val="28"/>
        </w:rPr>
      </w:pPr>
    </w:p>
    <w:p w:rsidR="008D4F35" w:rsidRPr="00B9486E" w:rsidRDefault="008D4F35" w:rsidP="00B9486E">
      <w:pPr>
        <w:pStyle w:val="3"/>
        <w:ind w:firstLine="708"/>
        <w:jc w:val="both"/>
        <w:rPr>
          <w:color w:val="auto"/>
          <w:sz w:val="28"/>
          <w:szCs w:val="28"/>
        </w:rPr>
      </w:pPr>
      <w:bookmarkStart w:id="103" w:name="_Toc68164480"/>
      <w:r w:rsidRPr="00B9486E">
        <w:rPr>
          <w:color w:val="auto"/>
          <w:sz w:val="28"/>
          <w:szCs w:val="28"/>
        </w:rPr>
        <w:lastRenderedPageBreak/>
        <w:t xml:space="preserve">1.10. Сведения об отнесении централизованной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w:t>
      </w:r>
      <w:r w:rsidR="00EB4CB1" w:rsidRPr="00B9486E">
        <w:rPr>
          <w:color w:val="auto"/>
          <w:sz w:val="28"/>
          <w:szCs w:val="28"/>
        </w:rPr>
        <w:t>(канализации), отнесенных к централизованным системам водоотведения поселения, а также информацию об очистных сооружениях,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03"/>
    </w:p>
    <w:p w:rsidR="00EB4CB1" w:rsidRDefault="00EB4CB1" w:rsidP="00A50A47">
      <w:pPr>
        <w:ind w:firstLine="708"/>
        <w:jc w:val="both"/>
        <w:rPr>
          <w:sz w:val="28"/>
          <w:szCs w:val="28"/>
        </w:rPr>
      </w:pPr>
      <w:r>
        <w:rPr>
          <w:sz w:val="28"/>
          <w:szCs w:val="28"/>
        </w:rPr>
        <w:t xml:space="preserve">Отнести централизованную систему водоотведения (канализации) сельского поселения «Село Новослободск» к централизованным системам водоотведения поселений в связи с соблюдением совокупности критериев п. 4 </w:t>
      </w:r>
      <w:r w:rsidR="00B9486E">
        <w:rPr>
          <w:sz w:val="28"/>
          <w:szCs w:val="28"/>
        </w:rPr>
        <w:t>п</w:t>
      </w:r>
      <w:r>
        <w:rPr>
          <w:sz w:val="28"/>
          <w:szCs w:val="28"/>
        </w:rPr>
        <w:t xml:space="preserve">остановления Правительства Российской Федерации от 31 мая 2019 г. </w:t>
      </w:r>
      <w:r w:rsidR="00B9486E">
        <w:rPr>
          <w:sz w:val="28"/>
          <w:szCs w:val="28"/>
        </w:rPr>
        <w:t>№691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 2013 г. №782».</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Сточные воды от посёлка по самотечному канализационному трубопроводу поступают в усреднитель. Усреднитель предназначен для выравнивания колебаний расхода и перемешивания сточных вод с различными концентрациями загрязняющих веществ, что обеспечивает стабильную работу последующих сооружений очистки. Усреднитель представляет собой в плане железобетонную емкость, разделённую на две части. В каждой части установлены два погружных насоса. Для предотвращения выпадения осадка и наиболее полного перемешивания в каждой части усреднителя установлена мешалка.</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Из усреднителя сточные воды подаются на очистку с помощью погружных насосов. Работа насосов осуществляется в автоматическом режиме управления. Контроль расхода сточных вод, подаваемых на очистку, осуществляется с помощью электромагнитного расходомера. Расход регулируется запорно-регулирующей арматурой. Для удаления крупных отбросов и взвешенных веществ минерального и органического происхождения, сточная вода проходит механическую очистку на шнековой решётке и песколовке.</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 xml:space="preserve">После механической очистки сточные воды поступают в первичный отстойник со встроенным смесителем. По трубопроводу осуществляется дозирование водного раствора коагулянта, способствующего последующему осаждению содержащихся в сточных водах взвешенных веществ. Требуемая эффективность осветления сточных вод достигается регулированием дозы коагулянта. Осветленная вода поступает в сборные лотки, расположенные на </w:t>
      </w:r>
      <w:r w:rsidRPr="00D96504">
        <w:rPr>
          <w:rFonts w:ascii="Times New Roman" w:eastAsia="TimesNewRoman" w:hAnsi="Times New Roman"/>
          <w:sz w:val="28"/>
          <w:szCs w:val="28"/>
        </w:rPr>
        <w:lastRenderedPageBreak/>
        <w:t>поверхности отстойника по всему периметру. Для обеспечения равномерного сбора воды, водосборные кромки лотка оборудованы треугольными водосливами. Для интенсификации процессов отстаивания отстойник оборудован тонкослойными модулями. После отстаивания загрязнения оседают в конусе отстойника. Удаление осадков из конусной части первичного отстойника предусмотрено насосом.</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Из отстойника сточные воды самотёком поступают в аэротенк и далее вторичный отстойник-биореактор с ершовой загрузкой. Аэротенк и вторичный отстойник-биореактор предназначены для биологической очистки сточных вод биомассой прикреплённой на ершовой загрузке. Ершовая загрузка организована в виде объёмных кассет, перегораживающих коридоры аэротенка и вторичного отстойника-биореактора. Под кассетами уложены трубчатые мембранные аэраторы, которые позволяют плавно регулировать интенсивность аэрации. В первом коридоре аэротенка, где осуществляется рециркуляция сточных вод, происходит процесс денитрификации в условиях пониженной интенсивности аэрации. Рециркуляция осуществляется погружным насосом, расположенным в конце вторичного отстойника-биореактора. Микроорганизмы образуют биоплёнку на поверхности ершовой загрузки. В процессе жизнедеятельности биоплёнка использует для питания, дыхания и роста органические загрязнения в стоках, а аэрация обеспечивает необходимое для жизнедеятельности количество растворённого в воде кислорода. Для обеспечения устойчивого процесса нитрификации предусмотрено дозирование раствора соды.</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Из вторичного отстойника-биореактора сточная вода через переливную стенку поступает в аэрационный смеситель, куда осуществляется дозирование раствора коагулянта для удаления избыточного количества фосфора. Аэрация в камере смешения осуществляется с помощью перфорированного трубопровода.</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Из аэрационного смесителя сточная вода поступает в ершовый фильтр, который предназначен для задержания основного количества выносимых из биореактора биоплёнки и взвешенных веществ, что значительно упрощает эксплуатацию станции. Фильтрация в ершовом фильтре осуществляется снизу вверх. Сбор фильтрованной воды осуществляется лотками. Ершовый фильтр имеет низкое гидравлическое сопротивление и упрощённый режим регенерации загрузки. Регенерация загрузки осуществляется путём интенсивной аэрации ершовой загрузки через систему перфорированных труб, уложенную по дну ёмкости, с последующим полным опорожнением фильтра.</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 xml:space="preserve">Доочищенная сточная вода после ершового фильтра самотёком поступает в накопительную ёмкость очищенной сточной воды, из которой с помощью насоса подаётся на фильтр тонкой очистки со степенью фильтрации 20 мкм. </w:t>
      </w:r>
      <w:r w:rsidRPr="00D96504">
        <w:rPr>
          <w:rFonts w:ascii="Times New Roman" w:eastAsia="TimesNewRoman" w:hAnsi="Times New Roman"/>
          <w:sz w:val="28"/>
          <w:szCs w:val="28"/>
        </w:rPr>
        <w:lastRenderedPageBreak/>
        <w:t>Фильтр оборудован системой автоматической промывки. Прошедшие тонкую очистку сточные воды направляются на установку УФ-обеззараживания. В качестве резервного метода предусмотрена установка дозирования гипохлорита натрия. Установка состоит из растворно-расходного бака гипохлорита натрия и насоса-дозатора. Дозирование по трубопроводу производится непосредственно в напорный трубопровод очищенных сточных вод.</w:t>
      </w:r>
    </w:p>
    <w:p w:rsidR="00D96504" w:rsidRPr="00D96504" w:rsidRDefault="00D96504" w:rsidP="00D96504">
      <w:pPr>
        <w:pStyle w:val="ac"/>
        <w:spacing w:line="276" w:lineRule="auto"/>
        <w:ind w:firstLine="708"/>
        <w:jc w:val="both"/>
        <w:rPr>
          <w:rFonts w:ascii="Times New Roman" w:eastAsia="TimesNewRoman" w:hAnsi="Times New Roman"/>
          <w:sz w:val="28"/>
          <w:szCs w:val="28"/>
        </w:rPr>
      </w:pPr>
      <w:r w:rsidRPr="00D96504">
        <w:rPr>
          <w:rFonts w:ascii="Times New Roman" w:eastAsia="TimesNewRoman" w:hAnsi="Times New Roman"/>
          <w:sz w:val="28"/>
          <w:szCs w:val="28"/>
        </w:rPr>
        <w:t>В процессе работы происходит отрыв окислившейся биоплёнки и её вынос из аэротенка и отстойника-биореактора.  Образующиеся в результате биологической очистки сточных вод осадки подвергаются обработке в три стадии:</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Аэробная стабилизация - стабилизация осадка происходит в 2-х секционном минерализаторе, оборудованном аэраторами. Аэраторы установлены в каждой секции минерализатора.</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Сгущение - введении флокулянтов в обрабатываемый осадок позволяет укрупнить мелкодисперсные и коллоидные частицы и перевести часть связанной влаги в свободное состояние.</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Обезвоживание - стабилизированный сгущенный осадок подвергают механическому обезвоживанию на шнековом дегидраторе до влажности 75% (осадок имеет вид мокрой земли).</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Удаление осадка из минерализатора осуществляется с помощью винтового насоса</w:t>
      </w:r>
    </w:p>
    <w:p w:rsidR="00D96504" w:rsidRPr="00D96504" w:rsidRDefault="00D96504" w:rsidP="00D96504">
      <w:pPr>
        <w:pStyle w:val="ac"/>
        <w:spacing w:line="276" w:lineRule="auto"/>
        <w:jc w:val="both"/>
        <w:rPr>
          <w:rFonts w:ascii="Times New Roman" w:eastAsia="TimesNewRoman" w:hAnsi="Times New Roman"/>
          <w:sz w:val="28"/>
          <w:szCs w:val="28"/>
        </w:rPr>
      </w:pPr>
      <w:r w:rsidRPr="00D96504">
        <w:rPr>
          <w:rFonts w:ascii="Times New Roman" w:eastAsia="TimesNewRoman" w:hAnsi="Times New Roman"/>
          <w:sz w:val="28"/>
          <w:szCs w:val="28"/>
        </w:rPr>
        <w:t>Обезвоженный осадок хранится на иловых площадках.</w:t>
      </w:r>
    </w:p>
    <w:p w:rsidR="00D96504" w:rsidRPr="00D96504" w:rsidRDefault="00D96504" w:rsidP="00D96504">
      <w:pPr>
        <w:ind w:firstLine="567"/>
        <w:jc w:val="both"/>
        <w:rPr>
          <w:sz w:val="28"/>
          <w:szCs w:val="28"/>
        </w:rPr>
      </w:pPr>
      <w:r w:rsidRPr="00D96504">
        <w:rPr>
          <w:sz w:val="28"/>
          <w:szCs w:val="28"/>
        </w:rPr>
        <w:t xml:space="preserve">Очистные сооружения введены в эксплуатацию в 2013 году. </w:t>
      </w:r>
    </w:p>
    <w:p w:rsidR="00D96504" w:rsidRDefault="00C355AF" w:rsidP="00A50A47">
      <w:pPr>
        <w:ind w:firstLine="708"/>
        <w:jc w:val="both"/>
        <w:rPr>
          <w:sz w:val="28"/>
          <w:szCs w:val="28"/>
        </w:rPr>
      </w:pPr>
      <w:r w:rsidRPr="00C355AF">
        <w:rPr>
          <w:sz w:val="28"/>
          <w:szCs w:val="28"/>
        </w:rPr>
        <w:t>В настоящее время расчетный объем стоков не установлен. Необходимая производительность септиков может быть рассчитана после определения нагрузки жилого фонда. Учет сточных вод не производится, договора на предоставление услуг по водоотведению у потребителей отсутствуют. Необходимо определить нормативное количество сточных вод для каждого потребителя, либо установить приборы учета стоков.</w:t>
      </w:r>
      <w:bookmarkStart w:id="104" w:name="_GoBack"/>
      <w:bookmarkEnd w:id="104"/>
    </w:p>
    <w:p w:rsidR="00D96504" w:rsidRPr="00FD652A" w:rsidRDefault="00D96504" w:rsidP="00A50A47">
      <w:pPr>
        <w:ind w:firstLine="708"/>
        <w:jc w:val="both"/>
        <w:rPr>
          <w:sz w:val="28"/>
          <w:szCs w:val="28"/>
        </w:rPr>
      </w:pPr>
    </w:p>
    <w:p w:rsidR="00AA2613" w:rsidRDefault="00AA2613" w:rsidP="009B4FE8">
      <w:pPr>
        <w:ind w:firstLine="567"/>
        <w:jc w:val="both"/>
        <w:outlineLvl w:val="1"/>
        <w:rPr>
          <w:b/>
          <w:sz w:val="28"/>
          <w:szCs w:val="28"/>
        </w:rPr>
      </w:pPr>
      <w:bookmarkStart w:id="105" w:name="_Toc375233998"/>
      <w:bookmarkStart w:id="106" w:name="_Toc68164481"/>
      <w:r w:rsidRPr="00227463">
        <w:rPr>
          <w:b/>
          <w:sz w:val="28"/>
          <w:szCs w:val="28"/>
        </w:rPr>
        <w:t>2. Балансы сточных вод в системе водоотведения муниципального образования</w:t>
      </w:r>
      <w:r>
        <w:rPr>
          <w:b/>
          <w:sz w:val="28"/>
          <w:szCs w:val="28"/>
        </w:rPr>
        <w:t xml:space="preserve"> сельское поселение</w:t>
      </w:r>
      <w:r w:rsidRPr="00227463">
        <w:rPr>
          <w:b/>
          <w:sz w:val="28"/>
          <w:szCs w:val="28"/>
        </w:rPr>
        <w:t xml:space="preserve"> «</w:t>
      </w:r>
      <w:r>
        <w:rPr>
          <w:b/>
          <w:sz w:val="28"/>
          <w:szCs w:val="28"/>
        </w:rPr>
        <w:t xml:space="preserve">Село </w:t>
      </w:r>
      <w:r w:rsidR="00CA186C">
        <w:rPr>
          <w:b/>
          <w:sz w:val="28"/>
          <w:szCs w:val="28"/>
        </w:rPr>
        <w:t>Новослободск</w:t>
      </w:r>
      <w:r w:rsidRPr="00227463">
        <w:rPr>
          <w:b/>
          <w:sz w:val="28"/>
          <w:szCs w:val="28"/>
        </w:rPr>
        <w:t>».</w:t>
      </w:r>
      <w:bookmarkEnd w:id="105"/>
      <w:bookmarkEnd w:id="106"/>
    </w:p>
    <w:p w:rsidR="00AA2613" w:rsidRDefault="00AA2613" w:rsidP="009B4FE8">
      <w:pPr>
        <w:spacing w:before="120" w:after="120"/>
        <w:ind w:firstLine="567"/>
        <w:jc w:val="both"/>
        <w:outlineLvl w:val="2"/>
        <w:rPr>
          <w:b/>
          <w:sz w:val="28"/>
          <w:szCs w:val="28"/>
        </w:rPr>
      </w:pPr>
      <w:bookmarkStart w:id="107" w:name="_Toc375233999"/>
      <w:bookmarkStart w:id="108" w:name="_Toc68164482"/>
      <w:r w:rsidRPr="00AE751E">
        <w:rPr>
          <w:b/>
          <w:sz w:val="28"/>
          <w:szCs w:val="28"/>
        </w:rPr>
        <w:t>2.1. Баланс поступления сточных вод в централизованную систему водоотведения и отведения стоков по технологическим зонам водоотведения.</w:t>
      </w:r>
      <w:bookmarkEnd w:id="107"/>
      <w:bookmarkEnd w:id="108"/>
    </w:p>
    <w:p w:rsidR="00AA2613" w:rsidRDefault="00AA2613" w:rsidP="009B4FE8">
      <w:pPr>
        <w:ind w:firstLine="567"/>
        <w:jc w:val="both"/>
        <w:rPr>
          <w:sz w:val="28"/>
          <w:szCs w:val="28"/>
        </w:rPr>
      </w:pPr>
      <w:r>
        <w:rPr>
          <w:sz w:val="28"/>
          <w:szCs w:val="28"/>
        </w:rPr>
        <w:t>Все стоки</w:t>
      </w:r>
      <w:r w:rsidR="00CD33DF">
        <w:rPr>
          <w:sz w:val="28"/>
          <w:szCs w:val="28"/>
        </w:rPr>
        <w:t>,поступающие в централизованную систему водоотведения сельского поселения</w:t>
      </w:r>
      <w:r w:rsidR="004160A4">
        <w:rPr>
          <w:sz w:val="28"/>
          <w:szCs w:val="28"/>
        </w:rPr>
        <w:t>,</w:t>
      </w:r>
      <w:r w:rsidR="00CD33DF">
        <w:rPr>
          <w:sz w:val="28"/>
          <w:szCs w:val="28"/>
        </w:rPr>
        <w:t xml:space="preserve"> транспортируются в самотечн</w:t>
      </w:r>
      <w:r w:rsidR="00F80E13">
        <w:rPr>
          <w:sz w:val="28"/>
          <w:szCs w:val="28"/>
        </w:rPr>
        <w:t>ых</w:t>
      </w:r>
      <w:r w:rsidR="00CD33DF">
        <w:rPr>
          <w:sz w:val="28"/>
          <w:szCs w:val="28"/>
        </w:rPr>
        <w:t xml:space="preserve"> коллектор</w:t>
      </w:r>
      <w:r w:rsidR="00F80E13">
        <w:rPr>
          <w:sz w:val="28"/>
          <w:szCs w:val="28"/>
        </w:rPr>
        <w:t>ах</w:t>
      </w:r>
      <w:r w:rsidR="00CD33DF">
        <w:rPr>
          <w:sz w:val="28"/>
          <w:szCs w:val="28"/>
        </w:rPr>
        <w:t xml:space="preserve"> в отстойник</w:t>
      </w:r>
      <w:r w:rsidR="00F80E13">
        <w:rPr>
          <w:sz w:val="28"/>
          <w:szCs w:val="28"/>
        </w:rPr>
        <w:t>и</w:t>
      </w:r>
      <w:r w:rsidR="00CD33DF">
        <w:rPr>
          <w:sz w:val="28"/>
          <w:szCs w:val="28"/>
        </w:rPr>
        <w:t xml:space="preserve">. Учет сточных </w:t>
      </w:r>
      <w:r w:rsidR="009A197E">
        <w:rPr>
          <w:sz w:val="28"/>
          <w:szCs w:val="28"/>
        </w:rPr>
        <w:t>вод можно вести,</w:t>
      </w:r>
      <w:r w:rsidR="00BC50AC">
        <w:rPr>
          <w:sz w:val="28"/>
          <w:szCs w:val="28"/>
        </w:rPr>
        <w:t xml:space="preserve"> исходя из данных о потребленной воде</w:t>
      </w:r>
      <w:r w:rsidR="00CD33DF">
        <w:rPr>
          <w:sz w:val="28"/>
          <w:szCs w:val="28"/>
        </w:rPr>
        <w:t xml:space="preserve">, договора на предоставление услуг по водоотведению у потребителей отсутствуют. </w:t>
      </w:r>
      <w:r w:rsidR="009A197E">
        <w:rPr>
          <w:sz w:val="28"/>
          <w:szCs w:val="28"/>
        </w:rPr>
        <w:t>Н</w:t>
      </w:r>
      <w:r w:rsidR="00CD33DF">
        <w:rPr>
          <w:sz w:val="28"/>
          <w:szCs w:val="28"/>
        </w:rPr>
        <w:t xml:space="preserve">еобходимо </w:t>
      </w:r>
      <w:r w:rsidR="004160A4">
        <w:rPr>
          <w:sz w:val="28"/>
          <w:szCs w:val="28"/>
        </w:rPr>
        <w:t>определить нормативное количество сточных вод для каждого потребителя, либо установить приборы учета стоков.</w:t>
      </w:r>
    </w:p>
    <w:p w:rsidR="00AA2613" w:rsidRDefault="00AA2613" w:rsidP="00F80E13">
      <w:pPr>
        <w:spacing w:before="120" w:after="120"/>
        <w:ind w:firstLine="709"/>
        <w:jc w:val="both"/>
        <w:outlineLvl w:val="2"/>
        <w:rPr>
          <w:b/>
          <w:sz w:val="28"/>
          <w:szCs w:val="28"/>
        </w:rPr>
      </w:pPr>
      <w:bookmarkStart w:id="109" w:name="_Toc375234000"/>
      <w:bookmarkStart w:id="110" w:name="_Toc68164483"/>
      <w:r w:rsidRPr="00AE751E">
        <w:rPr>
          <w:b/>
          <w:sz w:val="28"/>
          <w:szCs w:val="28"/>
        </w:rPr>
        <w:lastRenderedPageBreak/>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09"/>
      <w:bookmarkEnd w:id="110"/>
    </w:p>
    <w:p w:rsidR="00AA2613" w:rsidRDefault="009B4FE8" w:rsidP="00AA2613">
      <w:pPr>
        <w:ind w:firstLine="708"/>
        <w:jc w:val="both"/>
        <w:rPr>
          <w:sz w:val="28"/>
          <w:szCs w:val="28"/>
        </w:rPr>
      </w:pPr>
      <w:r>
        <w:rPr>
          <w:sz w:val="28"/>
          <w:szCs w:val="28"/>
        </w:rPr>
        <w:t>Системы л</w:t>
      </w:r>
      <w:r w:rsidR="00AA2613">
        <w:rPr>
          <w:sz w:val="28"/>
          <w:szCs w:val="28"/>
        </w:rPr>
        <w:t>ивнев</w:t>
      </w:r>
      <w:r>
        <w:rPr>
          <w:sz w:val="28"/>
          <w:szCs w:val="28"/>
        </w:rPr>
        <w:t>ой</w:t>
      </w:r>
      <w:r w:rsidR="00AA2613">
        <w:rPr>
          <w:sz w:val="28"/>
          <w:szCs w:val="28"/>
        </w:rPr>
        <w:t xml:space="preserve"> канализаци</w:t>
      </w:r>
      <w:r>
        <w:rPr>
          <w:sz w:val="28"/>
          <w:szCs w:val="28"/>
        </w:rPr>
        <w:t>ина территории</w:t>
      </w:r>
      <w:r w:rsidR="004160A4">
        <w:rPr>
          <w:sz w:val="28"/>
          <w:szCs w:val="28"/>
        </w:rPr>
        <w:t>сельско</w:t>
      </w:r>
      <w:r>
        <w:rPr>
          <w:sz w:val="28"/>
          <w:szCs w:val="28"/>
        </w:rPr>
        <w:t>го поселения</w:t>
      </w:r>
      <w:r w:rsidR="00AA2613">
        <w:rPr>
          <w:sz w:val="28"/>
          <w:szCs w:val="28"/>
        </w:rPr>
        <w:t xml:space="preserve"> отсутству</w:t>
      </w:r>
      <w:r>
        <w:rPr>
          <w:sz w:val="28"/>
          <w:szCs w:val="28"/>
        </w:rPr>
        <w:t>ю</w:t>
      </w:r>
      <w:r w:rsidR="00AA2613">
        <w:rPr>
          <w:sz w:val="28"/>
          <w:szCs w:val="28"/>
        </w:rPr>
        <w:t xml:space="preserve">т. </w:t>
      </w:r>
      <w:r w:rsidR="00AA2613" w:rsidRPr="00E20976">
        <w:rPr>
          <w:sz w:val="28"/>
          <w:szCs w:val="28"/>
        </w:rPr>
        <w:t xml:space="preserve">Неорганизованного поверхностного стока </w:t>
      </w:r>
      <w:r w:rsidR="00AA2613">
        <w:rPr>
          <w:sz w:val="28"/>
          <w:szCs w:val="28"/>
        </w:rPr>
        <w:t>в системы водоотведения не производится.</w:t>
      </w:r>
    </w:p>
    <w:p w:rsidR="00AA2613" w:rsidRDefault="00AA2613" w:rsidP="00F80E13">
      <w:pPr>
        <w:spacing w:before="120" w:after="120"/>
        <w:ind w:firstLine="709"/>
        <w:jc w:val="both"/>
        <w:outlineLvl w:val="2"/>
        <w:rPr>
          <w:b/>
          <w:sz w:val="28"/>
          <w:szCs w:val="28"/>
        </w:rPr>
      </w:pPr>
      <w:bookmarkStart w:id="111" w:name="_Toc375234001"/>
      <w:bookmarkStart w:id="112" w:name="_Toc68164484"/>
      <w:r w:rsidRPr="00AE751E">
        <w:rPr>
          <w:b/>
          <w:sz w:val="28"/>
          <w:szCs w:val="28"/>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11"/>
      <w:bookmarkEnd w:id="112"/>
    </w:p>
    <w:p w:rsidR="00AA2613" w:rsidRDefault="00BB1CFF" w:rsidP="00AA2613">
      <w:pPr>
        <w:ind w:firstLine="708"/>
        <w:jc w:val="both"/>
        <w:rPr>
          <w:sz w:val="28"/>
          <w:szCs w:val="28"/>
        </w:rPr>
      </w:pPr>
      <w:r>
        <w:rPr>
          <w:sz w:val="28"/>
          <w:szCs w:val="28"/>
        </w:rPr>
        <w:t>Приборы учета стоков у потребителей не установлены</w:t>
      </w:r>
      <w:r w:rsidR="00AA2613">
        <w:rPr>
          <w:sz w:val="28"/>
          <w:szCs w:val="28"/>
        </w:rPr>
        <w:t>.</w:t>
      </w:r>
    </w:p>
    <w:p w:rsidR="00AA2613" w:rsidRDefault="00AA2613" w:rsidP="00F80E13">
      <w:pPr>
        <w:spacing w:before="120" w:after="120"/>
        <w:ind w:firstLine="709"/>
        <w:jc w:val="both"/>
        <w:outlineLvl w:val="2"/>
        <w:rPr>
          <w:b/>
          <w:sz w:val="28"/>
          <w:szCs w:val="28"/>
        </w:rPr>
      </w:pPr>
      <w:bookmarkStart w:id="113" w:name="_Toc375234002"/>
      <w:bookmarkStart w:id="114" w:name="_Toc68164485"/>
      <w:r w:rsidRPr="00AE751E">
        <w:rPr>
          <w:b/>
          <w:sz w:val="28"/>
          <w:szCs w:val="28"/>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bookmarkEnd w:id="113"/>
      <w:bookmarkEnd w:id="114"/>
    </w:p>
    <w:p w:rsidR="00AA2613" w:rsidRDefault="00D47D39" w:rsidP="00AA2613">
      <w:pPr>
        <w:ind w:firstLine="708"/>
        <w:jc w:val="both"/>
        <w:rPr>
          <w:sz w:val="28"/>
          <w:szCs w:val="28"/>
        </w:rPr>
      </w:pPr>
      <w:r>
        <w:rPr>
          <w:sz w:val="28"/>
          <w:szCs w:val="28"/>
        </w:rPr>
        <w:t xml:space="preserve">В виду отсутствия эксплуатирующей организации учет сточных вод не производился. Данные об объемах поступления сточных вод за последние 10 лет отсутствуют. </w:t>
      </w:r>
    </w:p>
    <w:p w:rsidR="00AA2613" w:rsidRPr="00AE751E" w:rsidRDefault="00AA2613" w:rsidP="009B4FE8">
      <w:pPr>
        <w:spacing w:before="240" w:after="120"/>
        <w:ind w:firstLine="709"/>
        <w:jc w:val="both"/>
        <w:outlineLvl w:val="2"/>
        <w:rPr>
          <w:b/>
          <w:sz w:val="28"/>
          <w:szCs w:val="28"/>
        </w:rPr>
      </w:pPr>
      <w:bookmarkStart w:id="115" w:name="_Toc375234003"/>
      <w:bookmarkStart w:id="116" w:name="_Toc68164486"/>
      <w:r w:rsidRPr="00AE751E">
        <w:rPr>
          <w:b/>
          <w:sz w:val="28"/>
          <w:szCs w:val="28"/>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115"/>
      <w:bookmarkEnd w:id="116"/>
    </w:p>
    <w:p w:rsidR="00916AF3" w:rsidRDefault="00F80E13" w:rsidP="00E00D66">
      <w:pPr>
        <w:ind w:firstLine="708"/>
        <w:jc w:val="both"/>
        <w:rPr>
          <w:sz w:val="28"/>
          <w:szCs w:val="28"/>
        </w:rPr>
      </w:pPr>
      <w:r>
        <w:rPr>
          <w:sz w:val="28"/>
          <w:szCs w:val="28"/>
        </w:rPr>
        <w:t xml:space="preserve">Объекты системы водоотведения сельского поселения в настоящий момент являются бесхозяйственными, эксплуатирующая организация отсутствует. Учет сточных вод не производится, договора на предоставление услуг по водоотведению у потребителей отсутствуют. </w:t>
      </w:r>
      <w:r w:rsidRPr="00FD652A">
        <w:rPr>
          <w:sz w:val="28"/>
          <w:szCs w:val="28"/>
        </w:rPr>
        <w:t>После определения собственника системы водоотведения и эксплуатирующей организации</w:t>
      </w:r>
      <w:r>
        <w:rPr>
          <w:sz w:val="28"/>
          <w:szCs w:val="28"/>
        </w:rPr>
        <w:t xml:space="preserve"> станет возможным определить нормативное количество сточных вод для каждого потребителя и определить прогнозные балансы водоотведения</w:t>
      </w:r>
    </w:p>
    <w:p w:rsidR="00DF4751" w:rsidRDefault="000E36C6" w:rsidP="00F80E13">
      <w:pPr>
        <w:ind w:firstLine="567"/>
        <w:jc w:val="both"/>
        <w:rPr>
          <w:sz w:val="28"/>
          <w:szCs w:val="28"/>
        </w:rPr>
      </w:pPr>
      <w:r>
        <w:rPr>
          <w:sz w:val="28"/>
          <w:szCs w:val="28"/>
        </w:rPr>
        <w:t>Для подключения новых абонентов необходимо</w:t>
      </w:r>
      <w:r w:rsidR="0044459F">
        <w:rPr>
          <w:sz w:val="28"/>
          <w:szCs w:val="28"/>
        </w:rPr>
        <w:t xml:space="preserve"> проведени</w:t>
      </w:r>
      <w:r>
        <w:rPr>
          <w:sz w:val="28"/>
          <w:szCs w:val="28"/>
        </w:rPr>
        <w:t>е</w:t>
      </w:r>
      <w:r w:rsidR="0044459F">
        <w:rPr>
          <w:sz w:val="28"/>
          <w:szCs w:val="28"/>
        </w:rPr>
        <w:t xml:space="preserve"> капитального ремонта системы централизованного водоотведения</w:t>
      </w:r>
      <w:r w:rsidR="008152A8">
        <w:rPr>
          <w:sz w:val="28"/>
          <w:szCs w:val="28"/>
        </w:rPr>
        <w:t xml:space="preserve"> и установка септик</w:t>
      </w:r>
      <w:r w:rsidR="00F80E13">
        <w:rPr>
          <w:sz w:val="28"/>
          <w:szCs w:val="28"/>
        </w:rPr>
        <w:t>ов</w:t>
      </w:r>
      <w:r>
        <w:rPr>
          <w:sz w:val="28"/>
          <w:szCs w:val="28"/>
        </w:rPr>
        <w:t>.</w:t>
      </w:r>
    </w:p>
    <w:p w:rsidR="0040770B" w:rsidRDefault="00F80E13" w:rsidP="00F80E13">
      <w:pPr>
        <w:ind w:firstLine="567"/>
        <w:jc w:val="both"/>
        <w:rPr>
          <w:sz w:val="28"/>
          <w:szCs w:val="28"/>
        </w:rPr>
      </w:pPr>
      <w:r>
        <w:rPr>
          <w:sz w:val="28"/>
          <w:szCs w:val="28"/>
        </w:rPr>
        <w:t>Т</w:t>
      </w:r>
      <w:r w:rsidR="0040770B">
        <w:rPr>
          <w:sz w:val="28"/>
          <w:szCs w:val="28"/>
        </w:rPr>
        <w:t xml:space="preserve">ак как на территории сельского поселения основным типом </w:t>
      </w:r>
      <w:r w:rsidR="00957936">
        <w:rPr>
          <w:sz w:val="28"/>
          <w:szCs w:val="28"/>
        </w:rPr>
        <w:t xml:space="preserve">жилой </w:t>
      </w:r>
      <w:r w:rsidR="0040770B">
        <w:rPr>
          <w:sz w:val="28"/>
          <w:szCs w:val="28"/>
        </w:rPr>
        <w:t xml:space="preserve">застройки являются </w:t>
      </w:r>
      <w:r w:rsidR="00957936">
        <w:rPr>
          <w:sz w:val="28"/>
          <w:szCs w:val="28"/>
        </w:rPr>
        <w:t xml:space="preserve">индивидуальные жилые дома, количество прогнозируемых абонентов будет зависеть </w:t>
      </w:r>
      <w:r w:rsidR="009A197E">
        <w:rPr>
          <w:sz w:val="28"/>
          <w:szCs w:val="28"/>
        </w:rPr>
        <w:t>от количества</w:t>
      </w:r>
      <w:r w:rsidR="0083475F">
        <w:rPr>
          <w:sz w:val="28"/>
          <w:szCs w:val="28"/>
        </w:rPr>
        <w:t xml:space="preserve"> поступающих от населения заявок на подключение к централизованной системе водоотведения.</w:t>
      </w:r>
    </w:p>
    <w:p w:rsidR="00AA2613" w:rsidRDefault="00AA2613" w:rsidP="00AA2613">
      <w:pPr>
        <w:jc w:val="both"/>
        <w:rPr>
          <w:sz w:val="28"/>
          <w:szCs w:val="28"/>
        </w:rPr>
      </w:pPr>
    </w:p>
    <w:p w:rsidR="00AA2613" w:rsidRPr="00B031B0" w:rsidRDefault="00AA2613" w:rsidP="00AA2613">
      <w:pPr>
        <w:ind w:firstLine="708"/>
        <w:jc w:val="both"/>
        <w:outlineLvl w:val="1"/>
        <w:rPr>
          <w:b/>
          <w:sz w:val="28"/>
          <w:szCs w:val="28"/>
        </w:rPr>
      </w:pPr>
      <w:bookmarkStart w:id="117" w:name="_Toc375234004"/>
      <w:bookmarkStart w:id="118" w:name="_Toc68164487"/>
      <w:r w:rsidRPr="00B031B0">
        <w:rPr>
          <w:b/>
          <w:sz w:val="28"/>
          <w:szCs w:val="28"/>
        </w:rPr>
        <w:t>3. Прогноз объема сточных вод.</w:t>
      </w:r>
      <w:bookmarkEnd w:id="117"/>
      <w:bookmarkEnd w:id="118"/>
    </w:p>
    <w:p w:rsidR="00AA2613" w:rsidRDefault="00AA2613" w:rsidP="00471A0D">
      <w:pPr>
        <w:spacing w:before="120" w:after="120"/>
        <w:ind w:firstLine="567"/>
        <w:jc w:val="both"/>
        <w:outlineLvl w:val="2"/>
        <w:rPr>
          <w:b/>
          <w:sz w:val="28"/>
          <w:szCs w:val="28"/>
        </w:rPr>
      </w:pPr>
      <w:bookmarkStart w:id="119" w:name="_Toc375234005"/>
      <w:bookmarkStart w:id="120" w:name="_Toc68164488"/>
      <w:r w:rsidRPr="00B031B0">
        <w:rPr>
          <w:b/>
          <w:sz w:val="28"/>
          <w:szCs w:val="28"/>
        </w:rPr>
        <w:t>3.1. Сведения о фактическом и ожидаемом поступлении сточных вод в централизованную систему водоотведения.</w:t>
      </w:r>
      <w:bookmarkEnd w:id="119"/>
      <w:bookmarkEnd w:id="120"/>
    </w:p>
    <w:p w:rsidR="00AA2613" w:rsidRPr="000F7BCE" w:rsidRDefault="00AA5F18" w:rsidP="00471A0D">
      <w:pPr>
        <w:ind w:firstLine="567"/>
        <w:jc w:val="both"/>
        <w:rPr>
          <w:sz w:val="28"/>
          <w:szCs w:val="28"/>
        </w:rPr>
      </w:pPr>
      <w:r>
        <w:rPr>
          <w:sz w:val="28"/>
          <w:szCs w:val="28"/>
        </w:rPr>
        <w:t>В настоящий момент, у</w:t>
      </w:r>
      <w:r w:rsidR="000F7BCE" w:rsidRPr="000F7BCE">
        <w:rPr>
          <w:sz w:val="28"/>
          <w:szCs w:val="28"/>
        </w:rPr>
        <w:t>чет</w:t>
      </w:r>
      <w:r>
        <w:rPr>
          <w:sz w:val="28"/>
          <w:szCs w:val="28"/>
        </w:rPr>
        <w:t xml:space="preserve"> сточных вод</w:t>
      </w:r>
      <w:r w:rsidR="000F7BCE" w:rsidRPr="000F7BCE">
        <w:rPr>
          <w:sz w:val="28"/>
          <w:szCs w:val="28"/>
        </w:rPr>
        <w:t>, поступающих в систему централизованного водоотведения</w:t>
      </w:r>
      <w:r>
        <w:rPr>
          <w:sz w:val="28"/>
          <w:szCs w:val="28"/>
        </w:rPr>
        <w:t>,</w:t>
      </w:r>
      <w:r w:rsidR="000F7BCE" w:rsidRPr="000F7BCE">
        <w:rPr>
          <w:sz w:val="28"/>
          <w:szCs w:val="28"/>
        </w:rPr>
        <w:t xml:space="preserve"> не производится. Сведения о </w:t>
      </w:r>
      <w:r w:rsidR="000F7BCE" w:rsidRPr="000F7BCE">
        <w:rPr>
          <w:sz w:val="28"/>
          <w:szCs w:val="28"/>
        </w:rPr>
        <w:lastRenderedPageBreak/>
        <w:t xml:space="preserve">существующих </w:t>
      </w:r>
      <w:r>
        <w:rPr>
          <w:sz w:val="28"/>
          <w:szCs w:val="28"/>
        </w:rPr>
        <w:t xml:space="preserve">и планируемых </w:t>
      </w:r>
      <w:r w:rsidR="00C70F83">
        <w:rPr>
          <w:sz w:val="28"/>
          <w:szCs w:val="28"/>
        </w:rPr>
        <w:t>абонентах</w:t>
      </w:r>
      <w:r w:rsidR="00D710B5">
        <w:rPr>
          <w:sz w:val="28"/>
          <w:szCs w:val="28"/>
        </w:rPr>
        <w:t xml:space="preserve">,с указанием расчетной нагрузки </w:t>
      </w:r>
      <w:r w:rsidR="000F7BCE" w:rsidRPr="000F7BCE">
        <w:rPr>
          <w:sz w:val="28"/>
          <w:szCs w:val="28"/>
        </w:rPr>
        <w:t>приведены в разделе 2.5.</w:t>
      </w:r>
    </w:p>
    <w:p w:rsidR="00AA2613" w:rsidRDefault="00AA2613" w:rsidP="00471A0D">
      <w:pPr>
        <w:spacing w:before="240" w:after="120"/>
        <w:ind w:firstLine="567"/>
        <w:jc w:val="both"/>
        <w:outlineLvl w:val="2"/>
        <w:rPr>
          <w:b/>
          <w:sz w:val="28"/>
          <w:szCs w:val="28"/>
        </w:rPr>
      </w:pPr>
      <w:bookmarkStart w:id="121" w:name="_Toc375234006"/>
      <w:bookmarkStart w:id="122" w:name="_Toc68164489"/>
      <w:r w:rsidRPr="00B031B0">
        <w:rPr>
          <w:b/>
          <w:sz w:val="28"/>
          <w:szCs w:val="28"/>
        </w:rPr>
        <w:t>3.2. Описание структуры централизованной системы водоотведения (эксплуатационные и технологические зоны).</w:t>
      </w:r>
      <w:bookmarkEnd w:id="121"/>
      <w:bookmarkEnd w:id="122"/>
    </w:p>
    <w:p w:rsidR="00CA186C" w:rsidRPr="00CA186C" w:rsidRDefault="00CA186C" w:rsidP="00CA186C">
      <w:pPr>
        <w:ind w:firstLine="567"/>
        <w:jc w:val="both"/>
        <w:rPr>
          <w:sz w:val="28"/>
          <w:szCs w:val="28"/>
        </w:rPr>
      </w:pPr>
      <w:r w:rsidRPr="00CA186C">
        <w:rPr>
          <w:sz w:val="28"/>
          <w:szCs w:val="28"/>
        </w:rPr>
        <w:t xml:space="preserve">Для очистки сточных вод используются: решётки, песколовки, аэротенки, вторичные отстойники, контактный резервуар. Выпуск очищенных сточных вод осуществляется в р. </w:t>
      </w:r>
      <w:r w:rsidR="00917006">
        <w:rPr>
          <w:sz w:val="28"/>
          <w:szCs w:val="28"/>
        </w:rPr>
        <w:t>Слобожанка</w:t>
      </w:r>
      <w:r w:rsidRPr="00CA186C">
        <w:rPr>
          <w:sz w:val="28"/>
          <w:szCs w:val="28"/>
        </w:rPr>
        <w:t xml:space="preserve">. Мощность очистного сооружения </w:t>
      </w:r>
      <w:r w:rsidR="00830252">
        <w:rPr>
          <w:sz w:val="28"/>
          <w:szCs w:val="28"/>
        </w:rPr>
        <w:t xml:space="preserve">600 м3/сут. </w:t>
      </w:r>
    </w:p>
    <w:p w:rsidR="00CA186C" w:rsidRPr="00CA186C" w:rsidRDefault="00CA186C" w:rsidP="00CA186C">
      <w:pPr>
        <w:ind w:firstLine="567"/>
        <w:jc w:val="both"/>
        <w:rPr>
          <w:sz w:val="28"/>
          <w:szCs w:val="28"/>
        </w:rPr>
      </w:pPr>
      <w:r w:rsidRPr="00CA186C">
        <w:rPr>
          <w:sz w:val="28"/>
          <w:szCs w:val="28"/>
        </w:rPr>
        <w:t>Принципиальная схема хозяйственно-бытовой канализации сохраняется существующая. Сточные воды от кварталов жилой застройки транспортируются поср</w:t>
      </w:r>
      <w:r w:rsidR="00830252">
        <w:rPr>
          <w:sz w:val="28"/>
          <w:szCs w:val="28"/>
        </w:rPr>
        <w:t xml:space="preserve">едством самотечных коллекторов </w:t>
      </w:r>
      <w:r w:rsidRPr="00CA186C">
        <w:rPr>
          <w:sz w:val="28"/>
          <w:szCs w:val="28"/>
        </w:rPr>
        <w:t>в приемную камеру очистных сооружений.</w:t>
      </w:r>
    </w:p>
    <w:p w:rsidR="00CA186C" w:rsidRPr="00CA186C" w:rsidRDefault="00CA186C" w:rsidP="00CA186C">
      <w:pPr>
        <w:ind w:firstLine="567"/>
        <w:jc w:val="both"/>
        <w:rPr>
          <w:sz w:val="28"/>
          <w:szCs w:val="28"/>
        </w:rPr>
      </w:pPr>
      <w:r w:rsidRPr="00CA186C">
        <w:rPr>
          <w:sz w:val="28"/>
          <w:szCs w:val="28"/>
        </w:rPr>
        <w:t>Очищенные от крупных загрязнений сточные воды после решеток направляются на песколовки с прямолинейным движением воды для удаления тяжелых минеральных частиц, преимущественно песка.</w:t>
      </w:r>
    </w:p>
    <w:p w:rsidR="00CA186C" w:rsidRPr="00CA186C" w:rsidRDefault="00CA186C" w:rsidP="00CA186C">
      <w:pPr>
        <w:ind w:firstLine="567"/>
        <w:jc w:val="both"/>
        <w:rPr>
          <w:sz w:val="28"/>
          <w:szCs w:val="28"/>
        </w:rPr>
      </w:pPr>
      <w:r w:rsidRPr="00CA186C">
        <w:rPr>
          <w:sz w:val="28"/>
          <w:szCs w:val="28"/>
        </w:rPr>
        <w:t xml:space="preserve">По мере накопления, осевший на дно песколовки песок, сгребается механическим скребковым механизмом в приямок. Из приямка песок удаляется на пескоплощадки для обезвоживания. </w:t>
      </w:r>
    </w:p>
    <w:p w:rsidR="00CA186C" w:rsidRPr="00CA186C" w:rsidRDefault="00CA186C" w:rsidP="00CA186C">
      <w:pPr>
        <w:ind w:firstLine="567"/>
        <w:jc w:val="both"/>
        <w:rPr>
          <w:sz w:val="28"/>
          <w:szCs w:val="28"/>
        </w:rPr>
      </w:pPr>
      <w:r w:rsidRPr="00CA186C">
        <w:rPr>
          <w:sz w:val="28"/>
          <w:szCs w:val="28"/>
        </w:rPr>
        <w:t>Очищенные от крупных минеральных частиц сточные воды после песколовок направляются на первичные отстойники радиального типа. Первичные отстойники предназначены для выделения из сточных вод более мелкой взвеси и плавающих веществ, преимущественно органического происхождения.</w:t>
      </w:r>
    </w:p>
    <w:p w:rsidR="00CA186C" w:rsidRPr="00CA186C" w:rsidRDefault="00CA186C" w:rsidP="00CA186C">
      <w:pPr>
        <w:ind w:firstLine="567"/>
        <w:jc w:val="both"/>
        <w:rPr>
          <w:sz w:val="28"/>
          <w:szCs w:val="28"/>
        </w:rPr>
      </w:pPr>
      <w:r w:rsidRPr="00CA186C">
        <w:rPr>
          <w:sz w:val="28"/>
          <w:szCs w:val="28"/>
        </w:rPr>
        <w:t>Осветленная вода отводится канал аэротенков на биологическую очистку.</w:t>
      </w:r>
    </w:p>
    <w:p w:rsidR="00CA186C" w:rsidRPr="00CA186C" w:rsidRDefault="00CA186C" w:rsidP="00CA186C">
      <w:pPr>
        <w:ind w:firstLine="567"/>
        <w:jc w:val="both"/>
        <w:rPr>
          <w:sz w:val="28"/>
          <w:szCs w:val="28"/>
        </w:rPr>
      </w:pPr>
      <w:r w:rsidRPr="00CA186C">
        <w:rPr>
          <w:sz w:val="28"/>
          <w:szCs w:val="28"/>
        </w:rPr>
        <w:t>Осадок, выпавший на дно отстойника, сгребается в иловый приямок и удаляется на иловую площадку.</w:t>
      </w:r>
    </w:p>
    <w:p w:rsidR="00CA186C" w:rsidRPr="00CA186C" w:rsidRDefault="00CA186C" w:rsidP="00CA186C">
      <w:pPr>
        <w:ind w:firstLine="567"/>
        <w:jc w:val="both"/>
        <w:rPr>
          <w:sz w:val="28"/>
          <w:szCs w:val="28"/>
        </w:rPr>
      </w:pPr>
      <w:r w:rsidRPr="00CA186C">
        <w:rPr>
          <w:sz w:val="28"/>
          <w:szCs w:val="28"/>
        </w:rPr>
        <w:t>Метод биологической очистки сточных вод основан на способности микроорганизмов использовать различные загрязнения, содержащиеся в сточных водах, в качестве источника питания в процессе их жизнедеятельности.</w:t>
      </w:r>
    </w:p>
    <w:p w:rsidR="00CA186C" w:rsidRPr="00CA186C" w:rsidRDefault="00CA186C" w:rsidP="00CA186C">
      <w:pPr>
        <w:ind w:firstLine="567"/>
        <w:jc w:val="both"/>
        <w:rPr>
          <w:sz w:val="28"/>
          <w:szCs w:val="28"/>
        </w:rPr>
      </w:pPr>
      <w:r w:rsidRPr="00CA186C">
        <w:rPr>
          <w:sz w:val="28"/>
          <w:szCs w:val="28"/>
        </w:rPr>
        <w:t>Биологическая очистка сточных вод производится в аэротенках-смесителях в аэробных (в присутствии кислорода) условиях под действием зооглейных скоплений микроорганизмов – активного ила.</w:t>
      </w:r>
    </w:p>
    <w:p w:rsidR="00CA186C" w:rsidRPr="00CA186C" w:rsidRDefault="00CA186C" w:rsidP="00CA186C">
      <w:pPr>
        <w:ind w:firstLine="567"/>
        <w:jc w:val="both"/>
        <w:rPr>
          <w:sz w:val="28"/>
          <w:szCs w:val="28"/>
        </w:rPr>
      </w:pPr>
      <w:r w:rsidRPr="00CA186C">
        <w:rPr>
          <w:sz w:val="28"/>
          <w:szCs w:val="28"/>
        </w:rPr>
        <w:t>Аэротенк-смеситель представляет собой прямоугольный железобетонный резервуар. Подача осветленной воды в аэротенк осуществляется рассредоточено по распределительному лотку. Подача возвратного активного ила осуществляется через распределительную чашу.</w:t>
      </w:r>
    </w:p>
    <w:p w:rsidR="00CA186C" w:rsidRPr="00CA186C" w:rsidRDefault="00CA186C" w:rsidP="00CA186C">
      <w:pPr>
        <w:ind w:firstLine="567"/>
        <w:jc w:val="both"/>
        <w:rPr>
          <w:sz w:val="28"/>
          <w:szCs w:val="28"/>
        </w:rPr>
      </w:pPr>
      <w:r w:rsidRPr="00CA186C">
        <w:rPr>
          <w:sz w:val="28"/>
          <w:szCs w:val="28"/>
        </w:rPr>
        <w:t>Для обеспечения жизнедеятельности аэробных микроорганизмов, поддержания активного ила во взвешенном состоянии во всем объеме аэротенка и интенсивного перемешивания его со сточными водами, предусмотрена подача сжатого воздуха воздуходувными нагнетателями. Иловая смесь из коридора аэротенков через водослив поступает в нижний канал аэротенков и направляется на вторичные отстойники.</w:t>
      </w:r>
    </w:p>
    <w:p w:rsidR="00CA186C" w:rsidRPr="00CA186C" w:rsidRDefault="00CA186C" w:rsidP="00CA186C">
      <w:pPr>
        <w:ind w:firstLine="567"/>
        <w:jc w:val="both"/>
        <w:rPr>
          <w:sz w:val="28"/>
          <w:szCs w:val="28"/>
        </w:rPr>
      </w:pPr>
      <w:r w:rsidRPr="00CA186C">
        <w:rPr>
          <w:sz w:val="28"/>
          <w:szCs w:val="28"/>
        </w:rPr>
        <w:lastRenderedPageBreak/>
        <w:t>Вторичные отстойники радиального типа с илососами предназначены для разделения иловой смеси на биологически-очищенные сточные воды и активный ил.</w:t>
      </w:r>
    </w:p>
    <w:p w:rsidR="00CA186C" w:rsidRDefault="00CA186C" w:rsidP="00CA186C">
      <w:pPr>
        <w:ind w:firstLine="567"/>
        <w:jc w:val="both"/>
        <w:rPr>
          <w:sz w:val="28"/>
          <w:szCs w:val="28"/>
        </w:rPr>
      </w:pPr>
      <w:r w:rsidRPr="00CA186C">
        <w:rPr>
          <w:sz w:val="28"/>
          <w:szCs w:val="28"/>
        </w:rPr>
        <w:t>Активный ил, осевший на дно отстойника, удаляется под действием гидростатического давления через илососы в камеру выпуска ила, в резервуар активного ила, из него постоянно откачивается насосами в 1-й коридор аэротенков.</w:t>
      </w:r>
    </w:p>
    <w:p w:rsidR="00AA2613" w:rsidRDefault="00AA2613" w:rsidP="00F80E13">
      <w:pPr>
        <w:spacing w:before="240" w:after="120"/>
        <w:ind w:firstLine="709"/>
        <w:jc w:val="both"/>
        <w:outlineLvl w:val="2"/>
        <w:rPr>
          <w:b/>
          <w:sz w:val="28"/>
          <w:szCs w:val="28"/>
        </w:rPr>
      </w:pPr>
      <w:bookmarkStart w:id="123" w:name="_Toc375234007"/>
      <w:bookmarkStart w:id="124" w:name="_Toc68164490"/>
      <w:r w:rsidRPr="00B031B0">
        <w:rPr>
          <w:b/>
          <w:sz w:val="28"/>
          <w:szCs w:val="28"/>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23"/>
      <w:bookmarkEnd w:id="124"/>
    </w:p>
    <w:p w:rsidR="00AA2613" w:rsidRDefault="00140CC8" w:rsidP="00AA2613">
      <w:pPr>
        <w:ind w:firstLine="708"/>
        <w:jc w:val="both"/>
        <w:rPr>
          <w:sz w:val="28"/>
          <w:szCs w:val="28"/>
        </w:rPr>
      </w:pPr>
      <w:r>
        <w:rPr>
          <w:sz w:val="28"/>
          <w:szCs w:val="28"/>
        </w:rPr>
        <w:t xml:space="preserve">В настоящее время </w:t>
      </w:r>
      <w:r w:rsidR="00CE357A">
        <w:rPr>
          <w:sz w:val="28"/>
          <w:szCs w:val="28"/>
        </w:rPr>
        <w:t xml:space="preserve">расчетный объем стоков </w:t>
      </w:r>
      <w:r w:rsidR="00857C75">
        <w:rPr>
          <w:sz w:val="28"/>
          <w:szCs w:val="28"/>
        </w:rPr>
        <w:t>не установлен</w:t>
      </w:r>
      <w:r w:rsidR="00CE357A">
        <w:rPr>
          <w:sz w:val="28"/>
          <w:szCs w:val="28"/>
        </w:rPr>
        <w:t xml:space="preserve">. </w:t>
      </w:r>
      <w:r w:rsidR="00830252">
        <w:rPr>
          <w:sz w:val="28"/>
          <w:szCs w:val="28"/>
        </w:rPr>
        <w:t>П</w:t>
      </w:r>
      <w:r w:rsidR="00FC12F0">
        <w:rPr>
          <w:sz w:val="28"/>
          <w:szCs w:val="28"/>
        </w:rPr>
        <w:t>роизводительность</w:t>
      </w:r>
      <w:r w:rsidR="00830252">
        <w:rPr>
          <w:sz w:val="28"/>
          <w:szCs w:val="28"/>
        </w:rPr>
        <w:t xml:space="preserve"> очистных сооружений достаточно для подключения новых абонентов.</w:t>
      </w:r>
    </w:p>
    <w:p w:rsidR="00AA2613" w:rsidRPr="00C218AC" w:rsidRDefault="00AA2613" w:rsidP="00AA2613">
      <w:pPr>
        <w:ind w:firstLine="708"/>
        <w:jc w:val="both"/>
        <w:rPr>
          <w:sz w:val="28"/>
          <w:szCs w:val="28"/>
        </w:rPr>
      </w:pPr>
    </w:p>
    <w:p w:rsidR="00AA2613" w:rsidRDefault="00AA2613" w:rsidP="00AA2613">
      <w:pPr>
        <w:ind w:firstLine="708"/>
        <w:jc w:val="both"/>
        <w:outlineLvl w:val="2"/>
        <w:rPr>
          <w:b/>
          <w:sz w:val="28"/>
          <w:szCs w:val="28"/>
        </w:rPr>
      </w:pPr>
      <w:bookmarkStart w:id="125" w:name="_Toc375234008"/>
      <w:bookmarkStart w:id="126" w:name="_Toc68164491"/>
      <w:r w:rsidRPr="00B031B0">
        <w:rPr>
          <w:b/>
          <w:sz w:val="28"/>
          <w:szCs w:val="28"/>
        </w:rPr>
        <w:t>3.</w:t>
      </w:r>
      <w:r>
        <w:rPr>
          <w:b/>
          <w:sz w:val="28"/>
          <w:szCs w:val="28"/>
        </w:rPr>
        <w:t>4</w:t>
      </w:r>
      <w:r w:rsidRPr="00B031B0">
        <w:rPr>
          <w:b/>
          <w:sz w:val="28"/>
          <w:szCs w:val="28"/>
        </w:rPr>
        <w:t>. Анализ резервов производственных мощностей очистных сооружений системы водоотведения и возможности расширения зоны их действия.</w:t>
      </w:r>
      <w:bookmarkEnd w:id="125"/>
      <w:bookmarkEnd w:id="126"/>
    </w:p>
    <w:p w:rsidR="009929B1" w:rsidRDefault="00AA2613" w:rsidP="009929B1">
      <w:pPr>
        <w:ind w:firstLine="708"/>
        <w:jc w:val="both"/>
        <w:rPr>
          <w:sz w:val="28"/>
          <w:szCs w:val="28"/>
        </w:rPr>
      </w:pPr>
      <w:r>
        <w:rPr>
          <w:sz w:val="28"/>
          <w:szCs w:val="28"/>
        </w:rPr>
        <w:t xml:space="preserve">В настоящее время </w:t>
      </w:r>
      <w:r w:rsidR="00105E09">
        <w:rPr>
          <w:sz w:val="28"/>
          <w:szCs w:val="28"/>
        </w:rPr>
        <w:t>резервы м</w:t>
      </w:r>
      <w:bookmarkStart w:id="127" w:name="_Toc375234009"/>
      <w:r w:rsidR="009929B1">
        <w:rPr>
          <w:sz w:val="28"/>
          <w:szCs w:val="28"/>
        </w:rPr>
        <w:t>ощностей очистных сооружений достаточно.</w:t>
      </w:r>
    </w:p>
    <w:p w:rsidR="009929B1" w:rsidRPr="0028083D" w:rsidRDefault="009929B1" w:rsidP="009929B1">
      <w:pPr>
        <w:ind w:firstLine="708"/>
        <w:jc w:val="both"/>
        <w:rPr>
          <w:b/>
          <w:sz w:val="28"/>
          <w:szCs w:val="28"/>
        </w:rPr>
      </w:pPr>
    </w:p>
    <w:p w:rsidR="00AA2613" w:rsidRPr="0028083D" w:rsidRDefault="00AA2613" w:rsidP="00AA2613">
      <w:pPr>
        <w:jc w:val="both"/>
        <w:outlineLvl w:val="1"/>
        <w:rPr>
          <w:b/>
          <w:sz w:val="28"/>
          <w:szCs w:val="28"/>
        </w:rPr>
      </w:pPr>
      <w:bookmarkStart w:id="128" w:name="_Toc68164492"/>
      <w:r w:rsidRPr="0028083D">
        <w:rPr>
          <w:b/>
          <w:sz w:val="28"/>
          <w:szCs w:val="28"/>
        </w:rPr>
        <w:t>4. Предложения по строительству, реконструкции и модернизации (техническому перевооружению) объектов централизованной системы водоотведения.</w:t>
      </w:r>
      <w:bookmarkEnd w:id="127"/>
      <w:bookmarkEnd w:id="128"/>
    </w:p>
    <w:p w:rsidR="00AA2613" w:rsidRDefault="00AA2613" w:rsidP="00A111BD">
      <w:pPr>
        <w:spacing w:before="120" w:after="120"/>
        <w:ind w:firstLine="567"/>
        <w:jc w:val="both"/>
        <w:outlineLvl w:val="2"/>
        <w:rPr>
          <w:b/>
          <w:sz w:val="28"/>
          <w:szCs w:val="28"/>
        </w:rPr>
      </w:pPr>
      <w:bookmarkStart w:id="129" w:name="_Toc375234010"/>
      <w:bookmarkStart w:id="130" w:name="_Toc68164493"/>
      <w:r w:rsidRPr="0028083D">
        <w:rPr>
          <w:b/>
          <w:sz w:val="28"/>
          <w:szCs w:val="28"/>
        </w:rPr>
        <w:t>4.1. Основные направления, принципы, задачи и целевые показатели развития централизованной системы водоотведения.</w:t>
      </w:r>
      <w:bookmarkEnd w:id="129"/>
      <w:bookmarkEnd w:id="130"/>
    </w:p>
    <w:p w:rsidR="00EB7634" w:rsidRDefault="002E69A0" w:rsidP="00A111BD">
      <w:pPr>
        <w:ind w:firstLine="567"/>
        <w:jc w:val="both"/>
        <w:rPr>
          <w:sz w:val="28"/>
          <w:szCs w:val="28"/>
        </w:rPr>
      </w:pPr>
      <w:r w:rsidRPr="002E69A0">
        <w:rPr>
          <w:sz w:val="28"/>
          <w:szCs w:val="28"/>
        </w:rPr>
        <w:t xml:space="preserve">Развитие системы централизованного водоотведения муниципального образования сельское поселение «Село </w:t>
      </w:r>
      <w:r w:rsidR="009929B1">
        <w:rPr>
          <w:sz w:val="28"/>
          <w:szCs w:val="28"/>
        </w:rPr>
        <w:t>Новослободск</w:t>
      </w:r>
      <w:r w:rsidRPr="002E69A0">
        <w:rPr>
          <w:sz w:val="28"/>
          <w:szCs w:val="28"/>
        </w:rPr>
        <w:t>» возможно после</w:t>
      </w:r>
      <w:r>
        <w:rPr>
          <w:sz w:val="28"/>
          <w:szCs w:val="28"/>
        </w:rPr>
        <w:t xml:space="preserve"> определения собственника системы централизованного водоотведения и эксплуатирующей организации. </w:t>
      </w:r>
      <w:r w:rsidR="00EB7634">
        <w:rPr>
          <w:sz w:val="28"/>
          <w:szCs w:val="28"/>
        </w:rPr>
        <w:t xml:space="preserve">Основными </w:t>
      </w:r>
      <w:r w:rsidR="008619C3">
        <w:rPr>
          <w:sz w:val="28"/>
          <w:szCs w:val="28"/>
        </w:rPr>
        <w:t>принципами и задачами</w:t>
      </w:r>
      <w:r w:rsidR="00EB7634">
        <w:rPr>
          <w:sz w:val="28"/>
          <w:szCs w:val="28"/>
        </w:rPr>
        <w:t xml:space="preserve"> развития системы централизованного водоотведения являются:</w:t>
      </w:r>
    </w:p>
    <w:p w:rsidR="0077563D" w:rsidRDefault="0077563D" w:rsidP="00857C75">
      <w:pPr>
        <w:numPr>
          <w:ilvl w:val="0"/>
          <w:numId w:val="48"/>
        </w:numPr>
        <w:ind w:left="709"/>
        <w:jc w:val="both"/>
        <w:rPr>
          <w:sz w:val="28"/>
          <w:szCs w:val="28"/>
        </w:rPr>
      </w:pPr>
      <w:r>
        <w:rPr>
          <w:sz w:val="28"/>
          <w:szCs w:val="28"/>
        </w:rPr>
        <w:t>повышение надежности системы водоотведения;</w:t>
      </w:r>
    </w:p>
    <w:p w:rsidR="0077563D" w:rsidRDefault="0077563D" w:rsidP="00857C75">
      <w:pPr>
        <w:numPr>
          <w:ilvl w:val="0"/>
          <w:numId w:val="48"/>
        </w:numPr>
        <w:ind w:left="709"/>
        <w:jc w:val="both"/>
        <w:rPr>
          <w:sz w:val="28"/>
          <w:szCs w:val="28"/>
        </w:rPr>
      </w:pPr>
      <w:r>
        <w:rPr>
          <w:sz w:val="28"/>
          <w:szCs w:val="28"/>
        </w:rPr>
        <w:t xml:space="preserve">снижение </w:t>
      </w:r>
      <w:r w:rsidR="00684425">
        <w:rPr>
          <w:sz w:val="28"/>
          <w:szCs w:val="28"/>
        </w:rPr>
        <w:t>с</w:t>
      </w:r>
      <w:r>
        <w:rPr>
          <w:sz w:val="28"/>
          <w:szCs w:val="28"/>
        </w:rPr>
        <w:t>броса загрязняющих веществ в водоем;</w:t>
      </w:r>
    </w:p>
    <w:p w:rsidR="0077563D" w:rsidRDefault="0077563D" w:rsidP="00857C75">
      <w:pPr>
        <w:numPr>
          <w:ilvl w:val="0"/>
          <w:numId w:val="48"/>
        </w:numPr>
        <w:ind w:left="709"/>
        <w:jc w:val="both"/>
        <w:rPr>
          <w:sz w:val="28"/>
          <w:szCs w:val="28"/>
        </w:rPr>
      </w:pPr>
      <w:r>
        <w:rPr>
          <w:sz w:val="28"/>
          <w:szCs w:val="28"/>
        </w:rPr>
        <w:t>обеспечение централизованной системой водоотведения максимальногоколичества абонентов.</w:t>
      </w:r>
    </w:p>
    <w:p w:rsidR="00AA2613" w:rsidRDefault="008619C3" w:rsidP="00AA2613">
      <w:pPr>
        <w:jc w:val="both"/>
        <w:rPr>
          <w:sz w:val="28"/>
          <w:szCs w:val="28"/>
        </w:rPr>
      </w:pPr>
      <w:r>
        <w:rPr>
          <w:b/>
          <w:sz w:val="28"/>
          <w:szCs w:val="28"/>
        </w:rPr>
        <w:tab/>
      </w:r>
      <w:r w:rsidRPr="008619C3">
        <w:rPr>
          <w:sz w:val="28"/>
          <w:szCs w:val="28"/>
        </w:rPr>
        <w:t xml:space="preserve">Перечень </w:t>
      </w:r>
      <w:r w:rsidR="00B3712C" w:rsidRPr="008619C3">
        <w:rPr>
          <w:sz w:val="28"/>
          <w:szCs w:val="28"/>
        </w:rPr>
        <w:t>мероприятий,</w:t>
      </w:r>
      <w:r w:rsidRPr="008619C3">
        <w:rPr>
          <w:sz w:val="28"/>
          <w:szCs w:val="28"/>
        </w:rPr>
        <w:t xml:space="preserve"> направленных на решение приведенных выше задач приведен в разделе 4.2.</w:t>
      </w:r>
    </w:p>
    <w:p w:rsidR="00AE5543" w:rsidRPr="008619C3" w:rsidRDefault="00AE5543" w:rsidP="00AA2613">
      <w:pPr>
        <w:jc w:val="both"/>
        <w:rPr>
          <w:sz w:val="28"/>
          <w:szCs w:val="28"/>
        </w:rPr>
      </w:pPr>
    </w:p>
    <w:p w:rsidR="00AA2613" w:rsidRDefault="00AA2613" w:rsidP="00A111BD">
      <w:pPr>
        <w:ind w:firstLine="567"/>
        <w:jc w:val="both"/>
        <w:outlineLvl w:val="2"/>
        <w:rPr>
          <w:b/>
          <w:sz w:val="28"/>
          <w:szCs w:val="28"/>
        </w:rPr>
      </w:pPr>
      <w:bookmarkStart w:id="131" w:name="_Toc375234011"/>
      <w:bookmarkStart w:id="132" w:name="_Toc68164494"/>
      <w:r w:rsidRPr="0028083D">
        <w:rPr>
          <w:b/>
          <w:sz w:val="28"/>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bookmarkEnd w:id="131"/>
      <w:bookmarkEnd w:id="132"/>
    </w:p>
    <w:p w:rsidR="00AA2613" w:rsidRPr="00280E8C" w:rsidRDefault="00AA2613" w:rsidP="00AA2613">
      <w:pPr>
        <w:jc w:val="right"/>
        <w:rPr>
          <w:sz w:val="28"/>
          <w:szCs w:val="28"/>
        </w:rPr>
      </w:pPr>
      <w:r>
        <w:rPr>
          <w:b/>
          <w:sz w:val="28"/>
          <w:szCs w:val="28"/>
        </w:rPr>
        <w:tab/>
      </w:r>
      <w:r w:rsidRPr="00280E8C">
        <w:rPr>
          <w:sz w:val="28"/>
          <w:szCs w:val="28"/>
        </w:rPr>
        <w:t>Таблица 4.2.</w:t>
      </w:r>
    </w:p>
    <w:p w:rsidR="00AA2613" w:rsidRDefault="00AA2613" w:rsidP="00AA2613">
      <w:pPr>
        <w:jc w:val="center"/>
        <w:rPr>
          <w:b/>
          <w:sz w:val="28"/>
          <w:szCs w:val="28"/>
        </w:rPr>
      </w:pPr>
      <w:r w:rsidRPr="00280E8C">
        <w:rPr>
          <w:b/>
          <w:sz w:val="28"/>
          <w:szCs w:val="28"/>
        </w:rPr>
        <w:t xml:space="preserve">Перечень мероприятий по развитию </w:t>
      </w:r>
    </w:p>
    <w:p w:rsidR="00AA2613" w:rsidRDefault="00AA2613" w:rsidP="00AA2613">
      <w:pPr>
        <w:jc w:val="center"/>
        <w:rPr>
          <w:b/>
          <w:sz w:val="28"/>
          <w:szCs w:val="28"/>
        </w:rPr>
      </w:pPr>
      <w:r w:rsidRPr="00280E8C">
        <w:rPr>
          <w:b/>
          <w:sz w:val="28"/>
          <w:szCs w:val="28"/>
        </w:rPr>
        <w:lastRenderedPageBreak/>
        <w:t xml:space="preserve">централизованной системы водоотведения муниципального образования </w:t>
      </w:r>
    </w:p>
    <w:p w:rsidR="00AA2613" w:rsidRDefault="00BF0BBB" w:rsidP="00AA2613">
      <w:pPr>
        <w:jc w:val="center"/>
        <w:rPr>
          <w:b/>
          <w:sz w:val="28"/>
          <w:szCs w:val="28"/>
        </w:rPr>
      </w:pPr>
      <w:r>
        <w:rPr>
          <w:b/>
          <w:sz w:val="28"/>
          <w:szCs w:val="28"/>
        </w:rPr>
        <w:t xml:space="preserve">сельское поселение «Село </w:t>
      </w:r>
      <w:r w:rsidR="008E7338">
        <w:rPr>
          <w:b/>
          <w:sz w:val="28"/>
          <w:szCs w:val="28"/>
        </w:rPr>
        <w:t>Новослободск</w:t>
      </w:r>
      <w:r>
        <w:rPr>
          <w:b/>
          <w:sz w:val="28"/>
          <w:szCs w:val="28"/>
        </w:rPr>
        <w:t>».</w:t>
      </w:r>
    </w:p>
    <w:p w:rsidR="00AA2613" w:rsidRDefault="00AA2613" w:rsidP="00AA2613">
      <w:pP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920"/>
        <w:gridCol w:w="3285"/>
      </w:tblGrid>
      <w:tr w:rsidR="00AA2613" w:rsidRPr="00045A4D" w:rsidTr="00A111BD">
        <w:trPr>
          <w:trHeight w:val="680"/>
          <w:jc w:val="center"/>
        </w:trPr>
        <w:tc>
          <w:tcPr>
            <w:tcW w:w="828" w:type="dxa"/>
            <w:vAlign w:val="center"/>
          </w:tcPr>
          <w:p w:rsidR="00AA2613" w:rsidRPr="00045A4D" w:rsidRDefault="00AA2613" w:rsidP="00DE054F">
            <w:pPr>
              <w:jc w:val="center"/>
              <w:rPr>
                <w:szCs w:val="24"/>
              </w:rPr>
            </w:pPr>
            <w:r w:rsidRPr="00045A4D">
              <w:rPr>
                <w:szCs w:val="24"/>
              </w:rPr>
              <w:t>№ п/п</w:t>
            </w:r>
          </w:p>
        </w:tc>
        <w:tc>
          <w:tcPr>
            <w:tcW w:w="4920" w:type="dxa"/>
            <w:vAlign w:val="center"/>
          </w:tcPr>
          <w:p w:rsidR="00AA2613" w:rsidRPr="00045A4D" w:rsidRDefault="00AA2613" w:rsidP="00DE054F">
            <w:pPr>
              <w:jc w:val="center"/>
              <w:rPr>
                <w:szCs w:val="24"/>
              </w:rPr>
            </w:pPr>
            <w:r w:rsidRPr="00045A4D">
              <w:rPr>
                <w:szCs w:val="24"/>
              </w:rPr>
              <w:t>Наименование мероприятия</w:t>
            </w:r>
          </w:p>
        </w:tc>
        <w:tc>
          <w:tcPr>
            <w:tcW w:w="3285" w:type="dxa"/>
            <w:vAlign w:val="center"/>
          </w:tcPr>
          <w:p w:rsidR="00AA2613" w:rsidRPr="00045A4D" w:rsidRDefault="00AA2613" w:rsidP="00DE054F">
            <w:pPr>
              <w:jc w:val="center"/>
              <w:rPr>
                <w:szCs w:val="24"/>
              </w:rPr>
            </w:pPr>
            <w:r w:rsidRPr="00045A4D">
              <w:rPr>
                <w:szCs w:val="24"/>
              </w:rPr>
              <w:t>Предполагаемые сроки реализации</w:t>
            </w:r>
          </w:p>
        </w:tc>
      </w:tr>
      <w:tr w:rsidR="00AA2613" w:rsidRPr="00045A4D" w:rsidTr="00A111BD">
        <w:trPr>
          <w:trHeight w:val="680"/>
          <w:jc w:val="center"/>
        </w:trPr>
        <w:tc>
          <w:tcPr>
            <w:tcW w:w="828" w:type="dxa"/>
            <w:vAlign w:val="center"/>
          </w:tcPr>
          <w:p w:rsidR="00AA2613" w:rsidRPr="00045A4D" w:rsidRDefault="00AA2613" w:rsidP="00DE054F">
            <w:pPr>
              <w:jc w:val="center"/>
              <w:rPr>
                <w:szCs w:val="24"/>
              </w:rPr>
            </w:pPr>
            <w:r w:rsidRPr="00045A4D">
              <w:rPr>
                <w:szCs w:val="24"/>
              </w:rPr>
              <w:t>1.</w:t>
            </w:r>
          </w:p>
        </w:tc>
        <w:tc>
          <w:tcPr>
            <w:tcW w:w="4920" w:type="dxa"/>
            <w:vAlign w:val="center"/>
          </w:tcPr>
          <w:p w:rsidR="00AA2613" w:rsidRPr="00045A4D" w:rsidRDefault="00294115" w:rsidP="001578E3">
            <w:pPr>
              <w:rPr>
                <w:szCs w:val="24"/>
              </w:rPr>
            </w:pPr>
            <w:r>
              <w:rPr>
                <w:szCs w:val="24"/>
              </w:rPr>
              <w:t>Замена изношенных</w:t>
            </w:r>
            <w:r w:rsidR="00B3712C">
              <w:rPr>
                <w:szCs w:val="24"/>
              </w:rPr>
              <w:t xml:space="preserve"> участков</w:t>
            </w:r>
            <w:r w:rsidR="00802F99">
              <w:rPr>
                <w:szCs w:val="24"/>
              </w:rPr>
              <w:t xml:space="preserve">канализационных </w:t>
            </w:r>
            <w:r>
              <w:rPr>
                <w:szCs w:val="24"/>
              </w:rPr>
              <w:t>коллекторов (</w:t>
            </w:r>
            <w:r w:rsidR="001578E3">
              <w:rPr>
                <w:szCs w:val="24"/>
              </w:rPr>
              <w:t>535</w:t>
            </w:r>
            <w:r>
              <w:rPr>
                <w:szCs w:val="24"/>
              </w:rPr>
              <w:t xml:space="preserve"> м</w:t>
            </w:r>
            <w:r w:rsidR="00B3712C">
              <w:rPr>
                <w:szCs w:val="24"/>
              </w:rPr>
              <w:t>)</w:t>
            </w:r>
          </w:p>
        </w:tc>
        <w:tc>
          <w:tcPr>
            <w:tcW w:w="3285" w:type="dxa"/>
            <w:vAlign w:val="center"/>
          </w:tcPr>
          <w:p w:rsidR="00AA2613" w:rsidRPr="00045A4D" w:rsidRDefault="00802F99" w:rsidP="00FF2CB7">
            <w:pPr>
              <w:jc w:val="center"/>
              <w:rPr>
                <w:szCs w:val="24"/>
              </w:rPr>
            </w:pPr>
            <w:r>
              <w:rPr>
                <w:szCs w:val="24"/>
              </w:rPr>
              <w:t>до 20</w:t>
            </w:r>
            <w:r w:rsidR="00FF2CB7">
              <w:rPr>
                <w:szCs w:val="24"/>
              </w:rPr>
              <w:t>31</w:t>
            </w:r>
            <w:r>
              <w:rPr>
                <w:szCs w:val="24"/>
              </w:rPr>
              <w:t xml:space="preserve"> г.</w:t>
            </w:r>
          </w:p>
        </w:tc>
      </w:tr>
      <w:tr w:rsidR="00AA2613" w:rsidRPr="00045A4D" w:rsidTr="00A111BD">
        <w:trPr>
          <w:trHeight w:val="680"/>
          <w:jc w:val="center"/>
        </w:trPr>
        <w:tc>
          <w:tcPr>
            <w:tcW w:w="828" w:type="dxa"/>
            <w:vAlign w:val="center"/>
          </w:tcPr>
          <w:p w:rsidR="00AA2613" w:rsidRPr="00045A4D" w:rsidRDefault="00AA2613" w:rsidP="00DE054F">
            <w:pPr>
              <w:jc w:val="center"/>
              <w:rPr>
                <w:szCs w:val="24"/>
              </w:rPr>
            </w:pPr>
            <w:r w:rsidRPr="00045A4D">
              <w:rPr>
                <w:szCs w:val="24"/>
              </w:rPr>
              <w:t>2.</w:t>
            </w:r>
          </w:p>
        </w:tc>
        <w:tc>
          <w:tcPr>
            <w:tcW w:w="4920" w:type="dxa"/>
            <w:vAlign w:val="center"/>
          </w:tcPr>
          <w:p w:rsidR="00AA2613" w:rsidRPr="00045A4D" w:rsidRDefault="009929B1" w:rsidP="001578E3">
            <w:pPr>
              <w:rPr>
                <w:szCs w:val="24"/>
              </w:rPr>
            </w:pPr>
            <w:r>
              <w:rPr>
                <w:szCs w:val="24"/>
              </w:rPr>
              <w:t xml:space="preserve">Прокладка канализационного коллектора </w:t>
            </w:r>
            <w:r w:rsidR="00657424">
              <w:rPr>
                <w:szCs w:val="24"/>
              </w:rPr>
              <w:t>от с. Зимницы до очистных сооружений с. Новослободск</w:t>
            </w:r>
          </w:p>
        </w:tc>
        <w:tc>
          <w:tcPr>
            <w:tcW w:w="3285" w:type="dxa"/>
            <w:vAlign w:val="center"/>
          </w:tcPr>
          <w:p w:rsidR="00AA2613" w:rsidRPr="00045A4D" w:rsidRDefault="00802F99" w:rsidP="00FF2CB7">
            <w:pPr>
              <w:jc w:val="center"/>
              <w:rPr>
                <w:szCs w:val="24"/>
              </w:rPr>
            </w:pPr>
            <w:r>
              <w:rPr>
                <w:szCs w:val="24"/>
              </w:rPr>
              <w:t xml:space="preserve"> до </w:t>
            </w:r>
            <w:r w:rsidR="00AA2613" w:rsidRPr="00045A4D">
              <w:rPr>
                <w:szCs w:val="24"/>
              </w:rPr>
              <w:t>20</w:t>
            </w:r>
            <w:r w:rsidR="00FF2CB7">
              <w:rPr>
                <w:szCs w:val="24"/>
              </w:rPr>
              <w:t>31</w:t>
            </w:r>
            <w:r>
              <w:rPr>
                <w:szCs w:val="24"/>
              </w:rPr>
              <w:t>г.</w:t>
            </w:r>
          </w:p>
        </w:tc>
      </w:tr>
    </w:tbl>
    <w:p w:rsidR="00AA2613" w:rsidRPr="00280E8C" w:rsidRDefault="00AA2613" w:rsidP="00AA2613">
      <w:pPr>
        <w:jc w:val="center"/>
        <w:rPr>
          <w:b/>
          <w:sz w:val="28"/>
          <w:szCs w:val="28"/>
        </w:rPr>
      </w:pPr>
    </w:p>
    <w:p w:rsidR="00AA2613" w:rsidRDefault="00AA2613" w:rsidP="001578E3">
      <w:pPr>
        <w:spacing w:after="120"/>
        <w:ind w:firstLine="567"/>
        <w:jc w:val="both"/>
        <w:outlineLvl w:val="2"/>
        <w:rPr>
          <w:b/>
          <w:sz w:val="28"/>
          <w:szCs w:val="28"/>
        </w:rPr>
      </w:pPr>
      <w:bookmarkStart w:id="133" w:name="_Toc375234012"/>
      <w:bookmarkStart w:id="134" w:name="_Toc68164495"/>
      <w:r w:rsidRPr="0028083D">
        <w:rPr>
          <w:b/>
          <w:sz w:val="28"/>
          <w:szCs w:val="28"/>
        </w:rPr>
        <w:t>4.3. Технические обоснования основных мероприятий по реализации сх</w:t>
      </w:r>
      <w:r>
        <w:rPr>
          <w:b/>
          <w:sz w:val="28"/>
          <w:szCs w:val="28"/>
        </w:rPr>
        <w:t>ем водоотведения.</w:t>
      </w:r>
      <w:bookmarkEnd w:id="133"/>
      <w:bookmarkEnd w:id="134"/>
    </w:p>
    <w:p w:rsidR="00AA2613" w:rsidRDefault="00E5489D" w:rsidP="00A111BD">
      <w:pPr>
        <w:ind w:firstLine="567"/>
        <w:jc w:val="both"/>
        <w:rPr>
          <w:sz w:val="28"/>
          <w:szCs w:val="28"/>
        </w:rPr>
      </w:pPr>
      <w:r>
        <w:rPr>
          <w:sz w:val="28"/>
          <w:szCs w:val="28"/>
        </w:rPr>
        <w:t xml:space="preserve">1. Замена изношенных коллекторов необходима для обеспечения надежного водоотведения </w:t>
      </w:r>
      <w:r w:rsidR="00657424">
        <w:rPr>
          <w:sz w:val="28"/>
          <w:szCs w:val="28"/>
        </w:rPr>
        <w:t>с</w:t>
      </w:r>
      <w:r>
        <w:rPr>
          <w:sz w:val="28"/>
          <w:szCs w:val="28"/>
        </w:rPr>
        <w:t>точных вод абонентов.</w:t>
      </w:r>
    </w:p>
    <w:p w:rsidR="00491FC1" w:rsidRPr="00147DAF" w:rsidRDefault="00E5489D" w:rsidP="00A111BD">
      <w:pPr>
        <w:ind w:firstLine="567"/>
        <w:jc w:val="both"/>
        <w:rPr>
          <w:sz w:val="28"/>
          <w:szCs w:val="28"/>
        </w:rPr>
      </w:pPr>
      <w:r>
        <w:rPr>
          <w:sz w:val="28"/>
          <w:szCs w:val="28"/>
        </w:rPr>
        <w:t>2</w:t>
      </w:r>
      <w:r w:rsidR="00657424">
        <w:rPr>
          <w:sz w:val="28"/>
          <w:szCs w:val="28"/>
        </w:rPr>
        <w:t xml:space="preserve">. </w:t>
      </w:r>
      <w:r w:rsidR="00657424" w:rsidRPr="00657424">
        <w:rPr>
          <w:sz w:val="28"/>
          <w:szCs w:val="28"/>
        </w:rPr>
        <w:t>Прокладка канализационного коллектора от с. Зимницы до очистных сооружений с. Новослободск</w:t>
      </w:r>
      <w:r w:rsidR="00657424">
        <w:rPr>
          <w:sz w:val="28"/>
          <w:szCs w:val="28"/>
        </w:rPr>
        <w:t xml:space="preserve"> необходима для уменьшения вредного воздействия на окружающую среду.</w:t>
      </w:r>
    </w:p>
    <w:p w:rsidR="00AA2613" w:rsidRPr="001E43E1" w:rsidRDefault="00AA2613" w:rsidP="001E43E1">
      <w:pPr>
        <w:pStyle w:val="3"/>
        <w:jc w:val="both"/>
        <w:rPr>
          <w:color w:val="auto"/>
          <w:sz w:val="28"/>
          <w:szCs w:val="28"/>
        </w:rPr>
      </w:pPr>
      <w:r>
        <w:rPr>
          <w:b w:val="0"/>
          <w:sz w:val="28"/>
          <w:szCs w:val="28"/>
        </w:rPr>
        <w:tab/>
      </w:r>
      <w:bookmarkStart w:id="135" w:name="_Toc375234014"/>
      <w:bookmarkStart w:id="136" w:name="_Toc68164496"/>
      <w:r w:rsidRPr="001E43E1">
        <w:rPr>
          <w:color w:val="auto"/>
          <w:sz w:val="28"/>
          <w:szCs w:val="28"/>
        </w:rPr>
        <w:t>4.4. Сведения о вновь строящихся, реконструируемых и предлагаемых к выводу из эксплуатации объектах централизованнойсистемы водоотведения.</w:t>
      </w:r>
      <w:bookmarkEnd w:id="135"/>
      <w:bookmarkEnd w:id="136"/>
    </w:p>
    <w:p w:rsidR="00AA2613" w:rsidRPr="00277A6A" w:rsidRDefault="00AA2613" w:rsidP="00AA2613">
      <w:pPr>
        <w:jc w:val="right"/>
        <w:rPr>
          <w:sz w:val="28"/>
          <w:szCs w:val="28"/>
        </w:rPr>
      </w:pPr>
      <w:r w:rsidRPr="00277A6A">
        <w:rPr>
          <w:sz w:val="28"/>
          <w:szCs w:val="28"/>
        </w:rPr>
        <w:t>Таблица 4.4.</w:t>
      </w:r>
    </w:p>
    <w:p w:rsidR="00AA2613" w:rsidRDefault="00AA2613" w:rsidP="00B3712C">
      <w:pPr>
        <w:spacing w:after="120"/>
        <w:jc w:val="center"/>
        <w:rPr>
          <w:b/>
          <w:sz w:val="28"/>
          <w:szCs w:val="28"/>
        </w:rPr>
      </w:pPr>
      <w:r>
        <w:rPr>
          <w:b/>
          <w:sz w:val="28"/>
          <w:szCs w:val="28"/>
        </w:rPr>
        <w:t>Планируемые к строительству и реконструкцииобъекты водоотведения.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6096"/>
        <w:gridCol w:w="2969"/>
      </w:tblGrid>
      <w:tr w:rsidR="00AA2613" w:rsidRPr="00045A4D" w:rsidTr="00657424">
        <w:trPr>
          <w:jc w:val="center"/>
        </w:trPr>
        <w:tc>
          <w:tcPr>
            <w:tcW w:w="562" w:type="dxa"/>
            <w:vAlign w:val="center"/>
          </w:tcPr>
          <w:p w:rsidR="00AA2613" w:rsidRPr="00045A4D" w:rsidRDefault="00AA2613" w:rsidP="00DE054F">
            <w:pPr>
              <w:jc w:val="center"/>
              <w:rPr>
                <w:szCs w:val="24"/>
              </w:rPr>
            </w:pPr>
            <w:r w:rsidRPr="00045A4D">
              <w:rPr>
                <w:szCs w:val="24"/>
              </w:rPr>
              <w:t>№ п/п</w:t>
            </w:r>
          </w:p>
        </w:tc>
        <w:tc>
          <w:tcPr>
            <w:tcW w:w="6096" w:type="dxa"/>
            <w:vAlign w:val="center"/>
          </w:tcPr>
          <w:p w:rsidR="00AA2613" w:rsidRPr="00045A4D" w:rsidRDefault="00AA2613" w:rsidP="00DE054F">
            <w:pPr>
              <w:jc w:val="center"/>
              <w:rPr>
                <w:szCs w:val="24"/>
              </w:rPr>
            </w:pPr>
            <w:r w:rsidRPr="00045A4D">
              <w:rPr>
                <w:szCs w:val="24"/>
              </w:rPr>
              <w:t>Наименование</w:t>
            </w:r>
          </w:p>
        </w:tc>
        <w:tc>
          <w:tcPr>
            <w:tcW w:w="2969" w:type="dxa"/>
            <w:vAlign w:val="center"/>
          </w:tcPr>
          <w:p w:rsidR="00AA2613" w:rsidRPr="00045A4D" w:rsidRDefault="00AA2613" w:rsidP="00DE054F">
            <w:pPr>
              <w:jc w:val="center"/>
              <w:rPr>
                <w:szCs w:val="24"/>
              </w:rPr>
            </w:pPr>
            <w:r w:rsidRPr="00045A4D">
              <w:rPr>
                <w:szCs w:val="24"/>
              </w:rPr>
              <w:t>Характеристика</w:t>
            </w:r>
          </w:p>
        </w:tc>
      </w:tr>
      <w:tr w:rsidR="004E7B12" w:rsidRPr="00045A4D" w:rsidTr="00657424">
        <w:trPr>
          <w:jc w:val="center"/>
        </w:trPr>
        <w:tc>
          <w:tcPr>
            <w:tcW w:w="562" w:type="dxa"/>
            <w:vAlign w:val="center"/>
          </w:tcPr>
          <w:p w:rsidR="004E7B12" w:rsidRPr="00045A4D" w:rsidRDefault="004E7B12" w:rsidP="00DE054F">
            <w:pPr>
              <w:jc w:val="center"/>
              <w:rPr>
                <w:szCs w:val="24"/>
              </w:rPr>
            </w:pPr>
            <w:r>
              <w:rPr>
                <w:szCs w:val="24"/>
              </w:rPr>
              <w:t>1.</w:t>
            </w:r>
          </w:p>
        </w:tc>
        <w:tc>
          <w:tcPr>
            <w:tcW w:w="6096" w:type="dxa"/>
            <w:vAlign w:val="center"/>
          </w:tcPr>
          <w:p w:rsidR="004E7B12" w:rsidRDefault="004E7B12" w:rsidP="00DE054F">
            <w:pPr>
              <w:rPr>
                <w:szCs w:val="24"/>
              </w:rPr>
            </w:pPr>
            <w:r>
              <w:rPr>
                <w:szCs w:val="24"/>
              </w:rPr>
              <w:t>Замена изношенных коллекторов водоотведения</w:t>
            </w:r>
            <w:r w:rsidR="00897514">
              <w:rPr>
                <w:szCs w:val="24"/>
              </w:rPr>
              <w:t>, с ремонтом колодцев</w:t>
            </w:r>
          </w:p>
        </w:tc>
        <w:tc>
          <w:tcPr>
            <w:tcW w:w="2969" w:type="dxa"/>
            <w:vAlign w:val="center"/>
          </w:tcPr>
          <w:p w:rsidR="004E7B12" w:rsidRDefault="00657424" w:rsidP="00DF5835">
            <w:pPr>
              <w:jc w:val="center"/>
              <w:rPr>
                <w:szCs w:val="24"/>
              </w:rPr>
            </w:pPr>
            <w:r>
              <w:rPr>
                <w:szCs w:val="24"/>
              </w:rPr>
              <w:t>3</w:t>
            </w:r>
            <w:r w:rsidR="00DF5835">
              <w:rPr>
                <w:szCs w:val="24"/>
              </w:rPr>
              <w:t>662</w:t>
            </w:r>
            <w:r w:rsidR="004E7B12">
              <w:rPr>
                <w:szCs w:val="24"/>
              </w:rPr>
              <w:t xml:space="preserve"> м</w:t>
            </w:r>
          </w:p>
        </w:tc>
      </w:tr>
      <w:tr w:rsidR="00AA2613" w:rsidRPr="00045A4D" w:rsidTr="00657424">
        <w:trPr>
          <w:jc w:val="center"/>
        </w:trPr>
        <w:tc>
          <w:tcPr>
            <w:tcW w:w="562" w:type="dxa"/>
            <w:vAlign w:val="center"/>
          </w:tcPr>
          <w:p w:rsidR="00AA2613" w:rsidRPr="00045A4D" w:rsidRDefault="004E7B12" w:rsidP="00DE054F">
            <w:pPr>
              <w:jc w:val="center"/>
              <w:rPr>
                <w:szCs w:val="24"/>
              </w:rPr>
            </w:pPr>
            <w:r>
              <w:rPr>
                <w:szCs w:val="24"/>
              </w:rPr>
              <w:t>2</w:t>
            </w:r>
            <w:r w:rsidR="00AA2613" w:rsidRPr="00045A4D">
              <w:rPr>
                <w:szCs w:val="24"/>
              </w:rPr>
              <w:t>.</w:t>
            </w:r>
          </w:p>
        </w:tc>
        <w:tc>
          <w:tcPr>
            <w:tcW w:w="6096" w:type="dxa"/>
            <w:vAlign w:val="center"/>
          </w:tcPr>
          <w:p w:rsidR="00B3712C" w:rsidRPr="00045A4D" w:rsidRDefault="00657424" w:rsidP="00DE054F">
            <w:pPr>
              <w:rPr>
                <w:szCs w:val="24"/>
              </w:rPr>
            </w:pPr>
            <w:r w:rsidRPr="00657424">
              <w:rPr>
                <w:szCs w:val="24"/>
              </w:rPr>
              <w:t>Прокладка канализационного коллектора от с. Зимницы до очистных сооружений с. Новослободск</w:t>
            </w:r>
          </w:p>
        </w:tc>
        <w:tc>
          <w:tcPr>
            <w:tcW w:w="2969" w:type="dxa"/>
            <w:vAlign w:val="center"/>
          </w:tcPr>
          <w:p w:rsidR="00AA2613" w:rsidRPr="00045A4D" w:rsidRDefault="00657424" w:rsidP="00657424">
            <w:pPr>
              <w:jc w:val="center"/>
              <w:rPr>
                <w:szCs w:val="24"/>
              </w:rPr>
            </w:pPr>
            <w:r>
              <w:rPr>
                <w:szCs w:val="24"/>
              </w:rPr>
              <w:t>1800 м</w:t>
            </w:r>
          </w:p>
        </w:tc>
      </w:tr>
    </w:tbl>
    <w:p w:rsidR="00AA2613" w:rsidRPr="001E43E1" w:rsidRDefault="00AA2613" w:rsidP="001E43E1">
      <w:pPr>
        <w:pStyle w:val="3"/>
        <w:ind w:firstLine="567"/>
        <w:jc w:val="both"/>
        <w:rPr>
          <w:sz w:val="28"/>
          <w:szCs w:val="28"/>
        </w:rPr>
      </w:pPr>
      <w:bookmarkStart w:id="137" w:name="_Toc375234015"/>
      <w:bookmarkStart w:id="138" w:name="_Toc68164497"/>
      <w:r w:rsidRPr="001E43E1">
        <w:rPr>
          <w:color w:val="auto"/>
          <w:sz w:val="28"/>
          <w:szCs w:val="28"/>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37"/>
      <w:bookmarkEnd w:id="138"/>
    </w:p>
    <w:p w:rsidR="00AA2613" w:rsidRDefault="00AC6F29" w:rsidP="00A111BD">
      <w:pPr>
        <w:ind w:firstLine="567"/>
        <w:jc w:val="both"/>
        <w:rPr>
          <w:sz w:val="28"/>
          <w:szCs w:val="28"/>
        </w:rPr>
      </w:pPr>
      <w:r w:rsidRPr="004A5AAE">
        <w:rPr>
          <w:sz w:val="28"/>
          <w:szCs w:val="28"/>
        </w:rPr>
        <w:t>Системы диспетчеризации, телемеханизации</w:t>
      </w:r>
      <w:r w:rsidR="004A5AAE">
        <w:rPr>
          <w:sz w:val="28"/>
          <w:szCs w:val="28"/>
        </w:rPr>
        <w:t xml:space="preserve">, а </w:t>
      </w:r>
      <w:r w:rsidR="00B3712C">
        <w:rPr>
          <w:sz w:val="28"/>
          <w:szCs w:val="28"/>
        </w:rPr>
        <w:t xml:space="preserve">также </w:t>
      </w:r>
      <w:r w:rsidR="00B3712C" w:rsidRPr="004A5AAE">
        <w:rPr>
          <w:sz w:val="28"/>
          <w:szCs w:val="28"/>
        </w:rPr>
        <w:t>автоматизированные</w:t>
      </w:r>
      <w:r w:rsidRPr="004A5AAE">
        <w:rPr>
          <w:sz w:val="28"/>
          <w:szCs w:val="28"/>
        </w:rPr>
        <w:t xml:space="preserve"> системы управления режимами водоотведения в сельском поселении отсутствуют. </w:t>
      </w:r>
      <w:r w:rsidR="004A5AAE">
        <w:rPr>
          <w:sz w:val="28"/>
          <w:szCs w:val="28"/>
        </w:rPr>
        <w:t>Установка данных систем не планируется.</w:t>
      </w:r>
    </w:p>
    <w:p w:rsidR="004A5AAE" w:rsidRPr="004A5AAE" w:rsidRDefault="004A5AAE" w:rsidP="00A111BD">
      <w:pPr>
        <w:ind w:firstLine="567"/>
        <w:jc w:val="both"/>
        <w:rPr>
          <w:sz w:val="28"/>
          <w:szCs w:val="28"/>
        </w:rPr>
      </w:pPr>
    </w:p>
    <w:p w:rsidR="00AA2613" w:rsidRDefault="00AA2613" w:rsidP="00A111BD">
      <w:pPr>
        <w:spacing w:after="120"/>
        <w:ind w:firstLine="567"/>
        <w:jc w:val="both"/>
        <w:outlineLvl w:val="2"/>
        <w:rPr>
          <w:b/>
          <w:sz w:val="28"/>
          <w:szCs w:val="28"/>
        </w:rPr>
      </w:pPr>
      <w:bookmarkStart w:id="139" w:name="_Toc375234016"/>
      <w:bookmarkStart w:id="140" w:name="_Toc68164498"/>
      <w:r w:rsidRPr="0028083D">
        <w:rPr>
          <w:b/>
          <w:sz w:val="28"/>
          <w:szCs w:val="28"/>
        </w:rPr>
        <w:t xml:space="preserve">4.6. Описание вариантов маршрутов прохождения трубопроводов (трасс) по территории </w:t>
      </w:r>
      <w:r w:rsidR="00A87555">
        <w:rPr>
          <w:b/>
          <w:sz w:val="28"/>
          <w:szCs w:val="28"/>
        </w:rPr>
        <w:t xml:space="preserve">сельского </w:t>
      </w:r>
      <w:r w:rsidRPr="0028083D">
        <w:rPr>
          <w:b/>
          <w:sz w:val="28"/>
          <w:szCs w:val="28"/>
        </w:rPr>
        <w:t>поселения</w:t>
      </w:r>
      <w:r w:rsidR="00A87555">
        <w:rPr>
          <w:b/>
          <w:sz w:val="28"/>
          <w:szCs w:val="28"/>
        </w:rPr>
        <w:t xml:space="preserve">, </w:t>
      </w:r>
      <w:r w:rsidRPr="0028083D">
        <w:rPr>
          <w:b/>
          <w:sz w:val="28"/>
          <w:szCs w:val="28"/>
        </w:rPr>
        <w:t>расположения намечаемых площадок под строительство сооружений водоотведения и их обоснование.</w:t>
      </w:r>
      <w:bookmarkEnd w:id="139"/>
      <w:bookmarkEnd w:id="140"/>
    </w:p>
    <w:p w:rsidR="00A87555" w:rsidRDefault="00A87555" w:rsidP="00A111BD">
      <w:pPr>
        <w:ind w:firstLine="567"/>
        <w:jc w:val="both"/>
        <w:rPr>
          <w:sz w:val="28"/>
          <w:szCs w:val="28"/>
        </w:rPr>
      </w:pPr>
      <w:r>
        <w:rPr>
          <w:sz w:val="28"/>
          <w:szCs w:val="28"/>
        </w:rPr>
        <w:t>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w:t>
      </w:r>
      <w:r w:rsidR="000F6663">
        <w:rPr>
          <w:sz w:val="28"/>
          <w:szCs w:val="28"/>
        </w:rPr>
        <w:t>бъектов индивидуального жилого фонда</w:t>
      </w:r>
      <w:r>
        <w:rPr>
          <w:sz w:val="28"/>
          <w:szCs w:val="28"/>
        </w:rPr>
        <w:t xml:space="preserve"> (основная масса жилой застройки).</w:t>
      </w:r>
    </w:p>
    <w:p w:rsidR="00AE5543" w:rsidRPr="00147DAF" w:rsidRDefault="00AE5543" w:rsidP="00A111BD">
      <w:pPr>
        <w:ind w:firstLine="567"/>
        <w:jc w:val="both"/>
        <w:rPr>
          <w:sz w:val="28"/>
          <w:szCs w:val="28"/>
        </w:rPr>
      </w:pPr>
    </w:p>
    <w:p w:rsidR="00AA2613" w:rsidRDefault="00AA2613" w:rsidP="001E43E1">
      <w:pPr>
        <w:spacing w:after="120"/>
        <w:ind w:firstLine="567"/>
        <w:jc w:val="both"/>
        <w:outlineLvl w:val="2"/>
        <w:rPr>
          <w:b/>
          <w:sz w:val="28"/>
          <w:szCs w:val="28"/>
        </w:rPr>
      </w:pPr>
      <w:bookmarkStart w:id="141" w:name="_Toc375234017"/>
      <w:bookmarkStart w:id="142" w:name="_Toc68164499"/>
      <w:r w:rsidRPr="0028083D">
        <w:rPr>
          <w:b/>
          <w:sz w:val="28"/>
          <w:szCs w:val="28"/>
        </w:rPr>
        <w:t>4.7. Границы и характеристики охранных зон сетей и сооружений централизованной системы водоотведения.</w:t>
      </w:r>
      <w:bookmarkEnd w:id="141"/>
      <w:bookmarkEnd w:id="142"/>
    </w:p>
    <w:p w:rsidR="006B7B30" w:rsidRDefault="00AA2613" w:rsidP="00C4012F">
      <w:pPr>
        <w:ind w:firstLine="567"/>
        <w:jc w:val="both"/>
        <w:rPr>
          <w:sz w:val="28"/>
          <w:szCs w:val="28"/>
        </w:rPr>
      </w:pPr>
      <w:r>
        <w:rPr>
          <w:b/>
          <w:sz w:val="28"/>
          <w:szCs w:val="28"/>
        </w:rPr>
        <w:tab/>
      </w:r>
      <w:r w:rsidRPr="00385BFC">
        <w:rPr>
          <w:sz w:val="28"/>
          <w:szCs w:val="28"/>
        </w:rPr>
        <w:t>Санитарн</w:t>
      </w:r>
      <w:r>
        <w:rPr>
          <w:sz w:val="28"/>
          <w:szCs w:val="28"/>
        </w:rPr>
        <w:t>о-защитная</w:t>
      </w:r>
      <w:r w:rsidRPr="00385BFC">
        <w:rPr>
          <w:sz w:val="28"/>
          <w:szCs w:val="28"/>
        </w:rPr>
        <w:t xml:space="preserve"> зона </w:t>
      </w:r>
      <w:r w:rsidR="000F6663">
        <w:rPr>
          <w:sz w:val="28"/>
          <w:szCs w:val="28"/>
        </w:rPr>
        <w:t>септика</w:t>
      </w:r>
      <w:r>
        <w:rPr>
          <w:sz w:val="28"/>
          <w:szCs w:val="28"/>
        </w:rPr>
        <w:t xml:space="preserve">, </w:t>
      </w:r>
      <w:r w:rsidRPr="00385BFC">
        <w:rPr>
          <w:sz w:val="28"/>
          <w:szCs w:val="28"/>
        </w:rPr>
        <w:t xml:space="preserve">в соответствии с требованиями </w:t>
      </w:r>
      <w:r>
        <w:rPr>
          <w:sz w:val="28"/>
          <w:szCs w:val="28"/>
        </w:rPr>
        <w:t>СНиП 2.04.03-85 должна составлять</w:t>
      </w:r>
      <w:r w:rsidR="006B7B30">
        <w:rPr>
          <w:sz w:val="28"/>
          <w:szCs w:val="28"/>
        </w:rPr>
        <w:t xml:space="preserve"> 5-</w:t>
      </w:r>
      <w:smartTag w:uri="urn:schemas-microsoft-com:office:smarttags" w:element="metricconverter">
        <w:smartTagPr>
          <w:attr w:name="ProductID" w:val="8 м"/>
        </w:smartTagPr>
        <w:r w:rsidR="006B7B30">
          <w:rPr>
            <w:sz w:val="28"/>
            <w:szCs w:val="28"/>
          </w:rPr>
          <w:t>8</w:t>
        </w:r>
        <w:r>
          <w:rPr>
            <w:sz w:val="28"/>
            <w:szCs w:val="28"/>
          </w:rPr>
          <w:t xml:space="preserve"> м</w:t>
        </w:r>
      </w:smartTag>
      <w:r>
        <w:rPr>
          <w:sz w:val="28"/>
          <w:szCs w:val="28"/>
        </w:rPr>
        <w:t>.</w:t>
      </w:r>
    </w:p>
    <w:p w:rsidR="00AA2613" w:rsidRPr="001E43E1" w:rsidRDefault="00AA2613" w:rsidP="001E43E1">
      <w:pPr>
        <w:pStyle w:val="3"/>
        <w:ind w:firstLine="567"/>
        <w:jc w:val="both"/>
        <w:rPr>
          <w:color w:val="auto"/>
          <w:sz w:val="28"/>
          <w:szCs w:val="28"/>
        </w:rPr>
      </w:pPr>
      <w:bookmarkStart w:id="143" w:name="_Toc375234018"/>
      <w:bookmarkStart w:id="144" w:name="_Toc68164500"/>
      <w:r w:rsidRPr="001E43E1">
        <w:rPr>
          <w:color w:val="auto"/>
          <w:sz w:val="28"/>
          <w:szCs w:val="28"/>
        </w:rPr>
        <w:t>4.8.</w:t>
      </w:r>
      <w:r w:rsidRPr="001E43E1">
        <w:rPr>
          <w:color w:val="auto"/>
          <w:sz w:val="28"/>
          <w:szCs w:val="28"/>
        </w:rPr>
        <w:tab/>
        <w:t>Границы планируемых зон размещения объектов централизованной системы водоотведения.</w:t>
      </w:r>
      <w:bookmarkEnd w:id="143"/>
      <w:bookmarkEnd w:id="144"/>
    </w:p>
    <w:p w:rsidR="002D749C" w:rsidRDefault="00AA2613" w:rsidP="002D749C">
      <w:pPr>
        <w:jc w:val="both"/>
        <w:rPr>
          <w:sz w:val="28"/>
          <w:szCs w:val="28"/>
        </w:rPr>
      </w:pPr>
      <w:r>
        <w:rPr>
          <w:b/>
          <w:sz w:val="28"/>
          <w:szCs w:val="28"/>
        </w:rPr>
        <w:tab/>
      </w:r>
      <w:r w:rsidR="002D749C">
        <w:rPr>
          <w:sz w:val="28"/>
          <w:szCs w:val="28"/>
        </w:rPr>
        <w:t>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(основная масса жилой застройки).</w:t>
      </w:r>
    </w:p>
    <w:p w:rsidR="00657424" w:rsidRPr="00147DAF" w:rsidRDefault="00657424" w:rsidP="002D749C">
      <w:pPr>
        <w:jc w:val="both"/>
        <w:rPr>
          <w:sz w:val="28"/>
          <w:szCs w:val="28"/>
        </w:rPr>
      </w:pPr>
    </w:p>
    <w:p w:rsidR="00AA2613" w:rsidRPr="00C6064B" w:rsidRDefault="00E01905" w:rsidP="00C6064B">
      <w:pPr>
        <w:pStyle w:val="2"/>
        <w:jc w:val="both"/>
        <w:rPr>
          <w:color w:val="auto"/>
          <w:szCs w:val="28"/>
        </w:rPr>
      </w:pPr>
      <w:r>
        <w:rPr>
          <w:szCs w:val="28"/>
        </w:rPr>
        <w:tab/>
      </w:r>
      <w:bookmarkStart w:id="145" w:name="_Toc375234019"/>
      <w:bookmarkStart w:id="146" w:name="_Toc68164501"/>
      <w:r w:rsidR="00AA2613" w:rsidRPr="00C6064B">
        <w:rPr>
          <w:color w:val="auto"/>
          <w:szCs w:val="28"/>
        </w:rPr>
        <w:t>5. Экологические аспекты мероприятий по строительству и реконструкции объектов централизованной системы водоотведения.</w:t>
      </w:r>
      <w:bookmarkEnd w:id="145"/>
      <w:bookmarkEnd w:id="146"/>
    </w:p>
    <w:p w:rsidR="00AA2613" w:rsidRDefault="00AA2613" w:rsidP="00A111BD">
      <w:pPr>
        <w:spacing w:before="120" w:after="120"/>
        <w:ind w:firstLine="567"/>
        <w:jc w:val="both"/>
        <w:outlineLvl w:val="2"/>
        <w:rPr>
          <w:b/>
          <w:sz w:val="28"/>
          <w:szCs w:val="28"/>
        </w:rPr>
      </w:pPr>
      <w:bookmarkStart w:id="147" w:name="_Toc375234020"/>
      <w:bookmarkStart w:id="148" w:name="_Toc68164502"/>
      <w:r>
        <w:rPr>
          <w:b/>
          <w:sz w:val="28"/>
          <w:szCs w:val="28"/>
        </w:rPr>
        <w:t>5.1.С</w:t>
      </w:r>
      <w:r w:rsidRPr="00870118">
        <w:rPr>
          <w:b/>
          <w:sz w:val="28"/>
          <w:szCs w:val="28"/>
        </w:rPr>
        <w:t>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w:t>
      </w:r>
      <w:r>
        <w:rPr>
          <w:b/>
          <w:sz w:val="28"/>
          <w:szCs w:val="28"/>
        </w:rPr>
        <w:t>ъекты и на водозаборные площади.</w:t>
      </w:r>
      <w:bookmarkEnd w:id="147"/>
      <w:bookmarkEnd w:id="148"/>
    </w:p>
    <w:p w:rsidR="00971672" w:rsidRPr="00971672" w:rsidRDefault="00971672" w:rsidP="00971672">
      <w:pPr>
        <w:pStyle w:val="af4"/>
        <w:jc w:val="both"/>
        <w:rPr>
          <w:b w:val="0"/>
          <w:sz w:val="28"/>
          <w:szCs w:val="28"/>
        </w:rPr>
      </w:pPr>
      <w:r>
        <w:tab/>
      </w:r>
      <w:r w:rsidRPr="00971672">
        <w:rPr>
          <w:b w:val="0"/>
          <w:sz w:val="28"/>
          <w:szCs w:val="28"/>
        </w:rPr>
        <w:t>Прокладка канализационного коллектора от с. Зимницы до очистных сооружений с. Новослободск необходима для уменьшения вредного воздействия на окружающую среду.</w:t>
      </w:r>
    </w:p>
    <w:p w:rsidR="00AA2613" w:rsidRDefault="00AA2613" w:rsidP="00A111BD">
      <w:pPr>
        <w:spacing w:before="240" w:after="120"/>
        <w:ind w:firstLine="567"/>
        <w:jc w:val="both"/>
        <w:outlineLvl w:val="2"/>
        <w:rPr>
          <w:b/>
          <w:sz w:val="28"/>
          <w:szCs w:val="28"/>
        </w:rPr>
      </w:pPr>
      <w:bookmarkStart w:id="149" w:name="_Toc375234021"/>
      <w:bookmarkStart w:id="150" w:name="_Toc68164503"/>
      <w:r>
        <w:rPr>
          <w:b/>
          <w:sz w:val="28"/>
          <w:szCs w:val="28"/>
        </w:rPr>
        <w:t>5.2.С</w:t>
      </w:r>
      <w:r w:rsidRPr="00870118">
        <w:rPr>
          <w:b/>
          <w:sz w:val="28"/>
          <w:szCs w:val="28"/>
        </w:rPr>
        <w:t>ведения о применении методов, безопасных для окружающей среды, при утилизации осадков сточных вод.</w:t>
      </w:r>
      <w:bookmarkEnd w:id="149"/>
      <w:bookmarkEnd w:id="150"/>
    </w:p>
    <w:p w:rsidR="00AA2613" w:rsidRDefault="00AA2613" w:rsidP="00A111BD">
      <w:pPr>
        <w:ind w:firstLine="567"/>
        <w:jc w:val="both"/>
        <w:rPr>
          <w:sz w:val="28"/>
          <w:szCs w:val="28"/>
        </w:rPr>
      </w:pPr>
      <w:r>
        <w:rPr>
          <w:b/>
          <w:sz w:val="28"/>
          <w:szCs w:val="28"/>
        </w:rPr>
        <w:tab/>
      </w:r>
      <w:r w:rsidR="00133B3F">
        <w:rPr>
          <w:sz w:val="28"/>
          <w:szCs w:val="28"/>
        </w:rPr>
        <w:t xml:space="preserve">Отработанный активный ил </w:t>
      </w:r>
      <w:r w:rsidR="00B634C0">
        <w:rPr>
          <w:sz w:val="28"/>
          <w:szCs w:val="28"/>
        </w:rPr>
        <w:t xml:space="preserve">септика </w:t>
      </w:r>
      <w:r w:rsidR="00133B3F">
        <w:rPr>
          <w:sz w:val="28"/>
          <w:szCs w:val="28"/>
        </w:rPr>
        <w:t>не представляет опасности и может быть утилизирован на иловые поля или полигон ТБО.</w:t>
      </w:r>
    </w:p>
    <w:p w:rsidR="00AA2613" w:rsidRPr="00A4631C" w:rsidRDefault="00AA2613" w:rsidP="00E4560C">
      <w:pPr>
        <w:spacing w:before="240" w:after="120"/>
        <w:jc w:val="both"/>
        <w:outlineLvl w:val="1"/>
        <w:rPr>
          <w:b/>
          <w:sz w:val="28"/>
          <w:szCs w:val="28"/>
        </w:rPr>
      </w:pPr>
      <w:bookmarkStart w:id="151" w:name="_Toc375234022"/>
      <w:bookmarkStart w:id="152" w:name="_Toc68164504"/>
      <w:r>
        <w:rPr>
          <w:b/>
          <w:sz w:val="28"/>
          <w:szCs w:val="28"/>
        </w:rPr>
        <w:t>6</w:t>
      </w:r>
      <w:r w:rsidRPr="00A4631C">
        <w:rPr>
          <w:sz w:val="28"/>
          <w:szCs w:val="28"/>
        </w:rPr>
        <w:t xml:space="preserve">. </w:t>
      </w:r>
      <w:r w:rsidRPr="00A4631C">
        <w:rPr>
          <w:b/>
          <w:sz w:val="28"/>
          <w:szCs w:val="28"/>
        </w:rP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51"/>
      <w:bookmarkEnd w:id="152"/>
    </w:p>
    <w:p w:rsidR="00A111BD" w:rsidRDefault="00AA2613" w:rsidP="00A111BD">
      <w:pPr>
        <w:ind w:firstLine="567"/>
        <w:jc w:val="both"/>
        <w:rPr>
          <w:sz w:val="28"/>
          <w:szCs w:val="28"/>
        </w:rPr>
      </w:pPr>
      <w:r>
        <w:rPr>
          <w:sz w:val="28"/>
          <w:szCs w:val="28"/>
        </w:rPr>
        <w:tab/>
      </w:r>
      <w:r w:rsidRPr="003A21C3">
        <w:rPr>
          <w:sz w:val="28"/>
          <w:szCs w:val="28"/>
        </w:rPr>
        <w:t xml:space="preserve">В разделе </w:t>
      </w:r>
      <w:r>
        <w:rPr>
          <w:sz w:val="28"/>
          <w:szCs w:val="28"/>
        </w:rPr>
        <w:t>4</w:t>
      </w:r>
      <w:r w:rsidR="00C4012F">
        <w:rPr>
          <w:sz w:val="28"/>
          <w:szCs w:val="28"/>
        </w:rPr>
        <w:t>.2</w:t>
      </w:r>
      <w:r w:rsidRPr="003A21C3">
        <w:rPr>
          <w:sz w:val="28"/>
          <w:szCs w:val="28"/>
        </w:rPr>
        <w:t xml:space="preserve"> схемы водо</w:t>
      </w:r>
      <w:r>
        <w:rPr>
          <w:sz w:val="28"/>
          <w:szCs w:val="28"/>
        </w:rPr>
        <w:t>отведения</w:t>
      </w:r>
      <w:r w:rsidR="00C4012F">
        <w:rPr>
          <w:sz w:val="28"/>
          <w:szCs w:val="28"/>
        </w:rPr>
        <w:t xml:space="preserve"> п</w:t>
      </w:r>
      <w:r w:rsidRPr="003A21C3">
        <w:rPr>
          <w:sz w:val="28"/>
          <w:szCs w:val="28"/>
        </w:rPr>
        <w:t>р</w:t>
      </w:r>
      <w:r w:rsidR="00C4012F">
        <w:rPr>
          <w:sz w:val="28"/>
          <w:szCs w:val="28"/>
        </w:rPr>
        <w:t>и</w:t>
      </w:r>
      <w:r w:rsidRPr="003A21C3">
        <w:rPr>
          <w:sz w:val="28"/>
          <w:szCs w:val="28"/>
        </w:rPr>
        <w:t xml:space="preserve">ведены мероприятия </w:t>
      </w:r>
      <w:r w:rsidR="00326429">
        <w:rPr>
          <w:sz w:val="28"/>
          <w:szCs w:val="28"/>
        </w:rPr>
        <w:t xml:space="preserve">по капитальному ремонту сетей </w:t>
      </w:r>
      <w:r w:rsidR="00A111BD">
        <w:rPr>
          <w:sz w:val="28"/>
          <w:szCs w:val="28"/>
        </w:rPr>
        <w:t xml:space="preserve">водоотведения </w:t>
      </w:r>
      <w:r w:rsidR="00E4560C">
        <w:rPr>
          <w:sz w:val="28"/>
          <w:szCs w:val="28"/>
        </w:rPr>
        <w:t>и установке</w:t>
      </w:r>
      <w:r w:rsidR="00C4012F">
        <w:rPr>
          <w:sz w:val="28"/>
          <w:szCs w:val="28"/>
        </w:rPr>
        <w:t xml:space="preserve"> септиков в системах централизованного водоотведения с. </w:t>
      </w:r>
      <w:r w:rsidR="00971672">
        <w:rPr>
          <w:sz w:val="28"/>
          <w:szCs w:val="28"/>
        </w:rPr>
        <w:t>Новослободск</w:t>
      </w:r>
      <w:r w:rsidR="00A111BD">
        <w:rPr>
          <w:sz w:val="28"/>
          <w:szCs w:val="28"/>
        </w:rPr>
        <w:t>.</w:t>
      </w:r>
    </w:p>
    <w:p w:rsidR="00AA2613" w:rsidRDefault="00AA2613" w:rsidP="00A111BD">
      <w:pPr>
        <w:ind w:firstLine="567"/>
        <w:jc w:val="both"/>
        <w:rPr>
          <w:sz w:val="28"/>
          <w:szCs w:val="28"/>
        </w:rPr>
      </w:pPr>
      <w:r>
        <w:rPr>
          <w:sz w:val="28"/>
          <w:szCs w:val="28"/>
        </w:rPr>
        <w:t>Приблизительный ра</w:t>
      </w:r>
      <w:r w:rsidR="00C4012F">
        <w:rPr>
          <w:sz w:val="28"/>
          <w:szCs w:val="28"/>
        </w:rPr>
        <w:t xml:space="preserve">счет </w:t>
      </w:r>
      <w:r w:rsidR="00A111BD">
        <w:rPr>
          <w:sz w:val="28"/>
          <w:szCs w:val="28"/>
        </w:rPr>
        <w:t>объема капитальных вложений, необходимых</w:t>
      </w:r>
      <w:r w:rsidR="00C4012F">
        <w:rPr>
          <w:sz w:val="28"/>
          <w:szCs w:val="28"/>
        </w:rPr>
        <w:t xml:space="preserve"> на внедрение данных мероприятий</w:t>
      </w:r>
      <w:r>
        <w:rPr>
          <w:sz w:val="28"/>
          <w:szCs w:val="28"/>
        </w:rPr>
        <w:t xml:space="preserve"> приведен в таблице 6.1.1.</w:t>
      </w:r>
    </w:p>
    <w:p w:rsidR="00A111BD" w:rsidRDefault="00A111BD" w:rsidP="00A111BD">
      <w:pPr>
        <w:jc w:val="center"/>
        <w:rPr>
          <w:sz w:val="28"/>
          <w:szCs w:val="28"/>
        </w:rPr>
      </w:pPr>
      <w:r w:rsidRPr="000624B6">
        <w:rPr>
          <w:position w:val="-30"/>
          <w:sz w:val="28"/>
          <w:szCs w:val="28"/>
        </w:rPr>
        <w:object w:dxaOrig="6720" w:dyaOrig="720">
          <v:shape id="_x0000_i1026" type="#_x0000_t75" style="width:336pt;height:36.75pt" o:ole="">
            <v:imagedata r:id="rId9" o:title=""/>
          </v:shape>
          <o:OLEObject Type="Embed" ProgID="Equation.3" ShapeID="_x0000_i1026" DrawAspect="Content" ObjectID="_1785927618" r:id="rId11"/>
        </w:object>
      </w:r>
      <w:r>
        <w:rPr>
          <w:sz w:val="28"/>
          <w:szCs w:val="28"/>
        </w:rPr>
        <w:t>,</w:t>
      </w:r>
    </w:p>
    <w:p w:rsidR="00A111BD" w:rsidRDefault="00A111BD" w:rsidP="00A111BD">
      <w:pPr>
        <w:jc w:val="both"/>
        <w:rPr>
          <w:sz w:val="28"/>
          <w:szCs w:val="28"/>
        </w:rPr>
      </w:pPr>
      <w:r>
        <w:rPr>
          <w:sz w:val="28"/>
          <w:szCs w:val="28"/>
        </w:rPr>
        <w:t>где:</w:t>
      </w:r>
    </w:p>
    <w:p w:rsidR="00A111BD" w:rsidRDefault="00A111BD" w:rsidP="00A111BD">
      <w:pPr>
        <w:ind w:firstLine="567"/>
        <w:jc w:val="both"/>
        <w:rPr>
          <w:sz w:val="28"/>
          <w:szCs w:val="28"/>
        </w:rPr>
      </w:pPr>
      <w:r>
        <w:rPr>
          <w:sz w:val="28"/>
          <w:szCs w:val="28"/>
        </w:rPr>
        <w:t>НЦС</w:t>
      </w:r>
      <w:r w:rsidRPr="00E5126A">
        <w:rPr>
          <w:sz w:val="28"/>
          <w:szCs w:val="28"/>
          <w:vertAlign w:val="subscript"/>
        </w:rPr>
        <w:t>i</w:t>
      </w:r>
      <w:r>
        <w:rPr>
          <w:sz w:val="28"/>
          <w:szCs w:val="28"/>
        </w:rPr>
        <w:t xml:space="preserve">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 (НЦС 81-02-14-2012 – норматив на 2013 год еще не утвержден);</w:t>
      </w:r>
    </w:p>
    <w:p w:rsidR="00A111BD" w:rsidRDefault="00A111BD" w:rsidP="00A111BD">
      <w:pPr>
        <w:ind w:firstLine="567"/>
        <w:jc w:val="both"/>
        <w:rPr>
          <w:sz w:val="28"/>
          <w:szCs w:val="28"/>
        </w:rPr>
      </w:pPr>
      <w:r>
        <w:rPr>
          <w:sz w:val="28"/>
          <w:szCs w:val="28"/>
          <w:lang w:val="en-US"/>
        </w:rPr>
        <w:lastRenderedPageBreak/>
        <w:t>N</w:t>
      </w:r>
      <w:r>
        <w:rPr>
          <w:sz w:val="28"/>
          <w:szCs w:val="28"/>
        </w:rPr>
        <w:t xml:space="preserve"> – общее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A111BD" w:rsidRDefault="00A111BD" w:rsidP="00A111BD">
      <w:pPr>
        <w:ind w:firstLine="567"/>
        <w:jc w:val="both"/>
        <w:rPr>
          <w:sz w:val="28"/>
          <w:szCs w:val="28"/>
        </w:rPr>
      </w:pPr>
      <w:r w:rsidRPr="00746BE3">
        <w:rPr>
          <w:sz w:val="28"/>
          <w:szCs w:val="28"/>
        </w:rPr>
        <w:t xml:space="preserve">М </w:t>
      </w:r>
      <w:r>
        <w:rPr>
          <w:sz w:val="28"/>
          <w:szCs w:val="28"/>
        </w:rPr>
        <w:t>– мощность планируемого к строительству объекта (общая площадь, количество мест, протяженность и т.д.);</w:t>
      </w:r>
    </w:p>
    <w:p w:rsidR="00A111BD" w:rsidRDefault="00A111BD" w:rsidP="00A111BD">
      <w:pPr>
        <w:ind w:firstLine="567"/>
        <w:jc w:val="both"/>
        <w:rPr>
          <w:sz w:val="28"/>
          <w:szCs w:val="28"/>
        </w:rPr>
      </w:pPr>
      <w:r>
        <w:rPr>
          <w:sz w:val="28"/>
          <w:szCs w:val="28"/>
        </w:rPr>
        <w:t>И</w:t>
      </w:r>
      <w:r w:rsidRPr="00E5126A">
        <w:rPr>
          <w:sz w:val="28"/>
          <w:szCs w:val="28"/>
          <w:vertAlign w:val="subscript"/>
        </w:rPr>
        <w:t>пр</w:t>
      </w:r>
      <w:r>
        <w:rPr>
          <w:sz w:val="28"/>
          <w:szCs w:val="28"/>
        </w:rPr>
        <w:t xml:space="preserve"> – прогнозный индекс, определяемый исходя из значения прогнозного индекса-дефлятора от даты уровня цен, принятого в НЦС до планируемой даты начала строительства, с учетом планируемой продолжительности строительства);</w:t>
      </w:r>
    </w:p>
    <w:p w:rsidR="00A111BD" w:rsidRDefault="00A111BD" w:rsidP="00A111BD">
      <w:pPr>
        <w:ind w:firstLine="567"/>
        <w:jc w:val="both"/>
        <w:rPr>
          <w:sz w:val="28"/>
          <w:szCs w:val="28"/>
        </w:rPr>
      </w:pPr>
      <w:r>
        <w:rPr>
          <w:sz w:val="28"/>
          <w:szCs w:val="28"/>
        </w:rPr>
        <w:t>К</w:t>
      </w:r>
      <w:r w:rsidRPr="00DA77F2">
        <w:rPr>
          <w:sz w:val="28"/>
          <w:szCs w:val="28"/>
          <w:vertAlign w:val="subscript"/>
        </w:rPr>
        <w:t>тр</w:t>
      </w:r>
      <w:r>
        <w:rPr>
          <w:sz w:val="28"/>
          <w:szCs w:val="28"/>
        </w:rPr>
        <w:t xml:space="preserve"> – коэффициент перехода от цен базового района (Московская область) к уровню цен субъектов Российской Федерации (Приказ Министерства регионального развития Российской Федерации № 482 от 04.10.2011 года);</w:t>
      </w:r>
    </w:p>
    <w:p w:rsidR="00A111BD" w:rsidRDefault="00A111BD" w:rsidP="00A111BD">
      <w:pPr>
        <w:ind w:firstLine="567"/>
        <w:jc w:val="both"/>
        <w:rPr>
          <w:sz w:val="28"/>
          <w:szCs w:val="28"/>
        </w:rPr>
      </w:pPr>
      <w:r>
        <w:rPr>
          <w:sz w:val="28"/>
          <w:szCs w:val="28"/>
        </w:rPr>
        <w:t>К</w:t>
      </w:r>
      <w:r w:rsidRPr="005A5E18">
        <w:rPr>
          <w:sz w:val="28"/>
          <w:szCs w:val="28"/>
          <w:vertAlign w:val="subscript"/>
        </w:rPr>
        <w:t>рег</w:t>
      </w:r>
      <w:r>
        <w:rPr>
          <w:sz w:val="28"/>
          <w:szCs w:val="28"/>
        </w:rPr>
        <w:t xml:space="preserve">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w:t>
      </w:r>
    </w:p>
    <w:p w:rsidR="00A111BD" w:rsidRDefault="00A111BD" w:rsidP="00A111BD">
      <w:pPr>
        <w:ind w:firstLine="567"/>
        <w:jc w:val="both"/>
        <w:rPr>
          <w:sz w:val="28"/>
          <w:szCs w:val="28"/>
        </w:rPr>
      </w:pPr>
      <w:r>
        <w:rPr>
          <w:sz w:val="28"/>
          <w:szCs w:val="28"/>
        </w:rPr>
        <w:t>К</w:t>
      </w:r>
      <w:r w:rsidRPr="00AD7437">
        <w:rPr>
          <w:sz w:val="28"/>
          <w:szCs w:val="28"/>
          <w:vertAlign w:val="subscript"/>
        </w:rPr>
        <w:t>с</w:t>
      </w:r>
      <w:r>
        <w:rPr>
          <w:sz w:val="28"/>
          <w:szCs w:val="28"/>
        </w:rPr>
        <w:t xml:space="preserve"> – коэффициент, характеризующий удорожание стоимости строительства в сейсмических районах Российской Федерации;</w:t>
      </w:r>
    </w:p>
    <w:p w:rsidR="00A111BD" w:rsidRDefault="00A111BD" w:rsidP="00A111BD">
      <w:pPr>
        <w:ind w:firstLine="567"/>
        <w:jc w:val="both"/>
        <w:rPr>
          <w:sz w:val="28"/>
          <w:szCs w:val="28"/>
        </w:rPr>
      </w:pPr>
      <w:r>
        <w:rPr>
          <w:sz w:val="28"/>
          <w:szCs w:val="28"/>
        </w:rPr>
        <w:t>К</w:t>
      </w:r>
      <w:r w:rsidRPr="00487D03">
        <w:rPr>
          <w:sz w:val="28"/>
          <w:szCs w:val="28"/>
          <w:vertAlign w:val="subscript"/>
        </w:rPr>
        <w:t>зон</w:t>
      </w:r>
      <w:r>
        <w:rPr>
          <w:sz w:val="28"/>
          <w:szCs w:val="28"/>
        </w:rPr>
        <w:t xml:space="preserve"> – коэффициент зонирования, учитывающий разницу в стоимости ресурсов в пределах региона;</w:t>
      </w:r>
    </w:p>
    <w:p w:rsidR="00A111BD" w:rsidRDefault="00A111BD" w:rsidP="00A111BD">
      <w:pPr>
        <w:ind w:firstLine="567"/>
        <w:jc w:val="both"/>
        <w:rPr>
          <w:sz w:val="28"/>
          <w:szCs w:val="28"/>
        </w:rPr>
      </w:pPr>
      <w:r>
        <w:rPr>
          <w:sz w:val="28"/>
          <w:szCs w:val="28"/>
        </w:rPr>
        <w:t>З</w:t>
      </w:r>
      <w:r w:rsidRPr="00546034">
        <w:rPr>
          <w:sz w:val="28"/>
          <w:szCs w:val="28"/>
          <w:vertAlign w:val="subscript"/>
        </w:rPr>
        <w:t>р</w:t>
      </w:r>
      <w:r>
        <w:rPr>
          <w:sz w:val="28"/>
          <w:szCs w:val="28"/>
        </w:rPr>
        <w:t xml:space="preserve">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w:t>
      </w:r>
    </w:p>
    <w:p w:rsidR="00A111BD" w:rsidRDefault="00A111BD" w:rsidP="00A111BD">
      <w:pPr>
        <w:ind w:firstLine="567"/>
        <w:jc w:val="both"/>
        <w:rPr>
          <w:sz w:val="28"/>
          <w:szCs w:val="28"/>
        </w:rPr>
      </w:pPr>
      <w:r>
        <w:rPr>
          <w:sz w:val="28"/>
          <w:szCs w:val="28"/>
        </w:rPr>
        <w:t>НДС – налог на добавленную стоимость.</w:t>
      </w:r>
    </w:p>
    <w:p w:rsidR="00E4560C" w:rsidRDefault="00E4560C" w:rsidP="00E4560C">
      <w:pPr>
        <w:spacing w:after="120"/>
        <w:jc w:val="right"/>
        <w:rPr>
          <w:sz w:val="28"/>
          <w:szCs w:val="28"/>
        </w:rPr>
      </w:pPr>
      <w:r>
        <w:rPr>
          <w:sz w:val="28"/>
          <w:szCs w:val="28"/>
        </w:rPr>
        <w:t>Таблица 6.1.1.</w:t>
      </w:r>
    </w:p>
    <w:p w:rsidR="00A111BD" w:rsidRDefault="00A111BD" w:rsidP="00E4560C">
      <w:pPr>
        <w:spacing w:after="240" w:line="259" w:lineRule="auto"/>
        <w:jc w:val="center"/>
        <w:rPr>
          <w:b/>
          <w:sz w:val="28"/>
          <w:szCs w:val="28"/>
        </w:rPr>
      </w:pPr>
      <w:r w:rsidRPr="00DF3462">
        <w:rPr>
          <w:b/>
          <w:sz w:val="28"/>
          <w:szCs w:val="28"/>
        </w:rPr>
        <w:t>Объем капитальных вложений, необходимых для реализации мероприятий</w:t>
      </w:r>
      <w:r w:rsidRPr="00280E8C">
        <w:rPr>
          <w:b/>
          <w:sz w:val="28"/>
          <w:szCs w:val="28"/>
        </w:rPr>
        <w:t xml:space="preserve"> по развитию централизованной системы водоотведения </w:t>
      </w:r>
      <w:r>
        <w:rPr>
          <w:b/>
          <w:sz w:val="28"/>
          <w:szCs w:val="28"/>
        </w:rPr>
        <w:t xml:space="preserve">муниципального образования сельского поселения «Село </w:t>
      </w:r>
      <w:r w:rsidR="00971672">
        <w:rPr>
          <w:b/>
          <w:sz w:val="28"/>
          <w:szCs w:val="28"/>
        </w:rPr>
        <w:t>Новослободск</w:t>
      </w:r>
      <w:r>
        <w:rPr>
          <w:b/>
          <w:sz w:val="28"/>
          <w:szCs w:val="28"/>
        </w:rPr>
        <w:t>»</w:t>
      </w:r>
      <w:r w:rsidRPr="00280E8C">
        <w:rPr>
          <w:b/>
          <w:sz w:val="28"/>
          <w:szCs w:val="28"/>
        </w:rPr>
        <w:t>.</w:t>
      </w:r>
    </w:p>
    <w:tbl>
      <w:tblPr>
        <w:tblW w:w="938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286"/>
        <w:gridCol w:w="1418"/>
        <w:gridCol w:w="2410"/>
        <w:gridCol w:w="2268"/>
      </w:tblGrid>
      <w:tr w:rsidR="00A111BD" w:rsidRPr="002E6891" w:rsidTr="0072233F">
        <w:trPr>
          <w:cantSplit/>
          <w:trHeight w:val="1643"/>
        </w:trPr>
        <w:tc>
          <w:tcPr>
            <w:tcW w:w="3286" w:type="dxa"/>
            <w:vAlign w:val="center"/>
          </w:tcPr>
          <w:p w:rsidR="00A111BD" w:rsidRPr="00B922ED" w:rsidRDefault="00A111BD" w:rsidP="00E80F5F">
            <w:pPr>
              <w:jc w:val="center"/>
              <w:rPr>
                <w:szCs w:val="24"/>
              </w:rPr>
            </w:pPr>
            <w:r w:rsidRPr="00B922ED">
              <w:rPr>
                <w:szCs w:val="24"/>
              </w:rPr>
              <w:t>Перечень работ по реализации программы</w:t>
            </w:r>
          </w:p>
        </w:tc>
        <w:tc>
          <w:tcPr>
            <w:tcW w:w="1418" w:type="dxa"/>
            <w:vAlign w:val="center"/>
          </w:tcPr>
          <w:p w:rsidR="00A111BD" w:rsidRPr="00B922ED" w:rsidRDefault="00A111BD" w:rsidP="00E80F5F">
            <w:pPr>
              <w:jc w:val="center"/>
              <w:rPr>
                <w:szCs w:val="24"/>
              </w:rPr>
            </w:pPr>
            <w:r>
              <w:rPr>
                <w:szCs w:val="24"/>
              </w:rPr>
              <w:t>Срок реализации</w:t>
            </w:r>
          </w:p>
        </w:tc>
        <w:tc>
          <w:tcPr>
            <w:tcW w:w="2410" w:type="dxa"/>
            <w:vAlign w:val="center"/>
          </w:tcPr>
          <w:p w:rsidR="00A111BD" w:rsidRPr="00B922ED" w:rsidRDefault="00A111BD" w:rsidP="00E80F5F">
            <w:pPr>
              <w:jc w:val="center"/>
              <w:rPr>
                <w:szCs w:val="24"/>
              </w:rPr>
            </w:pPr>
            <w:r>
              <w:rPr>
                <w:szCs w:val="24"/>
              </w:rPr>
              <w:t>Ожидаемый эффект</w:t>
            </w:r>
          </w:p>
        </w:tc>
        <w:tc>
          <w:tcPr>
            <w:tcW w:w="2268" w:type="dxa"/>
            <w:vAlign w:val="center"/>
          </w:tcPr>
          <w:p w:rsidR="00A111BD" w:rsidRPr="00B922ED" w:rsidRDefault="00A111BD" w:rsidP="00E80F5F">
            <w:pPr>
              <w:jc w:val="center"/>
              <w:rPr>
                <w:szCs w:val="24"/>
              </w:rPr>
            </w:pPr>
            <w:r w:rsidRPr="00B922ED">
              <w:rPr>
                <w:szCs w:val="24"/>
              </w:rPr>
              <w:t>Объём</w:t>
            </w:r>
          </w:p>
          <w:p w:rsidR="00A111BD" w:rsidRPr="00B922ED" w:rsidRDefault="00A111BD" w:rsidP="00E80F5F">
            <w:pPr>
              <w:ind w:left="-66" w:right="-108"/>
              <w:jc w:val="center"/>
              <w:rPr>
                <w:szCs w:val="24"/>
              </w:rPr>
            </w:pPr>
            <w:r w:rsidRPr="00B922ED">
              <w:rPr>
                <w:szCs w:val="24"/>
              </w:rPr>
              <w:t xml:space="preserve">финансирования всего, </w:t>
            </w:r>
            <w:r>
              <w:rPr>
                <w:szCs w:val="24"/>
              </w:rPr>
              <w:br/>
              <w:t>тыс</w:t>
            </w:r>
            <w:r w:rsidRPr="00B922ED">
              <w:rPr>
                <w:szCs w:val="24"/>
              </w:rPr>
              <w:t>. руб.</w:t>
            </w:r>
          </w:p>
        </w:tc>
      </w:tr>
      <w:tr w:rsidR="00A111BD" w:rsidRPr="002E6891" w:rsidTr="0072233F">
        <w:trPr>
          <w:cantSplit/>
          <w:trHeight w:val="1556"/>
        </w:trPr>
        <w:tc>
          <w:tcPr>
            <w:tcW w:w="3286" w:type="dxa"/>
            <w:vAlign w:val="center"/>
          </w:tcPr>
          <w:p w:rsidR="00924142" w:rsidRDefault="00A111BD" w:rsidP="00A111BD">
            <w:pPr>
              <w:rPr>
                <w:szCs w:val="28"/>
              </w:rPr>
            </w:pPr>
            <w:r w:rsidRPr="00F064CC">
              <w:rPr>
                <w:szCs w:val="28"/>
              </w:rPr>
              <w:t xml:space="preserve">Реконструкция изношенных участков </w:t>
            </w:r>
            <w:r w:rsidR="0072233F">
              <w:rPr>
                <w:szCs w:val="28"/>
              </w:rPr>
              <w:t xml:space="preserve">стальных и керамических </w:t>
            </w:r>
            <w:r>
              <w:rPr>
                <w:szCs w:val="28"/>
              </w:rPr>
              <w:t>канализационных</w:t>
            </w:r>
            <w:r w:rsidR="00924142">
              <w:rPr>
                <w:szCs w:val="28"/>
              </w:rPr>
              <w:t xml:space="preserve"> сетей</w:t>
            </w:r>
            <w:r w:rsidR="00D11F93">
              <w:rPr>
                <w:szCs w:val="28"/>
              </w:rPr>
              <w:t xml:space="preserve"> на современные полиэтиленовые</w:t>
            </w:r>
          </w:p>
          <w:p w:rsidR="00924142" w:rsidRDefault="00DF5835" w:rsidP="00A111BD">
            <w:pPr>
              <w:rPr>
                <w:szCs w:val="28"/>
              </w:rPr>
            </w:pPr>
            <w:r>
              <w:rPr>
                <w:szCs w:val="28"/>
              </w:rPr>
              <w:t>Ду=</w:t>
            </w:r>
            <w:r w:rsidR="002E4407">
              <w:rPr>
                <w:szCs w:val="28"/>
              </w:rPr>
              <w:t>3</w:t>
            </w:r>
            <w:r w:rsidR="00E47CB5">
              <w:rPr>
                <w:szCs w:val="28"/>
              </w:rPr>
              <w:t>00мм,</w:t>
            </w:r>
          </w:p>
          <w:p w:rsidR="00A111BD" w:rsidRDefault="00924142" w:rsidP="00A111BD">
            <w:pPr>
              <w:rPr>
                <w:szCs w:val="28"/>
              </w:rPr>
            </w:pPr>
            <w:r>
              <w:rPr>
                <w:szCs w:val="28"/>
              </w:rPr>
              <w:t>Ремонт колодцев.</w:t>
            </w:r>
          </w:p>
          <w:p w:rsidR="00924142" w:rsidRPr="00F064CC" w:rsidRDefault="00924142" w:rsidP="00A111BD">
            <w:pPr>
              <w:rPr>
                <w:szCs w:val="24"/>
              </w:rPr>
            </w:pPr>
          </w:p>
        </w:tc>
        <w:tc>
          <w:tcPr>
            <w:tcW w:w="1418" w:type="dxa"/>
            <w:vAlign w:val="center"/>
          </w:tcPr>
          <w:p w:rsidR="00A111BD" w:rsidRPr="00B922ED" w:rsidRDefault="00A111BD" w:rsidP="00175411">
            <w:pPr>
              <w:jc w:val="center"/>
              <w:rPr>
                <w:szCs w:val="24"/>
              </w:rPr>
            </w:pPr>
            <w:r>
              <w:rPr>
                <w:szCs w:val="24"/>
              </w:rPr>
              <w:t>До 20</w:t>
            </w:r>
            <w:r w:rsidR="00175411">
              <w:rPr>
                <w:szCs w:val="24"/>
              </w:rPr>
              <w:t>31</w:t>
            </w:r>
          </w:p>
        </w:tc>
        <w:tc>
          <w:tcPr>
            <w:tcW w:w="2410" w:type="dxa"/>
            <w:vAlign w:val="center"/>
          </w:tcPr>
          <w:p w:rsidR="00A111BD" w:rsidRPr="00B922ED" w:rsidRDefault="00A111BD" w:rsidP="00A111BD">
            <w:pPr>
              <w:jc w:val="center"/>
              <w:rPr>
                <w:szCs w:val="24"/>
              </w:rPr>
            </w:pPr>
            <w:r>
              <w:rPr>
                <w:szCs w:val="24"/>
              </w:rPr>
              <w:t>О</w:t>
            </w:r>
            <w:r w:rsidRPr="00862130">
              <w:rPr>
                <w:szCs w:val="24"/>
              </w:rPr>
              <w:t>беспечение надежности и стабильности работы</w:t>
            </w:r>
            <w:r>
              <w:rPr>
                <w:szCs w:val="24"/>
              </w:rPr>
              <w:t>, сокращение числа аварий</w:t>
            </w:r>
          </w:p>
        </w:tc>
        <w:tc>
          <w:tcPr>
            <w:tcW w:w="2268" w:type="dxa"/>
            <w:vAlign w:val="center"/>
          </w:tcPr>
          <w:p w:rsidR="00A111BD" w:rsidRPr="00B922ED" w:rsidRDefault="00175411" w:rsidP="00175411">
            <w:pPr>
              <w:jc w:val="center"/>
              <w:rPr>
                <w:szCs w:val="24"/>
              </w:rPr>
            </w:pPr>
            <w:r>
              <w:rPr>
                <w:szCs w:val="24"/>
              </w:rPr>
              <w:t>7</w:t>
            </w:r>
            <w:r w:rsidR="002E4407">
              <w:rPr>
                <w:szCs w:val="24"/>
              </w:rPr>
              <w:t> </w:t>
            </w:r>
            <w:r>
              <w:rPr>
                <w:szCs w:val="24"/>
              </w:rPr>
              <w:t>096,19</w:t>
            </w:r>
            <w:r w:rsidR="00A111BD" w:rsidRPr="00661DF1">
              <w:rPr>
                <w:i/>
                <w:sz w:val="20"/>
              </w:rPr>
              <w:t>(</w:t>
            </w:r>
            <w:r w:rsidR="004A1D32">
              <w:rPr>
                <w:i/>
                <w:sz w:val="20"/>
              </w:rPr>
              <w:t>4829,07</w:t>
            </w:r>
            <w:r w:rsidR="00A111BD" w:rsidRPr="00661DF1">
              <w:rPr>
                <w:i/>
                <w:sz w:val="20"/>
              </w:rPr>
              <w:t>*</w:t>
            </w:r>
            <w:r w:rsidR="00DF5835">
              <w:rPr>
                <w:i/>
                <w:sz w:val="20"/>
              </w:rPr>
              <w:t>1</w:t>
            </w:r>
            <w:r w:rsidR="00A111BD">
              <w:rPr>
                <w:i/>
                <w:sz w:val="20"/>
              </w:rPr>
              <w:t>,</w:t>
            </w:r>
            <w:r w:rsidR="00DF5835">
              <w:rPr>
                <w:i/>
                <w:sz w:val="20"/>
              </w:rPr>
              <w:t>214</w:t>
            </w:r>
            <w:r w:rsidR="00A111BD" w:rsidRPr="00661DF1">
              <w:rPr>
                <w:i/>
                <w:sz w:val="20"/>
              </w:rPr>
              <w:t>*1*</w:t>
            </w:r>
            <w:r w:rsidR="00A111BD">
              <w:rPr>
                <w:i/>
                <w:sz w:val="20"/>
              </w:rPr>
              <w:t>0,7</w:t>
            </w:r>
            <w:r w:rsidR="004A1D32">
              <w:rPr>
                <w:i/>
                <w:sz w:val="20"/>
              </w:rPr>
              <w:t>7</w:t>
            </w:r>
            <w:r w:rsidR="00A111BD" w:rsidRPr="00661DF1">
              <w:rPr>
                <w:i/>
                <w:sz w:val="20"/>
              </w:rPr>
              <w:t>*1*1*)1,</w:t>
            </w:r>
            <w:r w:rsidR="00A111BD">
              <w:rPr>
                <w:i/>
                <w:sz w:val="20"/>
              </w:rPr>
              <w:t>31</w:t>
            </w:r>
            <w:r w:rsidR="004A1D32">
              <w:rPr>
                <w:i/>
                <w:sz w:val="20"/>
              </w:rPr>
              <w:t>+20</w:t>
            </w:r>
            <w:r w:rsidR="00A111BD" w:rsidRPr="00661DF1">
              <w:rPr>
                <w:i/>
                <w:sz w:val="20"/>
              </w:rPr>
              <w:t>%</w:t>
            </w:r>
          </w:p>
        </w:tc>
      </w:tr>
      <w:tr w:rsidR="00E47CB5" w:rsidRPr="002E6891" w:rsidTr="0072233F">
        <w:trPr>
          <w:cantSplit/>
          <w:trHeight w:val="1556"/>
        </w:trPr>
        <w:tc>
          <w:tcPr>
            <w:tcW w:w="3286" w:type="dxa"/>
            <w:vAlign w:val="center"/>
          </w:tcPr>
          <w:p w:rsidR="00D11F93" w:rsidRDefault="00D11F93" w:rsidP="00D11F93">
            <w:pPr>
              <w:rPr>
                <w:szCs w:val="28"/>
              </w:rPr>
            </w:pPr>
            <w:r w:rsidRPr="00F064CC">
              <w:rPr>
                <w:szCs w:val="28"/>
              </w:rPr>
              <w:lastRenderedPageBreak/>
              <w:t xml:space="preserve">Реконструкция изношенных участков </w:t>
            </w:r>
            <w:r w:rsidR="0072233F">
              <w:rPr>
                <w:szCs w:val="28"/>
              </w:rPr>
              <w:t xml:space="preserve">чугунных и стальных </w:t>
            </w:r>
            <w:r>
              <w:rPr>
                <w:szCs w:val="28"/>
              </w:rPr>
              <w:t>канализационных сетей на современные полиэтиленовые</w:t>
            </w:r>
          </w:p>
          <w:p w:rsidR="00E47CB5" w:rsidRDefault="002E4407" w:rsidP="00E47CB5">
            <w:pPr>
              <w:rPr>
                <w:szCs w:val="28"/>
              </w:rPr>
            </w:pPr>
            <w:r>
              <w:rPr>
                <w:szCs w:val="28"/>
              </w:rPr>
              <w:t>Ду=2</w:t>
            </w:r>
            <w:r w:rsidR="00E47CB5">
              <w:rPr>
                <w:szCs w:val="28"/>
              </w:rPr>
              <w:t>00мм,</w:t>
            </w:r>
          </w:p>
          <w:p w:rsidR="00E47CB5" w:rsidRPr="00F064CC" w:rsidRDefault="00E47CB5" w:rsidP="00A111BD">
            <w:pPr>
              <w:rPr>
                <w:szCs w:val="28"/>
              </w:rPr>
            </w:pPr>
            <w:r>
              <w:rPr>
                <w:szCs w:val="28"/>
              </w:rPr>
              <w:t>Ремонт колодцев.</w:t>
            </w:r>
          </w:p>
        </w:tc>
        <w:tc>
          <w:tcPr>
            <w:tcW w:w="1418" w:type="dxa"/>
            <w:vAlign w:val="center"/>
          </w:tcPr>
          <w:p w:rsidR="00E47CB5" w:rsidRDefault="00E47CB5" w:rsidP="00175411">
            <w:pPr>
              <w:jc w:val="center"/>
              <w:rPr>
                <w:szCs w:val="24"/>
              </w:rPr>
            </w:pPr>
            <w:r>
              <w:rPr>
                <w:szCs w:val="24"/>
              </w:rPr>
              <w:t>До 20</w:t>
            </w:r>
            <w:r w:rsidR="00175411">
              <w:rPr>
                <w:szCs w:val="24"/>
              </w:rPr>
              <w:t>31</w:t>
            </w:r>
          </w:p>
        </w:tc>
        <w:tc>
          <w:tcPr>
            <w:tcW w:w="2410" w:type="dxa"/>
            <w:vAlign w:val="center"/>
          </w:tcPr>
          <w:p w:rsidR="00E47CB5" w:rsidRDefault="00E47CB5" w:rsidP="00A111BD">
            <w:pPr>
              <w:jc w:val="center"/>
              <w:rPr>
                <w:szCs w:val="24"/>
              </w:rPr>
            </w:pPr>
            <w:r>
              <w:rPr>
                <w:szCs w:val="24"/>
              </w:rPr>
              <w:t>О</w:t>
            </w:r>
            <w:r w:rsidRPr="00862130">
              <w:rPr>
                <w:szCs w:val="24"/>
              </w:rPr>
              <w:t>беспечение надежности и стабильности работы</w:t>
            </w:r>
            <w:r>
              <w:rPr>
                <w:szCs w:val="24"/>
              </w:rPr>
              <w:t>, сокращение числа аварий</w:t>
            </w:r>
          </w:p>
        </w:tc>
        <w:tc>
          <w:tcPr>
            <w:tcW w:w="2268" w:type="dxa"/>
            <w:vAlign w:val="center"/>
          </w:tcPr>
          <w:p w:rsidR="00E47CB5" w:rsidRPr="00924142" w:rsidRDefault="00175411" w:rsidP="00175411">
            <w:pPr>
              <w:jc w:val="center"/>
              <w:rPr>
                <w:szCs w:val="24"/>
              </w:rPr>
            </w:pPr>
            <w:r>
              <w:rPr>
                <w:szCs w:val="24"/>
              </w:rPr>
              <w:t>12</w:t>
            </w:r>
            <w:r w:rsidR="0072233F">
              <w:rPr>
                <w:szCs w:val="24"/>
              </w:rPr>
              <w:t> </w:t>
            </w:r>
            <w:r>
              <w:rPr>
                <w:szCs w:val="24"/>
              </w:rPr>
              <w:t>175,52</w:t>
            </w:r>
            <w:r w:rsidR="004A1D32">
              <w:rPr>
                <w:i/>
                <w:sz w:val="20"/>
              </w:rPr>
              <w:t>4108,97</w:t>
            </w:r>
            <w:r w:rsidR="00E47CB5" w:rsidRPr="00661DF1">
              <w:rPr>
                <w:i/>
                <w:sz w:val="20"/>
              </w:rPr>
              <w:t>*</w:t>
            </w:r>
            <w:r w:rsidR="0072233F">
              <w:rPr>
                <w:i/>
                <w:sz w:val="20"/>
              </w:rPr>
              <w:t>2,448</w:t>
            </w:r>
            <w:r w:rsidR="00E47CB5" w:rsidRPr="00661DF1">
              <w:rPr>
                <w:i/>
                <w:sz w:val="20"/>
              </w:rPr>
              <w:t>*1*</w:t>
            </w:r>
            <w:r w:rsidR="00E47CB5">
              <w:rPr>
                <w:i/>
                <w:sz w:val="20"/>
              </w:rPr>
              <w:t>0,7</w:t>
            </w:r>
            <w:r w:rsidR="004A1D32">
              <w:rPr>
                <w:i/>
                <w:sz w:val="20"/>
              </w:rPr>
              <w:t>7</w:t>
            </w:r>
            <w:r w:rsidR="00E47CB5" w:rsidRPr="00661DF1">
              <w:rPr>
                <w:i/>
                <w:sz w:val="20"/>
              </w:rPr>
              <w:t>*1*1*)1,</w:t>
            </w:r>
            <w:r w:rsidR="00E47CB5">
              <w:rPr>
                <w:i/>
                <w:sz w:val="20"/>
              </w:rPr>
              <w:t>31</w:t>
            </w:r>
            <w:r w:rsidR="004A1D32">
              <w:rPr>
                <w:i/>
                <w:sz w:val="20"/>
              </w:rPr>
              <w:t>+20</w:t>
            </w:r>
            <w:r w:rsidR="00E47CB5" w:rsidRPr="00661DF1">
              <w:rPr>
                <w:i/>
                <w:sz w:val="20"/>
              </w:rPr>
              <w:t>%</w:t>
            </w:r>
          </w:p>
        </w:tc>
      </w:tr>
      <w:tr w:rsidR="0072233F" w:rsidRPr="002E6891" w:rsidTr="0072233F">
        <w:trPr>
          <w:cantSplit/>
          <w:trHeight w:val="1556"/>
        </w:trPr>
        <w:tc>
          <w:tcPr>
            <w:tcW w:w="3286" w:type="dxa"/>
            <w:vAlign w:val="center"/>
          </w:tcPr>
          <w:p w:rsidR="0072233F" w:rsidRPr="008E7338" w:rsidRDefault="0072233F" w:rsidP="008E7338">
            <w:pPr>
              <w:rPr>
                <w:szCs w:val="28"/>
              </w:rPr>
            </w:pPr>
            <w:r w:rsidRPr="00657424">
              <w:rPr>
                <w:szCs w:val="24"/>
              </w:rPr>
              <w:t>Прокладка канализационного коллектора от с. Зимницы до очистных сооружений с. Новослободск</w:t>
            </w:r>
            <w:r w:rsidR="008E7338">
              <w:rPr>
                <w:szCs w:val="24"/>
              </w:rPr>
              <w:t>из п</w:t>
            </w:r>
            <w:r w:rsidR="008E7338">
              <w:rPr>
                <w:szCs w:val="28"/>
              </w:rPr>
              <w:t>олиэтиленовые Ду=200мм</w:t>
            </w:r>
          </w:p>
        </w:tc>
        <w:tc>
          <w:tcPr>
            <w:tcW w:w="1418" w:type="dxa"/>
            <w:vAlign w:val="center"/>
          </w:tcPr>
          <w:p w:rsidR="0072233F" w:rsidRDefault="008E7338" w:rsidP="00175411">
            <w:pPr>
              <w:jc w:val="center"/>
              <w:rPr>
                <w:szCs w:val="24"/>
              </w:rPr>
            </w:pPr>
            <w:r>
              <w:rPr>
                <w:szCs w:val="24"/>
              </w:rPr>
              <w:t>До 20</w:t>
            </w:r>
            <w:r w:rsidR="00175411">
              <w:rPr>
                <w:szCs w:val="24"/>
              </w:rPr>
              <w:t>31</w:t>
            </w:r>
          </w:p>
        </w:tc>
        <w:tc>
          <w:tcPr>
            <w:tcW w:w="2410" w:type="dxa"/>
            <w:vAlign w:val="center"/>
          </w:tcPr>
          <w:p w:rsidR="0072233F" w:rsidRDefault="008E7338" w:rsidP="0072233F">
            <w:pPr>
              <w:jc w:val="center"/>
              <w:rPr>
                <w:szCs w:val="24"/>
              </w:rPr>
            </w:pPr>
            <w:r>
              <w:rPr>
                <w:szCs w:val="24"/>
              </w:rPr>
              <w:t xml:space="preserve">Снижение </w:t>
            </w:r>
            <w:r w:rsidRPr="008E7338">
              <w:rPr>
                <w:szCs w:val="24"/>
              </w:rPr>
              <w:t>уменьшения вредного воздействия на окружающую среду</w:t>
            </w:r>
          </w:p>
        </w:tc>
        <w:tc>
          <w:tcPr>
            <w:tcW w:w="2268" w:type="dxa"/>
            <w:vAlign w:val="center"/>
          </w:tcPr>
          <w:p w:rsidR="0072233F" w:rsidRDefault="00175411" w:rsidP="00175411">
            <w:pPr>
              <w:jc w:val="center"/>
              <w:rPr>
                <w:szCs w:val="24"/>
              </w:rPr>
            </w:pPr>
            <w:r>
              <w:rPr>
                <w:szCs w:val="24"/>
              </w:rPr>
              <w:t>8952</w:t>
            </w:r>
            <w:r w:rsidR="008E7338">
              <w:rPr>
                <w:szCs w:val="24"/>
              </w:rPr>
              <w:t>,</w:t>
            </w:r>
            <w:r>
              <w:rPr>
                <w:szCs w:val="24"/>
              </w:rPr>
              <w:t>59</w:t>
            </w:r>
            <w:r w:rsidR="008E7338" w:rsidRPr="00661DF1">
              <w:rPr>
                <w:i/>
                <w:sz w:val="20"/>
              </w:rPr>
              <w:t>(</w:t>
            </w:r>
            <w:r w:rsidR="004A1D32">
              <w:rPr>
                <w:i/>
                <w:sz w:val="20"/>
              </w:rPr>
              <w:t>4108,97</w:t>
            </w:r>
            <w:r w:rsidR="008E7338" w:rsidRPr="00661DF1">
              <w:rPr>
                <w:i/>
                <w:sz w:val="20"/>
              </w:rPr>
              <w:t>*</w:t>
            </w:r>
            <w:r w:rsidR="008E7338">
              <w:rPr>
                <w:i/>
                <w:sz w:val="20"/>
              </w:rPr>
              <w:t>1,8</w:t>
            </w:r>
            <w:r w:rsidR="008E7338" w:rsidRPr="00661DF1">
              <w:rPr>
                <w:i/>
                <w:sz w:val="20"/>
              </w:rPr>
              <w:t>*1*</w:t>
            </w:r>
            <w:r w:rsidR="008E7338">
              <w:rPr>
                <w:i/>
                <w:sz w:val="20"/>
              </w:rPr>
              <w:t>0,7</w:t>
            </w:r>
            <w:r w:rsidR="004A1D32">
              <w:rPr>
                <w:i/>
                <w:sz w:val="20"/>
              </w:rPr>
              <w:t>7</w:t>
            </w:r>
            <w:r w:rsidR="008E7338" w:rsidRPr="00661DF1">
              <w:rPr>
                <w:i/>
                <w:sz w:val="20"/>
              </w:rPr>
              <w:t>*1*1*)1,</w:t>
            </w:r>
            <w:r w:rsidR="008E7338">
              <w:rPr>
                <w:i/>
                <w:sz w:val="20"/>
              </w:rPr>
              <w:t>31</w:t>
            </w:r>
            <w:r w:rsidR="004A1D32">
              <w:rPr>
                <w:i/>
                <w:sz w:val="20"/>
              </w:rPr>
              <w:t>+20</w:t>
            </w:r>
            <w:r w:rsidR="008E7338" w:rsidRPr="00661DF1">
              <w:rPr>
                <w:i/>
                <w:sz w:val="20"/>
              </w:rPr>
              <w:t>%</w:t>
            </w:r>
          </w:p>
        </w:tc>
      </w:tr>
      <w:tr w:rsidR="0072233F" w:rsidRPr="002E6891" w:rsidTr="0072233F">
        <w:trPr>
          <w:cantSplit/>
          <w:trHeight w:val="480"/>
        </w:trPr>
        <w:tc>
          <w:tcPr>
            <w:tcW w:w="3286" w:type="dxa"/>
            <w:vAlign w:val="center"/>
          </w:tcPr>
          <w:p w:rsidR="0072233F" w:rsidRPr="00F064CC" w:rsidRDefault="0072233F" w:rsidP="0072233F">
            <w:pPr>
              <w:rPr>
                <w:szCs w:val="28"/>
              </w:rPr>
            </w:pPr>
            <w:r>
              <w:rPr>
                <w:szCs w:val="28"/>
              </w:rPr>
              <w:t>ИТОГО:</w:t>
            </w:r>
          </w:p>
        </w:tc>
        <w:tc>
          <w:tcPr>
            <w:tcW w:w="1418" w:type="dxa"/>
            <w:vAlign w:val="center"/>
          </w:tcPr>
          <w:p w:rsidR="0072233F" w:rsidRDefault="0072233F" w:rsidP="0072233F">
            <w:pPr>
              <w:jc w:val="center"/>
              <w:rPr>
                <w:szCs w:val="24"/>
              </w:rPr>
            </w:pPr>
          </w:p>
        </w:tc>
        <w:tc>
          <w:tcPr>
            <w:tcW w:w="2410" w:type="dxa"/>
            <w:vAlign w:val="center"/>
          </w:tcPr>
          <w:p w:rsidR="0072233F" w:rsidRDefault="0072233F" w:rsidP="0072233F">
            <w:pPr>
              <w:jc w:val="center"/>
              <w:rPr>
                <w:szCs w:val="24"/>
              </w:rPr>
            </w:pPr>
          </w:p>
        </w:tc>
        <w:tc>
          <w:tcPr>
            <w:tcW w:w="2268" w:type="dxa"/>
            <w:vAlign w:val="center"/>
          </w:tcPr>
          <w:p w:rsidR="0072233F" w:rsidRPr="00D11F93" w:rsidRDefault="00175411" w:rsidP="0072233F">
            <w:pPr>
              <w:jc w:val="center"/>
              <w:rPr>
                <w:sz w:val="28"/>
                <w:szCs w:val="28"/>
              </w:rPr>
            </w:pPr>
            <w:r>
              <w:rPr>
                <w:sz w:val="28"/>
                <w:szCs w:val="28"/>
              </w:rPr>
              <w:t>28 224,30</w:t>
            </w:r>
          </w:p>
        </w:tc>
      </w:tr>
    </w:tbl>
    <w:p w:rsidR="00A111BD" w:rsidRDefault="00A111BD" w:rsidP="00A111BD">
      <w:pPr>
        <w:rPr>
          <w:sz w:val="28"/>
          <w:szCs w:val="28"/>
        </w:rPr>
      </w:pPr>
    </w:p>
    <w:p w:rsidR="00A111BD" w:rsidRPr="00A111BD" w:rsidRDefault="00A111BD" w:rsidP="00A111BD">
      <w:pPr>
        <w:rPr>
          <w:sz w:val="28"/>
          <w:szCs w:val="28"/>
        </w:rPr>
      </w:pPr>
    </w:p>
    <w:p w:rsidR="00AA2613" w:rsidRPr="00DE2C5C" w:rsidRDefault="00924142" w:rsidP="00AA2613">
      <w:pPr>
        <w:jc w:val="both"/>
        <w:outlineLvl w:val="1"/>
        <w:rPr>
          <w:b/>
          <w:sz w:val="28"/>
          <w:szCs w:val="28"/>
        </w:rPr>
      </w:pPr>
      <w:bookmarkStart w:id="153" w:name="_Toc375234023"/>
      <w:r>
        <w:rPr>
          <w:b/>
          <w:sz w:val="28"/>
          <w:szCs w:val="28"/>
        </w:rPr>
        <w:br w:type="page"/>
      </w:r>
      <w:bookmarkStart w:id="154" w:name="_Toc68164505"/>
      <w:r w:rsidR="00AA2613" w:rsidRPr="00DE2C5C">
        <w:rPr>
          <w:b/>
          <w:sz w:val="28"/>
          <w:szCs w:val="28"/>
        </w:rPr>
        <w:lastRenderedPageBreak/>
        <w:t>7. Целевые показатели развития централизованной системы водоотведения.</w:t>
      </w:r>
      <w:bookmarkEnd w:id="153"/>
      <w:bookmarkEnd w:id="154"/>
      <w:r w:rsidR="00AA2613" w:rsidRPr="00DE2C5C">
        <w:rPr>
          <w:b/>
          <w:sz w:val="28"/>
          <w:szCs w:val="28"/>
        </w:rPr>
        <w:br/>
      </w:r>
      <w:r w:rsidR="00AA2613" w:rsidRPr="00DE2C5C">
        <w:rPr>
          <w:b/>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09"/>
        <w:gridCol w:w="4818"/>
      </w:tblGrid>
      <w:tr w:rsidR="00AA2613" w:rsidRPr="00BE63C0" w:rsidTr="008E7338">
        <w:trPr>
          <w:trHeight w:val="454"/>
        </w:trPr>
        <w:tc>
          <w:tcPr>
            <w:tcW w:w="4809" w:type="dxa"/>
            <w:vAlign w:val="center"/>
          </w:tcPr>
          <w:p w:rsidR="00AA2613" w:rsidRPr="00BE63C0" w:rsidRDefault="00AA2613" w:rsidP="00DE054F">
            <w:pPr>
              <w:jc w:val="center"/>
              <w:rPr>
                <w:szCs w:val="24"/>
              </w:rPr>
            </w:pPr>
            <w:r w:rsidRPr="00BE63C0">
              <w:rPr>
                <w:szCs w:val="24"/>
              </w:rPr>
              <w:t>Наименование</w:t>
            </w:r>
          </w:p>
        </w:tc>
        <w:tc>
          <w:tcPr>
            <w:tcW w:w="4818" w:type="dxa"/>
            <w:vAlign w:val="center"/>
          </w:tcPr>
          <w:p w:rsidR="00AA2613" w:rsidRPr="00BE63C0" w:rsidRDefault="00AA2613" w:rsidP="00DE054F">
            <w:pPr>
              <w:jc w:val="center"/>
              <w:rPr>
                <w:szCs w:val="24"/>
              </w:rPr>
            </w:pPr>
            <w:r w:rsidRPr="00BE63C0">
              <w:rPr>
                <w:szCs w:val="24"/>
              </w:rPr>
              <w:t>Способы достижения</w:t>
            </w:r>
          </w:p>
        </w:tc>
      </w:tr>
      <w:tr w:rsidR="00AA2613" w:rsidRPr="00BE63C0" w:rsidTr="008E7338">
        <w:trPr>
          <w:trHeight w:val="454"/>
        </w:trPr>
        <w:tc>
          <w:tcPr>
            <w:tcW w:w="4809" w:type="dxa"/>
            <w:vAlign w:val="center"/>
          </w:tcPr>
          <w:p w:rsidR="00AA2613" w:rsidRPr="00BE63C0" w:rsidRDefault="00AA2613" w:rsidP="00DE054F">
            <w:pPr>
              <w:rPr>
                <w:szCs w:val="24"/>
              </w:rPr>
            </w:pPr>
            <w:r w:rsidRPr="00BE63C0">
              <w:rPr>
                <w:szCs w:val="24"/>
              </w:rPr>
              <w:t xml:space="preserve">Показатели </w:t>
            </w:r>
            <w:r>
              <w:rPr>
                <w:szCs w:val="24"/>
              </w:rPr>
              <w:t xml:space="preserve">надежности и </w:t>
            </w:r>
            <w:r w:rsidR="00924142">
              <w:rPr>
                <w:szCs w:val="24"/>
              </w:rPr>
              <w:t>бесперебойности водоотведения</w:t>
            </w:r>
            <w:r w:rsidRPr="00BE63C0">
              <w:rPr>
                <w:szCs w:val="24"/>
              </w:rPr>
              <w:t>.</w:t>
            </w:r>
          </w:p>
        </w:tc>
        <w:tc>
          <w:tcPr>
            <w:tcW w:w="4818" w:type="dxa"/>
            <w:vAlign w:val="center"/>
          </w:tcPr>
          <w:p w:rsidR="00AA2613" w:rsidRPr="00BE63C0" w:rsidRDefault="00645F75" w:rsidP="008E7338">
            <w:pPr>
              <w:rPr>
                <w:szCs w:val="24"/>
              </w:rPr>
            </w:pPr>
            <w:r>
              <w:rPr>
                <w:szCs w:val="24"/>
              </w:rPr>
              <w:t>Замена изношенных коллекторов</w:t>
            </w:r>
            <w:r w:rsidR="00AA2613">
              <w:rPr>
                <w:szCs w:val="24"/>
              </w:rPr>
              <w:t>.</w:t>
            </w:r>
          </w:p>
        </w:tc>
      </w:tr>
      <w:tr w:rsidR="00AA2613" w:rsidRPr="00BE63C0" w:rsidTr="008E7338">
        <w:trPr>
          <w:trHeight w:val="454"/>
        </w:trPr>
        <w:tc>
          <w:tcPr>
            <w:tcW w:w="4809" w:type="dxa"/>
            <w:vAlign w:val="center"/>
          </w:tcPr>
          <w:p w:rsidR="00AA2613" w:rsidRPr="00BE63C0" w:rsidRDefault="00AA2613" w:rsidP="00DE054F">
            <w:pPr>
              <w:rPr>
                <w:szCs w:val="24"/>
              </w:rPr>
            </w:pPr>
            <w:r>
              <w:t>Показатели качества обслуживания абонентов</w:t>
            </w:r>
            <w:r w:rsidRPr="00BE63C0">
              <w:rPr>
                <w:szCs w:val="24"/>
              </w:rPr>
              <w:t>.</w:t>
            </w:r>
          </w:p>
        </w:tc>
        <w:tc>
          <w:tcPr>
            <w:tcW w:w="4818" w:type="dxa"/>
            <w:vAlign w:val="center"/>
          </w:tcPr>
          <w:p w:rsidR="00AA2613" w:rsidRPr="00BE63C0" w:rsidRDefault="00576CA1" w:rsidP="008E7338">
            <w:pPr>
              <w:rPr>
                <w:szCs w:val="24"/>
              </w:rPr>
            </w:pPr>
            <w:r>
              <w:rPr>
                <w:szCs w:val="24"/>
              </w:rPr>
              <w:t xml:space="preserve">Замена изношенных коллекторов. Подключение к системе централизованного </w:t>
            </w:r>
            <w:r w:rsidR="00924142">
              <w:rPr>
                <w:szCs w:val="24"/>
              </w:rPr>
              <w:t>водоотведения новых</w:t>
            </w:r>
            <w:r>
              <w:rPr>
                <w:szCs w:val="24"/>
              </w:rPr>
              <w:t xml:space="preserve"> абонентов.</w:t>
            </w:r>
          </w:p>
        </w:tc>
      </w:tr>
      <w:tr w:rsidR="00AA2613" w:rsidRPr="00BE63C0" w:rsidTr="008E7338">
        <w:trPr>
          <w:trHeight w:val="454"/>
        </w:trPr>
        <w:tc>
          <w:tcPr>
            <w:tcW w:w="4809" w:type="dxa"/>
            <w:vAlign w:val="center"/>
          </w:tcPr>
          <w:p w:rsidR="00AA2613" w:rsidRPr="00BE63C0" w:rsidRDefault="00AA2613" w:rsidP="00DE054F">
            <w:pPr>
              <w:rPr>
                <w:szCs w:val="24"/>
              </w:rPr>
            </w:pPr>
            <w:r>
              <w:t>Показатели эффективности использования ресурсов при транспортировке сточных вод</w:t>
            </w:r>
            <w:r w:rsidRPr="00BE63C0">
              <w:rPr>
                <w:szCs w:val="24"/>
              </w:rPr>
              <w:t>.</w:t>
            </w:r>
          </w:p>
        </w:tc>
        <w:tc>
          <w:tcPr>
            <w:tcW w:w="4818" w:type="dxa"/>
            <w:vAlign w:val="center"/>
          </w:tcPr>
          <w:p w:rsidR="00AA2613" w:rsidRPr="00BE63C0" w:rsidRDefault="00645F75" w:rsidP="00DE054F">
            <w:pPr>
              <w:rPr>
                <w:szCs w:val="24"/>
              </w:rPr>
            </w:pPr>
            <w:r>
              <w:rPr>
                <w:szCs w:val="24"/>
              </w:rPr>
              <w:t xml:space="preserve">Все коллекторы сельского поселения самотечные. Канализационные насосные станции отсутствуют. Для транспортировки </w:t>
            </w:r>
            <w:r w:rsidR="00924142">
              <w:rPr>
                <w:szCs w:val="24"/>
              </w:rPr>
              <w:t>сточных вод</w:t>
            </w:r>
            <w:r w:rsidR="00576CA1">
              <w:rPr>
                <w:szCs w:val="24"/>
              </w:rPr>
              <w:t xml:space="preserve"> энергетические ресурсы не используются.</w:t>
            </w:r>
          </w:p>
        </w:tc>
      </w:tr>
      <w:tr w:rsidR="00AA2613" w:rsidRPr="00BE63C0" w:rsidTr="008E7338">
        <w:trPr>
          <w:trHeight w:val="454"/>
        </w:trPr>
        <w:tc>
          <w:tcPr>
            <w:tcW w:w="4809" w:type="dxa"/>
            <w:vAlign w:val="center"/>
          </w:tcPr>
          <w:p w:rsidR="00AA2613" w:rsidRDefault="00AA2613" w:rsidP="00DE054F">
            <w:r>
              <w:t>Соотношение цены реализации мероприятий инвестиционной программы и их эффективности - улучшение качества очистки сточных вод</w:t>
            </w:r>
          </w:p>
        </w:tc>
        <w:tc>
          <w:tcPr>
            <w:tcW w:w="4818" w:type="dxa"/>
            <w:vAlign w:val="center"/>
          </w:tcPr>
          <w:p w:rsidR="00AA2613" w:rsidRPr="00BE63C0" w:rsidRDefault="00AA2613" w:rsidP="00DE054F">
            <w:pPr>
              <w:rPr>
                <w:szCs w:val="24"/>
              </w:rPr>
            </w:pPr>
            <w:r w:rsidRPr="00BE63C0">
              <w:rPr>
                <w:szCs w:val="24"/>
              </w:rPr>
              <w:t>Инвестиционная программа отсутствует.</w:t>
            </w:r>
          </w:p>
        </w:tc>
      </w:tr>
    </w:tbl>
    <w:p w:rsidR="00AA2613" w:rsidRDefault="00AA2613" w:rsidP="00E4560C">
      <w:pPr>
        <w:pStyle w:val="2"/>
        <w:spacing w:before="240" w:after="120"/>
        <w:jc w:val="both"/>
        <w:rPr>
          <w:color w:val="auto"/>
        </w:rPr>
      </w:pPr>
      <w:bookmarkStart w:id="155" w:name="_Toc375234024"/>
      <w:bookmarkStart w:id="156" w:name="_Toc68164506"/>
      <w:r>
        <w:rPr>
          <w:color w:val="auto"/>
        </w:rPr>
        <w:t xml:space="preserve">8. </w:t>
      </w:r>
      <w:r w:rsidRPr="00A61E56">
        <w:rPr>
          <w:color w:val="auto"/>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color w:val="auto"/>
        </w:rPr>
        <w:t>.</w:t>
      </w:r>
      <w:bookmarkEnd w:id="155"/>
      <w:bookmarkEnd w:id="156"/>
    </w:p>
    <w:p w:rsidR="00AA2613" w:rsidRPr="00576CA1" w:rsidRDefault="00AE5543" w:rsidP="00AE5543">
      <w:pPr>
        <w:ind w:firstLine="708"/>
        <w:jc w:val="both"/>
        <w:rPr>
          <w:sz w:val="28"/>
          <w:szCs w:val="28"/>
        </w:rPr>
      </w:pPr>
      <w:r w:rsidRPr="00E02534">
        <w:rPr>
          <w:sz w:val="28"/>
          <w:szCs w:val="28"/>
        </w:rPr>
        <w:t>В ходе разработки схемы</w:t>
      </w:r>
      <w:r>
        <w:rPr>
          <w:sz w:val="28"/>
          <w:szCs w:val="28"/>
        </w:rPr>
        <w:t xml:space="preserve"> водоотведения муниципального</w:t>
      </w:r>
      <w:r w:rsidRPr="009A6CC8">
        <w:rPr>
          <w:sz w:val="28"/>
          <w:szCs w:val="28"/>
        </w:rPr>
        <w:t xml:space="preserve"> образования</w:t>
      </w:r>
      <w:r>
        <w:rPr>
          <w:sz w:val="28"/>
          <w:szCs w:val="28"/>
        </w:rPr>
        <w:t xml:space="preserve"> сельского поселения «Село Новослободск» бесхозяйственных сетей</w:t>
      </w:r>
      <w:r w:rsidRPr="00E02534">
        <w:rPr>
          <w:sz w:val="28"/>
          <w:szCs w:val="28"/>
        </w:rPr>
        <w:t xml:space="preserve"> выявлено</w:t>
      </w:r>
      <w:r>
        <w:rPr>
          <w:sz w:val="28"/>
          <w:szCs w:val="28"/>
        </w:rPr>
        <w:t xml:space="preserve"> не было</w:t>
      </w:r>
      <w:r w:rsidRPr="00E02534">
        <w:rPr>
          <w:sz w:val="28"/>
          <w:szCs w:val="28"/>
        </w:rPr>
        <w:t>.</w:t>
      </w:r>
      <w:r w:rsidR="00AA2613" w:rsidRPr="00576CA1">
        <w:rPr>
          <w:color w:val="000000"/>
          <w:sz w:val="28"/>
          <w:szCs w:val="28"/>
        </w:rPr>
        <w:br w:type="page"/>
      </w:r>
    </w:p>
    <w:p w:rsidR="00AA2613" w:rsidRDefault="00AA2613" w:rsidP="00AA2613">
      <w:pPr>
        <w:jc w:val="center"/>
        <w:rPr>
          <w:color w:val="000000"/>
          <w:sz w:val="96"/>
        </w:rPr>
      </w:pPr>
    </w:p>
    <w:p w:rsidR="00AA2613" w:rsidRDefault="00AA2613" w:rsidP="00AA2613">
      <w:pPr>
        <w:jc w:val="center"/>
        <w:rPr>
          <w:color w:val="000000"/>
          <w:sz w:val="96"/>
        </w:rPr>
      </w:pPr>
    </w:p>
    <w:p w:rsidR="00AA2613" w:rsidRDefault="00AA2613" w:rsidP="00AA2613">
      <w:pPr>
        <w:jc w:val="center"/>
        <w:rPr>
          <w:color w:val="000000"/>
          <w:sz w:val="96"/>
        </w:rPr>
      </w:pPr>
    </w:p>
    <w:p w:rsidR="00AA2613" w:rsidRDefault="00AA2613" w:rsidP="00AA2613">
      <w:pPr>
        <w:jc w:val="center"/>
        <w:rPr>
          <w:color w:val="000000"/>
          <w:sz w:val="96"/>
        </w:rPr>
      </w:pPr>
    </w:p>
    <w:p w:rsidR="00AA2613" w:rsidRPr="00816EC3" w:rsidRDefault="00AA2613" w:rsidP="00AA2613">
      <w:pPr>
        <w:jc w:val="center"/>
        <w:outlineLvl w:val="0"/>
        <w:rPr>
          <w:color w:val="000000"/>
          <w:sz w:val="96"/>
        </w:rPr>
      </w:pPr>
      <w:bookmarkStart w:id="157" w:name="_Toc375234025"/>
      <w:bookmarkStart w:id="158" w:name="_Toc68164507"/>
      <w:r w:rsidRPr="00816EC3">
        <w:rPr>
          <w:color w:val="000000"/>
          <w:sz w:val="96"/>
        </w:rPr>
        <w:t>Графическая часть</w:t>
      </w:r>
      <w:bookmarkEnd w:id="157"/>
      <w:bookmarkEnd w:id="158"/>
    </w:p>
    <w:p w:rsidR="00E0712D" w:rsidRPr="00C03438" w:rsidRDefault="00E0712D" w:rsidP="00C03438">
      <w:pPr>
        <w:jc w:val="both"/>
        <w:rPr>
          <w:sz w:val="28"/>
          <w:szCs w:val="28"/>
        </w:rPr>
      </w:pPr>
    </w:p>
    <w:sectPr w:rsidR="00E0712D" w:rsidRPr="00C03438" w:rsidSect="00310B16">
      <w:footerReference w:type="default" r:id="rId12"/>
      <w:type w:val="continuous"/>
      <w:pgSz w:w="11906" w:h="16838"/>
      <w:pgMar w:top="1134" w:right="851" w:bottom="1134" w:left="1418" w:header="454" w:footer="454"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3A0D" w:rsidRDefault="00413A0D" w:rsidP="008F06A3">
      <w:r>
        <w:separator/>
      </w:r>
    </w:p>
  </w:endnote>
  <w:endnote w:type="continuationSeparator" w:id="1">
    <w:p w:rsidR="00413A0D" w:rsidRDefault="00413A0D" w:rsidP="008F06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Adobe Fan Heiti Std B">
    <w:altName w:val="Arial Unicode MS"/>
    <w:panose1 w:val="00000000000000000000"/>
    <w:charset w:val="80"/>
    <w:family w:val="swiss"/>
    <w:notTrueType/>
    <w:pitch w:val="variable"/>
    <w:sig w:usb0="00000203" w:usb1="080F0000" w:usb2="00000010" w:usb3="00000000" w:csb0="00120005" w:csb1="00000000"/>
  </w:font>
  <w:font w:name="TimesNewRoman">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F35" w:rsidRDefault="00592F2D">
    <w:pPr>
      <w:pStyle w:val="a6"/>
      <w:jc w:val="right"/>
    </w:pPr>
    <w:r>
      <w:fldChar w:fldCharType="begin"/>
    </w:r>
    <w:r w:rsidR="008D4F35">
      <w:instrText>PAGE   \* MERGEFORMAT</w:instrText>
    </w:r>
    <w:r>
      <w:fldChar w:fldCharType="separate"/>
    </w:r>
    <w:r w:rsidR="0075236D">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3A0D" w:rsidRDefault="00413A0D" w:rsidP="008F06A3">
      <w:r>
        <w:separator/>
      </w:r>
    </w:p>
  </w:footnote>
  <w:footnote w:type="continuationSeparator" w:id="1">
    <w:p w:rsidR="00413A0D" w:rsidRDefault="00413A0D" w:rsidP="008F06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2">
    <w:nsid w:val="00000009"/>
    <w:multiLevelType w:val="singleLevel"/>
    <w:tmpl w:val="00000009"/>
    <w:name w:val="WW8Num9"/>
    <w:lvl w:ilvl="0">
      <w:start w:val="1"/>
      <w:numFmt w:val="bullet"/>
      <w:lvlText w:val=""/>
      <w:lvlJc w:val="left"/>
      <w:pPr>
        <w:tabs>
          <w:tab w:val="num" w:pos="1673"/>
        </w:tabs>
        <w:ind w:left="1673" w:hanging="255"/>
      </w:pPr>
      <w:rPr>
        <w:rFonts w:ascii="Symbol" w:hAnsi="Symbol"/>
        <w:color w:val="auto"/>
      </w:rPr>
    </w:lvl>
  </w:abstractNum>
  <w:abstractNum w:abstractNumId="3">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8D871F6"/>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A981FBF"/>
    <w:multiLevelType w:val="hybridMultilevel"/>
    <w:tmpl w:val="F0129D42"/>
    <w:lvl w:ilvl="0" w:tplc="67080C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B475EEE"/>
    <w:multiLevelType w:val="hybridMultilevel"/>
    <w:tmpl w:val="12B2802E"/>
    <w:lvl w:ilvl="0" w:tplc="D5C48168">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0CA95D17"/>
    <w:multiLevelType w:val="hybridMultilevel"/>
    <w:tmpl w:val="A008B95A"/>
    <w:lvl w:ilvl="0" w:tplc="4B90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0D900E3"/>
    <w:multiLevelType w:val="hybridMultilevel"/>
    <w:tmpl w:val="C1C41466"/>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562462"/>
    <w:multiLevelType w:val="hybridMultilevel"/>
    <w:tmpl w:val="1E646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F900CD"/>
    <w:multiLevelType w:val="hybridMultilevel"/>
    <w:tmpl w:val="BDA845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5E36759"/>
    <w:multiLevelType w:val="hybridMultilevel"/>
    <w:tmpl w:val="E864E4F8"/>
    <w:lvl w:ilvl="0" w:tplc="C29A32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19562F33"/>
    <w:multiLevelType w:val="hybridMultilevel"/>
    <w:tmpl w:val="CA886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E87C20"/>
    <w:multiLevelType w:val="hybridMultilevel"/>
    <w:tmpl w:val="259C477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D54417"/>
    <w:multiLevelType w:val="hybridMultilevel"/>
    <w:tmpl w:val="EBA263EC"/>
    <w:lvl w:ilvl="0" w:tplc="87E496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167268F"/>
    <w:multiLevelType w:val="hybridMultilevel"/>
    <w:tmpl w:val="FA7C3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9AD1960"/>
    <w:multiLevelType w:val="hybridMultilevel"/>
    <w:tmpl w:val="9FCCD95C"/>
    <w:lvl w:ilvl="0" w:tplc="33663F4C">
      <w:start w:val="3"/>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8">
    <w:nsid w:val="2EEB2144"/>
    <w:multiLevelType w:val="hybridMultilevel"/>
    <w:tmpl w:val="AE6E654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356B0FBC"/>
    <w:multiLevelType w:val="hybridMultilevel"/>
    <w:tmpl w:val="36AEF84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30184A"/>
    <w:multiLevelType w:val="hybridMultilevel"/>
    <w:tmpl w:val="DCC6138E"/>
    <w:lvl w:ilvl="0" w:tplc="04C42C4C">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364F3176"/>
    <w:multiLevelType w:val="hybridMultilevel"/>
    <w:tmpl w:val="8A58D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DCC7C13"/>
    <w:multiLevelType w:val="hybridMultilevel"/>
    <w:tmpl w:val="DF5662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E5A3366"/>
    <w:multiLevelType w:val="hybridMultilevel"/>
    <w:tmpl w:val="FF2867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F0C7DBD"/>
    <w:multiLevelType w:val="hybridMultilevel"/>
    <w:tmpl w:val="17CC5E0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6">
    <w:nsid w:val="498F4788"/>
    <w:multiLevelType w:val="hybridMultilevel"/>
    <w:tmpl w:val="BE6CA6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A5143BC"/>
    <w:multiLevelType w:val="hybridMultilevel"/>
    <w:tmpl w:val="756AD362"/>
    <w:lvl w:ilvl="0" w:tplc="04190001">
      <w:start w:val="1"/>
      <w:numFmt w:val="bullet"/>
      <w:lvlText w:val=""/>
      <w:lvlJc w:val="left"/>
      <w:pPr>
        <w:ind w:left="1286" w:hanging="360"/>
      </w:pPr>
      <w:rPr>
        <w:rFonts w:ascii="Symbol" w:hAnsi="Symbol" w:hint="default"/>
      </w:rPr>
    </w:lvl>
    <w:lvl w:ilvl="1" w:tplc="04190003">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8">
    <w:nsid w:val="4E6C5633"/>
    <w:multiLevelType w:val="hybridMultilevel"/>
    <w:tmpl w:val="44BE9246"/>
    <w:lvl w:ilvl="0" w:tplc="697065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0FA4DEB"/>
    <w:multiLevelType w:val="hybridMultilevel"/>
    <w:tmpl w:val="7C30C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2C17E5"/>
    <w:multiLevelType w:val="hybridMultilevel"/>
    <w:tmpl w:val="0C8E1F5A"/>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28F6CCB"/>
    <w:multiLevelType w:val="hybridMultilevel"/>
    <w:tmpl w:val="DBCA5194"/>
    <w:lvl w:ilvl="0" w:tplc="B94C0E0E">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3D7F55"/>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48B2EF2"/>
    <w:multiLevelType w:val="hybridMultilevel"/>
    <w:tmpl w:val="FF7E11BA"/>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4FC01CC"/>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6EE37EA"/>
    <w:multiLevelType w:val="hybridMultilevel"/>
    <w:tmpl w:val="772EC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A8F7713"/>
    <w:multiLevelType w:val="hybridMultilevel"/>
    <w:tmpl w:val="370E5B5C"/>
    <w:lvl w:ilvl="0" w:tplc="35D82F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B78637C"/>
    <w:multiLevelType w:val="hybridMultilevel"/>
    <w:tmpl w:val="8DEE8896"/>
    <w:lvl w:ilvl="0" w:tplc="ED78B9B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8">
    <w:nsid w:val="5C9D2F9B"/>
    <w:multiLevelType w:val="hybridMultilevel"/>
    <w:tmpl w:val="8938A826"/>
    <w:lvl w:ilvl="0" w:tplc="D300416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FAB73E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65095A49"/>
    <w:multiLevelType w:val="hybridMultilevel"/>
    <w:tmpl w:val="CEC61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BE4898"/>
    <w:multiLevelType w:val="hybridMultilevel"/>
    <w:tmpl w:val="811238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CF1277E"/>
    <w:multiLevelType w:val="multilevel"/>
    <w:tmpl w:val="6E8C4BF6"/>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nsid w:val="6CFB1E74"/>
    <w:multiLevelType w:val="hybridMultilevel"/>
    <w:tmpl w:val="89061F8C"/>
    <w:lvl w:ilvl="0" w:tplc="B94C0E0E">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06E77E3"/>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5">
    <w:nsid w:val="7416537E"/>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6">
    <w:nsid w:val="75ED4BAC"/>
    <w:multiLevelType w:val="multilevel"/>
    <w:tmpl w:val="87DC8DE0"/>
    <w:lvl w:ilvl="0">
      <w:start w:val="1"/>
      <w:numFmt w:val="decimal"/>
      <w:lvlText w:val="%1"/>
      <w:lvlJc w:val="left"/>
      <w:pPr>
        <w:ind w:left="375" w:hanging="375"/>
      </w:pPr>
      <w:rPr>
        <w:rFonts w:hint="default"/>
        <w:b/>
        <w:sz w:val="28"/>
      </w:rPr>
    </w:lvl>
    <w:lvl w:ilvl="1">
      <w:start w:val="1"/>
      <w:numFmt w:val="decimal"/>
      <w:lvlText w:val="%1.%2"/>
      <w:lvlJc w:val="left"/>
      <w:pPr>
        <w:ind w:left="659" w:hanging="375"/>
      </w:pPr>
      <w:rPr>
        <w:rFonts w:hint="default"/>
        <w:b/>
        <w:sz w:val="28"/>
      </w:rPr>
    </w:lvl>
    <w:lvl w:ilvl="2">
      <w:start w:val="1"/>
      <w:numFmt w:val="decimal"/>
      <w:lvlText w:val="%1.%2.%3"/>
      <w:lvlJc w:val="left"/>
      <w:pPr>
        <w:ind w:left="1288" w:hanging="720"/>
      </w:pPr>
      <w:rPr>
        <w:rFonts w:hint="default"/>
        <w:b/>
        <w:sz w:val="28"/>
      </w:rPr>
    </w:lvl>
    <w:lvl w:ilvl="3">
      <w:start w:val="1"/>
      <w:numFmt w:val="decimal"/>
      <w:lvlText w:val="%1.%2.%3.%4"/>
      <w:lvlJc w:val="left"/>
      <w:pPr>
        <w:ind w:left="1572" w:hanging="720"/>
      </w:pPr>
      <w:rPr>
        <w:rFonts w:hint="default"/>
        <w:b/>
        <w:sz w:val="28"/>
      </w:rPr>
    </w:lvl>
    <w:lvl w:ilvl="4">
      <w:start w:val="1"/>
      <w:numFmt w:val="decimal"/>
      <w:lvlText w:val="%1.%2.%3.%4.%5"/>
      <w:lvlJc w:val="left"/>
      <w:pPr>
        <w:ind w:left="2216" w:hanging="1080"/>
      </w:pPr>
      <w:rPr>
        <w:rFonts w:hint="default"/>
        <w:b/>
        <w:sz w:val="28"/>
      </w:rPr>
    </w:lvl>
    <w:lvl w:ilvl="5">
      <w:start w:val="1"/>
      <w:numFmt w:val="decimal"/>
      <w:lvlText w:val="%1.%2.%3.%4.%5.%6"/>
      <w:lvlJc w:val="left"/>
      <w:pPr>
        <w:ind w:left="2500" w:hanging="1080"/>
      </w:pPr>
      <w:rPr>
        <w:rFonts w:hint="default"/>
        <w:b/>
        <w:sz w:val="28"/>
      </w:rPr>
    </w:lvl>
    <w:lvl w:ilvl="6">
      <w:start w:val="1"/>
      <w:numFmt w:val="decimal"/>
      <w:lvlText w:val="%1.%2.%3.%4.%5.%6.%7"/>
      <w:lvlJc w:val="left"/>
      <w:pPr>
        <w:ind w:left="3144" w:hanging="1440"/>
      </w:pPr>
      <w:rPr>
        <w:rFonts w:hint="default"/>
        <w:b/>
        <w:sz w:val="28"/>
      </w:rPr>
    </w:lvl>
    <w:lvl w:ilvl="7">
      <w:start w:val="1"/>
      <w:numFmt w:val="decimal"/>
      <w:lvlText w:val="%1.%2.%3.%4.%5.%6.%7.%8"/>
      <w:lvlJc w:val="left"/>
      <w:pPr>
        <w:ind w:left="3428" w:hanging="1440"/>
      </w:pPr>
      <w:rPr>
        <w:rFonts w:hint="default"/>
        <w:b/>
        <w:sz w:val="28"/>
      </w:rPr>
    </w:lvl>
    <w:lvl w:ilvl="8">
      <w:start w:val="1"/>
      <w:numFmt w:val="decimal"/>
      <w:lvlText w:val="%1.%2.%3.%4.%5.%6.%7.%8.%9"/>
      <w:lvlJc w:val="left"/>
      <w:pPr>
        <w:ind w:left="4072" w:hanging="1800"/>
      </w:pPr>
      <w:rPr>
        <w:rFonts w:hint="default"/>
        <w:b/>
        <w:sz w:val="28"/>
      </w:rPr>
    </w:lvl>
  </w:abstractNum>
  <w:abstractNum w:abstractNumId="47">
    <w:nsid w:val="78633AEF"/>
    <w:multiLevelType w:val="hybridMultilevel"/>
    <w:tmpl w:val="1638D63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8C624E7"/>
    <w:multiLevelType w:val="hybridMultilevel"/>
    <w:tmpl w:val="AB86CCA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3"/>
  </w:num>
  <w:num w:numId="2">
    <w:abstractNumId w:val="12"/>
  </w:num>
  <w:num w:numId="3">
    <w:abstractNumId w:val="25"/>
  </w:num>
  <w:num w:numId="4">
    <w:abstractNumId w:val="42"/>
  </w:num>
  <w:num w:numId="5">
    <w:abstractNumId w:val="29"/>
  </w:num>
  <w:num w:numId="6">
    <w:abstractNumId w:val="35"/>
  </w:num>
  <w:num w:numId="7">
    <w:abstractNumId w:val="7"/>
  </w:num>
  <w:num w:numId="8">
    <w:abstractNumId w:val="33"/>
  </w:num>
  <w:num w:numId="9">
    <w:abstractNumId w:val="32"/>
  </w:num>
  <w:num w:numId="10">
    <w:abstractNumId w:val="18"/>
  </w:num>
  <w:num w:numId="11">
    <w:abstractNumId w:val="38"/>
  </w:num>
  <w:num w:numId="12">
    <w:abstractNumId w:val="8"/>
  </w:num>
  <w:num w:numId="13">
    <w:abstractNumId w:val="4"/>
  </w:num>
  <w:num w:numId="14">
    <w:abstractNumId w:val="11"/>
  </w:num>
  <w:num w:numId="15">
    <w:abstractNumId w:val="34"/>
  </w:num>
  <w:num w:numId="16">
    <w:abstractNumId w:val="47"/>
  </w:num>
  <w:num w:numId="17">
    <w:abstractNumId w:val="19"/>
  </w:num>
  <w:num w:numId="18">
    <w:abstractNumId w:val="3"/>
  </w:num>
  <w:num w:numId="19">
    <w:abstractNumId w:val="36"/>
  </w:num>
  <w:num w:numId="20">
    <w:abstractNumId w:val="6"/>
  </w:num>
  <w:num w:numId="21">
    <w:abstractNumId w:val="46"/>
  </w:num>
  <w:num w:numId="22">
    <w:abstractNumId w:val="5"/>
  </w:num>
  <w:num w:numId="23">
    <w:abstractNumId w:val="37"/>
  </w:num>
  <w:num w:numId="24">
    <w:abstractNumId w:val="22"/>
  </w:num>
  <w:num w:numId="25">
    <w:abstractNumId w:val="0"/>
  </w:num>
  <w:num w:numId="26">
    <w:abstractNumId w:val="16"/>
  </w:num>
  <w:num w:numId="27">
    <w:abstractNumId w:val="28"/>
  </w:num>
  <w:num w:numId="28">
    <w:abstractNumId w:val="30"/>
  </w:num>
  <w:num w:numId="29">
    <w:abstractNumId w:val="9"/>
  </w:num>
  <w:num w:numId="30">
    <w:abstractNumId w:val="40"/>
  </w:num>
  <w:num w:numId="31">
    <w:abstractNumId w:val="14"/>
  </w:num>
  <w:num w:numId="32">
    <w:abstractNumId w:val="21"/>
  </w:num>
  <w:num w:numId="33">
    <w:abstractNumId w:val="23"/>
  </w:num>
  <w:num w:numId="34">
    <w:abstractNumId w:val="39"/>
  </w:num>
  <w:num w:numId="35">
    <w:abstractNumId w:val="24"/>
  </w:num>
  <w:num w:numId="36">
    <w:abstractNumId w:val="26"/>
  </w:num>
  <w:num w:numId="37">
    <w:abstractNumId w:val="17"/>
  </w:num>
  <w:num w:numId="38">
    <w:abstractNumId w:val="45"/>
  </w:num>
  <w:num w:numId="39">
    <w:abstractNumId w:val="44"/>
  </w:num>
  <w:num w:numId="40">
    <w:abstractNumId w:val="10"/>
  </w:num>
  <w:num w:numId="41">
    <w:abstractNumId w:val="41"/>
  </w:num>
  <w:num w:numId="42">
    <w:abstractNumId w:val="2"/>
  </w:num>
  <w:num w:numId="43">
    <w:abstractNumId w:val="20"/>
  </w:num>
  <w:num w:numId="44">
    <w:abstractNumId w:val="27"/>
  </w:num>
  <w:num w:numId="45">
    <w:abstractNumId w:val="48"/>
  </w:num>
  <w:num w:numId="46">
    <w:abstractNumId w:val="15"/>
  </w:num>
  <w:num w:numId="47">
    <w:abstractNumId w:val="43"/>
  </w:num>
  <w:num w:numId="48">
    <w:abstractNumId w:val="31"/>
  </w:num>
  <w:num w:numId="4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653B9"/>
    <w:rsid w:val="000001D8"/>
    <w:rsid w:val="00003F5D"/>
    <w:rsid w:val="00004959"/>
    <w:rsid w:val="000049AA"/>
    <w:rsid w:val="00004F79"/>
    <w:rsid w:val="0000780C"/>
    <w:rsid w:val="000117E1"/>
    <w:rsid w:val="00014003"/>
    <w:rsid w:val="00014571"/>
    <w:rsid w:val="00020902"/>
    <w:rsid w:val="00020CB8"/>
    <w:rsid w:val="00021603"/>
    <w:rsid w:val="00021805"/>
    <w:rsid w:val="0002443A"/>
    <w:rsid w:val="000251ED"/>
    <w:rsid w:val="000258FE"/>
    <w:rsid w:val="00026516"/>
    <w:rsid w:val="00026FD0"/>
    <w:rsid w:val="00034C30"/>
    <w:rsid w:val="00035594"/>
    <w:rsid w:val="00036EEA"/>
    <w:rsid w:val="0003725E"/>
    <w:rsid w:val="0004156B"/>
    <w:rsid w:val="00041D61"/>
    <w:rsid w:val="00044774"/>
    <w:rsid w:val="00044C4B"/>
    <w:rsid w:val="000475B6"/>
    <w:rsid w:val="00047A8F"/>
    <w:rsid w:val="00047CE5"/>
    <w:rsid w:val="0005485A"/>
    <w:rsid w:val="00056257"/>
    <w:rsid w:val="00060CAE"/>
    <w:rsid w:val="000624AE"/>
    <w:rsid w:val="00062A7A"/>
    <w:rsid w:val="0006331E"/>
    <w:rsid w:val="000645F5"/>
    <w:rsid w:val="0006597D"/>
    <w:rsid w:val="00070A70"/>
    <w:rsid w:val="0007118E"/>
    <w:rsid w:val="00076DD9"/>
    <w:rsid w:val="00080ACF"/>
    <w:rsid w:val="00080BE0"/>
    <w:rsid w:val="00080D13"/>
    <w:rsid w:val="000816F5"/>
    <w:rsid w:val="00081AA3"/>
    <w:rsid w:val="000847A1"/>
    <w:rsid w:val="00085078"/>
    <w:rsid w:val="0008546B"/>
    <w:rsid w:val="00085D8B"/>
    <w:rsid w:val="000904B6"/>
    <w:rsid w:val="00090E10"/>
    <w:rsid w:val="00091C10"/>
    <w:rsid w:val="00093BA3"/>
    <w:rsid w:val="000944B0"/>
    <w:rsid w:val="000A1A8F"/>
    <w:rsid w:val="000A32FB"/>
    <w:rsid w:val="000A5680"/>
    <w:rsid w:val="000A5715"/>
    <w:rsid w:val="000A57F5"/>
    <w:rsid w:val="000A7372"/>
    <w:rsid w:val="000A7918"/>
    <w:rsid w:val="000B0705"/>
    <w:rsid w:val="000B0CC5"/>
    <w:rsid w:val="000B385B"/>
    <w:rsid w:val="000C5F8A"/>
    <w:rsid w:val="000C6CF2"/>
    <w:rsid w:val="000D45F2"/>
    <w:rsid w:val="000D75A3"/>
    <w:rsid w:val="000D76D2"/>
    <w:rsid w:val="000E2938"/>
    <w:rsid w:val="000E36C6"/>
    <w:rsid w:val="000E5878"/>
    <w:rsid w:val="000E5EB4"/>
    <w:rsid w:val="000E74C3"/>
    <w:rsid w:val="000F0CDF"/>
    <w:rsid w:val="000F1AB0"/>
    <w:rsid w:val="000F4728"/>
    <w:rsid w:val="000F5683"/>
    <w:rsid w:val="000F6663"/>
    <w:rsid w:val="000F7BCE"/>
    <w:rsid w:val="000F7C0E"/>
    <w:rsid w:val="000F7C50"/>
    <w:rsid w:val="00101B6D"/>
    <w:rsid w:val="0010276F"/>
    <w:rsid w:val="00105E09"/>
    <w:rsid w:val="00106844"/>
    <w:rsid w:val="0010769B"/>
    <w:rsid w:val="00110ACE"/>
    <w:rsid w:val="00120A19"/>
    <w:rsid w:val="00122976"/>
    <w:rsid w:val="00122A9D"/>
    <w:rsid w:val="00125CB5"/>
    <w:rsid w:val="00126111"/>
    <w:rsid w:val="00127103"/>
    <w:rsid w:val="00127FD5"/>
    <w:rsid w:val="00131874"/>
    <w:rsid w:val="00131C93"/>
    <w:rsid w:val="00133B3F"/>
    <w:rsid w:val="00135012"/>
    <w:rsid w:val="001352AC"/>
    <w:rsid w:val="00135BE7"/>
    <w:rsid w:val="00140CC8"/>
    <w:rsid w:val="0014115D"/>
    <w:rsid w:val="00141856"/>
    <w:rsid w:val="0014412F"/>
    <w:rsid w:val="00146CE8"/>
    <w:rsid w:val="00147845"/>
    <w:rsid w:val="001501E3"/>
    <w:rsid w:val="00150681"/>
    <w:rsid w:val="00152637"/>
    <w:rsid w:val="00153556"/>
    <w:rsid w:val="0015369C"/>
    <w:rsid w:val="001578E3"/>
    <w:rsid w:val="00161637"/>
    <w:rsid w:val="00162F65"/>
    <w:rsid w:val="0016305C"/>
    <w:rsid w:val="00163C48"/>
    <w:rsid w:val="001658CA"/>
    <w:rsid w:val="001661CA"/>
    <w:rsid w:val="001663EC"/>
    <w:rsid w:val="001711DC"/>
    <w:rsid w:val="0017149C"/>
    <w:rsid w:val="001721DA"/>
    <w:rsid w:val="0017226C"/>
    <w:rsid w:val="00173F69"/>
    <w:rsid w:val="00174BB3"/>
    <w:rsid w:val="00174C9A"/>
    <w:rsid w:val="00175411"/>
    <w:rsid w:val="0018465C"/>
    <w:rsid w:val="00185EAF"/>
    <w:rsid w:val="00187C25"/>
    <w:rsid w:val="00190F84"/>
    <w:rsid w:val="00192859"/>
    <w:rsid w:val="00192B22"/>
    <w:rsid w:val="00192FEC"/>
    <w:rsid w:val="00193D67"/>
    <w:rsid w:val="00193F32"/>
    <w:rsid w:val="00194DF1"/>
    <w:rsid w:val="00194FB8"/>
    <w:rsid w:val="001A070C"/>
    <w:rsid w:val="001A1351"/>
    <w:rsid w:val="001A1B17"/>
    <w:rsid w:val="001A3120"/>
    <w:rsid w:val="001A3339"/>
    <w:rsid w:val="001A3634"/>
    <w:rsid w:val="001A68F8"/>
    <w:rsid w:val="001A76D4"/>
    <w:rsid w:val="001A7FE5"/>
    <w:rsid w:val="001B052B"/>
    <w:rsid w:val="001B05B6"/>
    <w:rsid w:val="001B11EA"/>
    <w:rsid w:val="001B209C"/>
    <w:rsid w:val="001B20CE"/>
    <w:rsid w:val="001B4995"/>
    <w:rsid w:val="001B6637"/>
    <w:rsid w:val="001B7E25"/>
    <w:rsid w:val="001C02DE"/>
    <w:rsid w:val="001C0CC3"/>
    <w:rsid w:val="001C0FFE"/>
    <w:rsid w:val="001C1C46"/>
    <w:rsid w:val="001C29A2"/>
    <w:rsid w:val="001C456E"/>
    <w:rsid w:val="001C4DAA"/>
    <w:rsid w:val="001C51F1"/>
    <w:rsid w:val="001C5B05"/>
    <w:rsid w:val="001C6142"/>
    <w:rsid w:val="001C69CC"/>
    <w:rsid w:val="001C737A"/>
    <w:rsid w:val="001C7963"/>
    <w:rsid w:val="001D2B85"/>
    <w:rsid w:val="001D339A"/>
    <w:rsid w:val="001D5D2F"/>
    <w:rsid w:val="001D6BC1"/>
    <w:rsid w:val="001E0CAB"/>
    <w:rsid w:val="001E0E93"/>
    <w:rsid w:val="001E248D"/>
    <w:rsid w:val="001E30E8"/>
    <w:rsid w:val="001E3BF8"/>
    <w:rsid w:val="001E43E1"/>
    <w:rsid w:val="001E4A76"/>
    <w:rsid w:val="001E61CD"/>
    <w:rsid w:val="001E6E39"/>
    <w:rsid w:val="001E75E7"/>
    <w:rsid w:val="001F0277"/>
    <w:rsid w:val="001F13DC"/>
    <w:rsid w:val="001F409B"/>
    <w:rsid w:val="001F4344"/>
    <w:rsid w:val="001F55BE"/>
    <w:rsid w:val="001F7343"/>
    <w:rsid w:val="001F7AC9"/>
    <w:rsid w:val="002013CE"/>
    <w:rsid w:val="00201DD3"/>
    <w:rsid w:val="002032BF"/>
    <w:rsid w:val="00203401"/>
    <w:rsid w:val="00205A95"/>
    <w:rsid w:val="00205BC8"/>
    <w:rsid w:val="00205E52"/>
    <w:rsid w:val="002060B4"/>
    <w:rsid w:val="002069F4"/>
    <w:rsid w:val="00207333"/>
    <w:rsid w:val="00213AE9"/>
    <w:rsid w:val="00214DAF"/>
    <w:rsid w:val="00215086"/>
    <w:rsid w:val="00215FC6"/>
    <w:rsid w:val="00215FCF"/>
    <w:rsid w:val="00221A1C"/>
    <w:rsid w:val="002233B5"/>
    <w:rsid w:val="002234A4"/>
    <w:rsid w:val="00223719"/>
    <w:rsid w:val="00223A4A"/>
    <w:rsid w:val="00223EE7"/>
    <w:rsid w:val="002247AE"/>
    <w:rsid w:val="00224886"/>
    <w:rsid w:val="002254E5"/>
    <w:rsid w:val="00231247"/>
    <w:rsid w:val="00231F58"/>
    <w:rsid w:val="002323B9"/>
    <w:rsid w:val="00233CE3"/>
    <w:rsid w:val="0023430E"/>
    <w:rsid w:val="00234BFB"/>
    <w:rsid w:val="002373E5"/>
    <w:rsid w:val="0023749B"/>
    <w:rsid w:val="0023772E"/>
    <w:rsid w:val="00240609"/>
    <w:rsid w:val="00241A6C"/>
    <w:rsid w:val="002426D5"/>
    <w:rsid w:val="00242D61"/>
    <w:rsid w:val="002433DB"/>
    <w:rsid w:val="00243AA5"/>
    <w:rsid w:val="00244BCE"/>
    <w:rsid w:val="0024504E"/>
    <w:rsid w:val="00250CD3"/>
    <w:rsid w:val="00251EE1"/>
    <w:rsid w:val="0025238E"/>
    <w:rsid w:val="00253D99"/>
    <w:rsid w:val="00254F09"/>
    <w:rsid w:val="002611E8"/>
    <w:rsid w:val="00261C58"/>
    <w:rsid w:val="00261C5B"/>
    <w:rsid w:val="00263DAF"/>
    <w:rsid w:val="00264818"/>
    <w:rsid w:val="002653B9"/>
    <w:rsid w:val="00265E92"/>
    <w:rsid w:val="00270E4E"/>
    <w:rsid w:val="00274C1E"/>
    <w:rsid w:val="0027637B"/>
    <w:rsid w:val="0028003E"/>
    <w:rsid w:val="00280342"/>
    <w:rsid w:val="002805A3"/>
    <w:rsid w:val="00280C8F"/>
    <w:rsid w:val="00280D6B"/>
    <w:rsid w:val="0028334C"/>
    <w:rsid w:val="002903DB"/>
    <w:rsid w:val="0029147C"/>
    <w:rsid w:val="002918CD"/>
    <w:rsid w:val="00291C9F"/>
    <w:rsid w:val="00293DBA"/>
    <w:rsid w:val="00293E6E"/>
    <w:rsid w:val="00294115"/>
    <w:rsid w:val="00297345"/>
    <w:rsid w:val="002A118A"/>
    <w:rsid w:val="002A1281"/>
    <w:rsid w:val="002A14C0"/>
    <w:rsid w:val="002A1604"/>
    <w:rsid w:val="002A1A68"/>
    <w:rsid w:val="002A1AE6"/>
    <w:rsid w:val="002A23E1"/>
    <w:rsid w:val="002A248F"/>
    <w:rsid w:val="002A2E07"/>
    <w:rsid w:val="002A2F60"/>
    <w:rsid w:val="002A3C53"/>
    <w:rsid w:val="002A43E3"/>
    <w:rsid w:val="002A6159"/>
    <w:rsid w:val="002B0721"/>
    <w:rsid w:val="002B0B86"/>
    <w:rsid w:val="002B1D63"/>
    <w:rsid w:val="002B371B"/>
    <w:rsid w:val="002B6FF3"/>
    <w:rsid w:val="002C0CA1"/>
    <w:rsid w:val="002C0F6D"/>
    <w:rsid w:val="002C3F99"/>
    <w:rsid w:val="002C7402"/>
    <w:rsid w:val="002C77A2"/>
    <w:rsid w:val="002D1842"/>
    <w:rsid w:val="002D45D4"/>
    <w:rsid w:val="002D6901"/>
    <w:rsid w:val="002D749C"/>
    <w:rsid w:val="002E00A9"/>
    <w:rsid w:val="002E1935"/>
    <w:rsid w:val="002E1E6D"/>
    <w:rsid w:val="002E2933"/>
    <w:rsid w:val="002E4407"/>
    <w:rsid w:val="002E58D1"/>
    <w:rsid w:val="002E69A0"/>
    <w:rsid w:val="002E6DA5"/>
    <w:rsid w:val="002E7801"/>
    <w:rsid w:val="002F0E5C"/>
    <w:rsid w:val="002F1057"/>
    <w:rsid w:val="002F165C"/>
    <w:rsid w:val="002F17EF"/>
    <w:rsid w:val="002F255D"/>
    <w:rsid w:val="002F379E"/>
    <w:rsid w:val="002F3DDD"/>
    <w:rsid w:val="002F47B1"/>
    <w:rsid w:val="002F6491"/>
    <w:rsid w:val="002F67FD"/>
    <w:rsid w:val="002F6D42"/>
    <w:rsid w:val="002F6F84"/>
    <w:rsid w:val="00301B90"/>
    <w:rsid w:val="00302635"/>
    <w:rsid w:val="00304491"/>
    <w:rsid w:val="00306ED5"/>
    <w:rsid w:val="00310B16"/>
    <w:rsid w:val="00311D33"/>
    <w:rsid w:val="00311D96"/>
    <w:rsid w:val="00313A29"/>
    <w:rsid w:val="003143BD"/>
    <w:rsid w:val="00315A4D"/>
    <w:rsid w:val="00320512"/>
    <w:rsid w:val="003219B9"/>
    <w:rsid w:val="00322BBE"/>
    <w:rsid w:val="00322BC0"/>
    <w:rsid w:val="0032445D"/>
    <w:rsid w:val="0032469D"/>
    <w:rsid w:val="003253F4"/>
    <w:rsid w:val="00325755"/>
    <w:rsid w:val="00326429"/>
    <w:rsid w:val="00326F08"/>
    <w:rsid w:val="00327515"/>
    <w:rsid w:val="00330040"/>
    <w:rsid w:val="00330F88"/>
    <w:rsid w:val="00331C75"/>
    <w:rsid w:val="00332366"/>
    <w:rsid w:val="003332AC"/>
    <w:rsid w:val="00333E42"/>
    <w:rsid w:val="00333ED7"/>
    <w:rsid w:val="003357D5"/>
    <w:rsid w:val="003364D3"/>
    <w:rsid w:val="00337D0D"/>
    <w:rsid w:val="00337DF8"/>
    <w:rsid w:val="00343AE7"/>
    <w:rsid w:val="00343E21"/>
    <w:rsid w:val="003441FA"/>
    <w:rsid w:val="003444FB"/>
    <w:rsid w:val="00346A16"/>
    <w:rsid w:val="00346ECD"/>
    <w:rsid w:val="00350410"/>
    <w:rsid w:val="00355A37"/>
    <w:rsid w:val="00363FD5"/>
    <w:rsid w:val="0036482A"/>
    <w:rsid w:val="00365244"/>
    <w:rsid w:val="003653D3"/>
    <w:rsid w:val="003674D3"/>
    <w:rsid w:val="00373417"/>
    <w:rsid w:val="00376747"/>
    <w:rsid w:val="00377369"/>
    <w:rsid w:val="00377EA9"/>
    <w:rsid w:val="003809A7"/>
    <w:rsid w:val="0038255C"/>
    <w:rsid w:val="003842C6"/>
    <w:rsid w:val="00384AA4"/>
    <w:rsid w:val="00385A8F"/>
    <w:rsid w:val="00385F11"/>
    <w:rsid w:val="00386E95"/>
    <w:rsid w:val="003904BC"/>
    <w:rsid w:val="0039058A"/>
    <w:rsid w:val="00390B70"/>
    <w:rsid w:val="00392471"/>
    <w:rsid w:val="00394879"/>
    <w:rsid w:val="003951E6"/>
    <w:rsid w:val="00395AC4"/>
    <w:rsid w:val="003964B1"/>
    <w:rsid w:val="00397971"/>
    <w:rsid w:val="00397CC6"/>
    <w:rsid w:val="00397FD1"/>
    <w:rsid w:val="003A14FB"/>
    <w:rsid w:val="003A1554"/>
    <w:rsid w:val="003A2988"/>
    <w:rsid w:val="003B01BE"/>
    <w:rsid w:val="003B1A68"/>
    <w:rsid w:val="003B5143"/>
    <w:rsid w:val="003B5361"/>
    <w:rsid w:val="003B6585"/>
    <w:rsid w:val="003C02F2"/>
    <w:rsid w:val="003C20C3"/>
    <w:rsid w:val="003C3278"/>
    <w:rsid w:val="003C38B1"/>
    <w:rsid w:val="003C740B"/>
    <w:rsid w:val="003D08CC"/>
    <w:rsid w:val="003D1239"/>
    <w:rsid w:val="003D1376"/>
    <w:rsid w:val="003D3CF2"/>
    <w:rsid w:val="003D45B1"/>
    <w:rsid w:val="003D5479"/>
    <w:rsid w:val="003D5AEB"/>
    <w:rsid w:val="003E0CEB"/>
    <w:rsid w:val="003E1737"/>
    <w:rsid w:val="003E356A"/>
    <w:rsid w:val="003E37A1"/>
    <w:rsid w:val="003E53EF"/>
    <w:rsid w:val="003E5419"/>
    <w:rsid w:val="003E5D1C"/>
    <w:rsid w:val="003E6788"/>
    <w:rsid w:val="003E6B72"/>
    <w:rsid w:val="003E6BEE"/>
    <w:rsid w:val="003E6EA6"/>
    <w:rsid w:val="003E7DEE"/>
    <w:rsid w:val="003F0BB4"/>
    <w:rsid w:val="003F213D"/>
    <w:rsid w:val="003F4B4F"/>
    <w:rsid w:val="003F55CF"/>
    <w:rsid w:val="003F55E6"/>
    <w:rsid w:val="003F7DC0"/>
    <w:rsid w:val="004014FF"/>
    <w:rsid w:val="004018FB"/>
    <w:rsid w:val="00404C4E"/>
    <w:rsid w:val="00404D79"/>
    <w:rsid w:val="004068C0"/>
    <w:rsid w:val="00407601"/>
    <w:rsid w:val="00407701"/>
    <w:rsid w:val="0040770B"/>
    <w:rsid w:val="00410D57"/>
    <w:rsid w:val="00412E4F"/>
    <w:rsid w:val="00413A0D"/>
    <w:rsid w:val="00413BD9"/>
    <w:rsid w:val="00414658"/>
    <w:rsid w:val="004160A4"/>
    <w:rsid w:val="004161F7"/>
    <w:rsid w:val="00416BA1"/>
    <w:rsid w:val="00420192"/>
    <w:rsid w:val="004201A3"/>
    <w:rsid w:val="00422F06"/>
    <w:rsid w:val="00423662"/>
    <w:rsid w:val="00424BE8"/>
    <w:rsid w:val="004263CE"/>
    <w:rsid w:val="0042740B"/>
    <w:rsid w:val="00427AC0"/>
    <w:rsid w:val="00431560"/>
    <w:rsid w:val="00431669"/>
    <w:rsid w:val="004318E4"/>
    <w:rsid w:val="00431FCA"/>
    <w:rsid w:val="00436C11"/>
    <w:rsid w:val="00436DCF"/>
    <w:rsid w:val="004374E2"/>
    <w:rsid w:val="0044200A"/>
    <w:rsid w:val="0044459F"/>
    <w:rsid w:val="004451DA"/>
    <w:rsid w:val="00445576"/>
    <w:rsid w:val="00445E39"/>
    <w:rsid w:val="004461BF"/>
    <w:rsid w:val="004531A5"/>
    <w:rsid w:val="0045327B"/>
    <w:rsid w:val="00455A5D"/>
    <w:rsid w:val="00456CFA"/>
    <w:rsid w:val="004578E0"/>
    <w:rsid w:val="00457C2D"/>
    <w:rsid w:val="004604F3"/>
    <w:rsid w:val="00461DF2"/>
    <w:rsid w:val="004628B8"/>
    <w:rsid w:val="004639D4"/>
    <w:rsid w:val="0046412B"/>
    <w:rsid w:val="00465992"/>
    <w:rsid w:val="00465ED0"/>
    <w:rsid w:val="00467801"/>
    <w:rsid w:val="004701E1"/>
    <w:rsid w:val="00471A0D"/>
    <w:rsid w:val="00471C61"/>
    <w:rsid w:val="00472C4B"/>
    <w:rsid w:val="004737AB"/>
    <w:rsid w:val="00473E67"/>
    <w:rsid w:val="00475922"/>
    <w:rsid w:val="00475F0B"/>
    <w:rsid w:val="0047678C"/>
    <w:rsid w:val="0048049D"/>
    <w:rsid w:val="00480CF6"/>
    <w:rsid w:val="004831E9"/>
    <w:rsid w:val="004831ED"/>
    <w:rsid w:val="00483EC5"/>
    <w:rsid w:val="00484BC7"/>
    <w:rsid w:val="0048668E"/>
    <w:rsid w:val="0049004B"/>
    <w:rsid w:val="00491FC1"/>
    <w:rsid w:val="00492802"/>
    <w:rsid w:val="00492999"/>
    <w:rsid w:val="0049493F"/>
    <w:rsid w:val="0049727E"/>
    <w:rsid w:val="004A18BE"/>
    <w:rsid w:val="004A1D32"/>
    <w:rsid w:val="004A3F4A"/>
    <w:rsid w:val="004A3FC2"/>
    <w:rsid w:val="004A45F5"/>
    <w:rsid w:val="004A4FA1"/>
    <w:rsid w:val="004A5AAE"/>
    <w:rsid w:val="004A6663"/>
    <w:rsid w:val="004A66DB"/>
    <w:rsid w:val="004A674D"/>
    <w:rsid w:val="004A70BE"/>
    <w:rsid w:val="004B07D8"/>
    <w:rsid w:val="004B2C56"/>
    <w:rsid w:val="004B41F7"/>
    <w:rsid w:val="004B5B18"/>
    <w:rsid w:val="004B5B37"/>
    <w:rsid w:val="004C0C2F"/>
    <w:rsid w:val="004C10A0"/>
    <w:rsid w:val="004C1CAD"/>
    <w:rsid w:val="004C6153"/>
    <w:rsid w:val="004C6CB6"/>
    <w:rsid w:val="004D0B22"/>
    <w:rsid w:val="004D4128"/>
    <w:rsid w:val="004D503D"/>
    <w:rsid w:val="004D6789"/>
    <w:rsid w:val="004E0B2A"/>
    <w:rsid w:val="004E1072"/>
    <w:rsid w:val="004E4776"/>
    <w:rsid w:val="004E569D"/>
    <w:rsid w:val="004E71AD"/>
    <w:rsid w:val="004E7B12"/>
    <w:rsid w:val="004F099C"/>
    <w:rsid w:val="004F1F41"/>
    <w:rsid w:val="004F3F45"/>
    <w:rsid w:val="004F59D8"/>
    <w:rsid w:val="0050076F"/>
    <w:rsid w:val="00502397"/>
    <w:rsid w:val="00504636"/>
    <w:rsid w:val="005078BF"/>
    <w:rsid w:val="00510BE4"/>
    <w:rsid w:val="005119EE"/>
    <w:rsid w:val="0051282B"/>
    <w:rsid w:val="00513A6C"/>
    <w:rsid w:val="00514041"/>
    <w:rsid w:val="00514B56"/>
    <w:rsid w:val="00514DA5"/>
    <w:rsid w:val="00514FEF"/>
    <w:rsid w:val="00516508"/>
    <w:rsid w:val="00521582"/>
    <w:rsid w:val="0052259A"/>
    <w:rsid w:val="00526C4A"/>
    <w:rsid w:val="005302E7"/>
    <w:rsid w:val="0053305F"/>
    <w:rsid w:val="005332AC"/>
    <w:rsid w:val="00536938"/>
    <w:rsid w:val="00542F3B"/>
    <w:rsid w:val="00544B5D"/>
    <w:rsid w:val="00544B92"/>
    <w:rsid w:val="00544F01"/>
    <w:rsid w:val="00545895"/>
    <w:rsid w:val="005467E5"/>
    <w:rsid w:val="00546D6A"/>
    <w:rsid w:val="00550833"/>
    <w:rsid w:val="005531CD"/>
    <w:rsid w:val="005538A4"/>
    <w:rsid w:val="0055409C"/>
    <w:rsid w:val="00555A50"/>
    <w:rsid w:val="0055692C"/>
    <w:rsid w:val="005571F9"/>
    <w:rsid w:val="0055728E"/>
    <w:rsid w:val="00557B44"/>
    <w:rsid w:val="0056048A"/>
    <w:rsid w:val="00563493"/>
    <w:rsid w:val="0056411E"/>
    <w:rsid w:val="0056448A"/>
    <w:rsid w:val="0056658F"/>
    <w:rsid w:val="005665A5"/>
    <w:rsid w:val="00567B7F"/>
    <w:rsid w:val="00570359"/>
    <w:rsid w:val="005709AB"/>
    <w:rsid w:val="00570B58"/>
    <w:rsid w:val="0057236D"/>
    <w:rsid w:val="00573928"/>
    <w:rsid w:val="005744AF"/>
    <w:rsid w:val="00574DF5"/>
    <w:rsid w:val="00576CA1"/>
    <w:rsid w:val="00576F60"/>
    <w:rsid w:val="00577150"/>
    <w:rsid w:val="00577425"/>
    <w:rsid w:val="00582134"/>
    <w:rsid w:val="00583667"/>
    <w:rsid w:val="00584A62"/>
    <w:rsid w:val="00585753"/>
    <w:rsid w:val="005857B5"/>
    <w:rsid w:val="005857CA"/>
    <w:rsid w:val="00585ED3"/>
    <w:rsid w:val="005860CD"/>
    <w:rsid w:val="005866FE"/>
    <w:rsid w:val="00586B6E"/>
    <w:rsid w:val="00590B72"/>
    <w:rsid w:val="00592F2D"/>
    <w:rsid w:val="005930AA"/>
    <w:rsid w:val="00593952"/>
    <w:rsid w:val="00593E67"/>
    <w:rsid w:val="005950DA"/>
    <w:rsid w:val="005951A5"/>
    <w:rsid w:val="00595431"/>
    <w:rsid w:val="005A0996"/>
    <w:rsid w:val="005A288E"/>
    <w:rsid w:val="005A3520"/>
    <w:rsid w:val="005A35AE"/>
    <w:rsid w:val="005A4236"/>
    <w:rsid w:val="005A45E0"/>
    <w:rsid w:val="005A58B6"/>
    <w:rsid w:val="005B5D2D"/>
    <w:rsid w:val="005B7390"/>
    <w:rsid w:val="005B73C2"/>
    <w:rsid w:val="005B7CC4"/>
    <w:rsid w:val="005C0A71"/>
    <w:rsid w:val="005C18F7"/>
    <w:rsid w:val="005C1B57"/>
    <w:rsid w:val="005C286B"/>
    <w:rsid w:val="005C2881"/>
    <w:rsid w:val="005C3034"/>
    <w:rsid w:val="005C3144"/>
    <w:rsid w:val="005C44DD"/>
    <w:rsid w:val="005C64FA"/>
    <w:rsid w:val="005C78F3"/>
    <w:rsid w:val="005C7D88"/>
    <w:rsid w:val="005D0AB1"/>
    <w:rsid w:val="005D1594"/>
    <w:rsid w:val="005D255F"/>
    <w:rsid w:val="005D4374"/>
    <w:rsid w:val="005D4C5F"/>
    <w:rsid w:val="005D4CA3"/>
    <w:rsid w:val="005D5799"/>
    <w:rsid w:val="005D5E68"/>
    <w:rsid w:val="005D7803"/>
    <w:rsid w:val="005D7E72"/>
    <w:rsid w:val="005E0A8D"/>
    <w:rsid w:val="005E1995"/>
    <w:rsid w:val="005E2333"/>
    <w:rsid w:val="005E4A80"/>
    <w:rsid w:val="005E5EED"/>
    <w:rsid w:val="005E64FE"/>
    <w:rsid w:val="005E7722"/>
    <w:rsid w:val="005E7BB6"/>
    <w:rsid w:val="005F0295"/>
    <w:rsid w:val="005F040B"/>
    <w:rsid w:val="005F74E4"/>
    <w:rsid w:val="005F7758"/>
    <w:rsid w:val="005F790C"/>
    <w:rsid w:val="0060055E"/>
    <w:rsid w:val="0060066D"/>
    <w:rsid w:val="00600A7F"/>
    <w:rsid w:val="006018CF"/>
    <w:rsid w:val="006019CA"/>
    <w:rsid w:val="00602BCB"/>
    <w:rsid w:val="0060410C"/>
    <w:rsid w:val="0060589F"/>
    <w:rsid w:val="00605CD7"/>
    <w:rsid w:val="0060619E"/>
    <w:rsid w:val="00606D83"/>
    <w:rsid w:val="00610432"/>
    <w:rsid w:val="006106EB"/>
    <w:rsid w:val="00610A72"/>
    <w:rsid w:val="006116B0"/>
    <w:rsid w:val="006129A7"/>
    <w:rsid w:val="00613346"/>
    <w:rsid w:val="00613B11"/>
    <w:rsid w:val="0061419B"/>
    <w:rsid w:val="0061620E"/>
    <w:rsid w:val="006213B0"/>
    <w:rsid w:val="00623721"/>
    <w:rsid w:val="00623ACA"/>
    <w:rsid w:val="00624952"/>
    <w:rsid w:val="0062554E"/>
    <w:rsid w:val="00625D66"/>
    <w:rsid w:val="0062634B"/>
    <w:rsid w:val="0063191D"/>
    <w:rsid w:val="00632060"/>
    <w:rsid w:val="00633192"/>
    <w:rsid w:val="00635223"/>
    <w:rsid w:val="006355AB"/>
    <w:rsid w:val="00640F6A"/>
    <w:rsid w:val="00643384"/>
    <w:rsid w:val="006433A4"/>
    <w:rsid w:val="006436F2"/>
    <w:rsid w:val="00643FB4"/>
    <w:rsid w:val="0064405B"/>
    <w:rsid w:val="00645F75"/>
    <w:rsid w:val="00647C01"/>
    <w:rsid w:val="0065015C"/>
    <w:rsid w:val="006529BB"/>
    <w:rsid w:val="00653A05"/>
    <w:rsid w:val="006542CF"/>
    <w:rsid w:val="006549EF"/>
    <w:rsid w:val="006554D4"/>
    <w:rsid w:val="006571E5"/>
    <w:rsid w:val="00657424"/>
    <w:rsid w:val="00657CF2"/>
    <w:rsid w:val="0066096C"/>
    <w:rsid w:val="00661071"/>
    <w:rsid w:val="00663A5B"/>
    <w:rsid w:val="00663DB4"/>
    <w:rsid w:val="00665E4D"/>
    <w:rsid w:val="006671C2"/>
    <w:rsid w:val="0067390D"/>
    <w:rsid w:val="00675985"/>
    <w:rsid w:val="00675C0F"/>
    <w:rsid w:val="006774A5"/>
    <w:rsid w:val="00677668"/>
    <w:rsid w:val="006813A1"/>
    <w:rsid w:val="00682D97"/>
    <w:rsid w:val="00683776"/>
    <w:rsid w:val="00684425"/>
    <w:rsid w:val="006861C6"/>
    <w:rsid w:val="006876F4"/>
    <w:rsid w:val="0069656E"/>
    <w:rsid w:val="00697488"/>
    <w:rsid w:val="006A12F8"/>
    <w:rsid w:val="006A2445"/>
    <w:rsid w:val="006A37D8"/>
    <w:rsid w:val="006A445E"/>
    <w:rsid w:val="006A44E2"/>
    <w:rsid w:val="006A6443"/>
    <w:rsid w:val="006A65A0"/>
    <w:rsid w:val="006B292C"/>
    <w:rsid w:val="006B2EAD"/>
    <w:rsid w:val="006B3533"/>
    <w:rsid w:val="006B4DD0"/>
    <w:rsid w:val="006B569C"/>
    <w:rsid w:val="006B61DB"/>
    <w:rsid w:val="006B69D7"/>
    <w:rsid w:val="006B6DDD"/>
    <w:rsid w:val="006B79C4"/>
    <w:rsid w:val="006B7B30"/>
    <w:rsid w:val="006C23DD"/>
    <w:rsid w:val="006C3FFC"/>
    <w:rsid w:val="006C4431"/>
    <w:rsid w:val="006C592A"/>
    <w:rsid w:val="006C65FF"/>
    <w:rsid w:val="006D0DB3"/>
    <w:rsid w:val="006D0F31"/>
    <w:rsid w:val="006D23C1"/>
    <w:rsid w:val="006D626B"/>
    <w:rsid w:val="006D761F"/>
    <w:rsid w:val="006E16A3"/>
    <w:rsid w:val="006E27D4"/>
    <w:rsid w:val="006E33EE"/>
    <w:rsid w:val="006E3975"/>
    <w:rsid w:val="006E3D0B"/>
    <w:rsid w:val="006E4C14"/>
    <w:rsid w:val="006E669D"/>
    <w:rsid w:val="006E6700"/>
    <w:rsid w:val="006E7545"/>
    <w:rsid w:val="006F023D"/>
    <w:rsid w:val="006F12E7"/>
    <w:rsid w:val="006F23B7"/>
    <w:rsid w:val="006F31B9"/>
    <w:rsid w:val="006F37A0"/>
    <w:rsid w:val="007043D3"/>
    <w:rsid w:val="00704547"/>
    <w:rsid w:val="007079FD"/>
    <w:rsid w:val="00711DD1"/>
    <w:rsid w:val="00712146"/>
    <w:rsid w:val="007159E4"/>
    <w:rsid w:val="007165FC"/>
    <w:rsid w:val="00716A76"/>
    <w:rsid w:val="007209C6"/>
    <w:rsid w:val="0072233F"/>
    <w:rsid w:val="007245B6"/>
    <w:rsid w:val="00726DA1"/>
    <w:rsid w:val="007311D3"/>
    <w:rsid w:val="00731801"/>
    <w:rsid w:val="007334DE"/>
    <w:rsid w:val="007339BE"/>
    <w:rsid w:val="00734062"/>
    <w:rsid w:val="007343CC"/>
    <w:rsid w:val="00734C69"/>
    <w:rsid w:val="00734D12"/>
    <w:rsid w:val="00736C2C"/>
    <w:rsid w:val="0074498A"/>
    <w:rsid w:val="007453AF"/>
    <w:rsid w:val="007471A1"/>
    <w:rsid w:val="00747309"/>
    <w:rsid w:val="0075236D"/>
    <w:rsid w:val="00755896"/>
    <w:rsid w:val="00757E37"/>
    <w:rsid w:val="00761586"/>
    <w:rsid w:val="007629F7"/>
    <w:rsid w:val="007644DB"/>
    <w:rsid w:val="0076507E"/>
    <w:rsid w:val="0076714D"/>
    <w:rsid w:val="00767B40"/>
    <w:rsid w:val="00767D55"/>
    <w:rsid w:val="00771014"/>
    <w:rsid w:val="00772B11"/>
    <w:rsid w:val="0077563D"/>
    <w:rsid w:val="00776202"/>
    <w:rsid w:val="00776328"/>
    <w:rsid w:val="00776B70"/>
    <w:rsid w:val="00780127"/>
    <w:rsid w:val="00781177"/>
    <w:rsid w:val="00782DAD"/>
    <w:rsid w:val="00785EE8"/>
    <w:rsid w:val="00791A04"/>
    <w:rsid w:val="00792516"/>
    <w:rsid w:val="0079265F"/>
    <w:rsid w:val="0079474C"/>
    <w:rsid w:val="0079556C"/>
    <w:rsid w:val="00796AED"/>
    <w:rsid w:val="007971C2"/>
    <w:rsid w:val="007A107D"/>
    <w:rsid w:val="007A1639"/>
    <w:rsid w:val="007A354C"/>
    <w:rsid w:val="007B21B4"/>
    <w:rsid w:val="007B2D0D"/>
    <w:rsid w:val="007B3C73"/>
    <w:rsid w:val="007B5137"/>
    <w:rsid w:val="007B7276"/>
    <w:rsid w:val="007B7437"/>
    <w:rsid w:val="007C1629"/>
    <w:rsid w:val="007C3AC8"/>
    <w:rsid w:val="007C5041"/>
    <w:rsid w:val="007C5889"/>
    <w:rsid w:val="007C6636"/>
    <w:rsid w:val="007C69F6"/>
    <w:rsid w:val="007C7D9D"/>
    <w:rsid w:val="007D0DF1"/>
    <w:rsid w:val="007D2211"/>
    <w:rsid w:val="007D4233"/>
    <w:rsid w:val="007D6105"/>
    <w:rsid w:val="007D624C"/>
    <w:rsid w:val="007D66CB"/>
    <w:rsid w:val="007D7DAC"/>
    <w:rsid w:val="007E2664"/>
    <w:rsid w:val="007E2A93"/>
    <w:rsid w:val="007E390B"/>
    <w:rsid w:val="007E3BC2"/>
    <w:rsid w:val="007E484E"/>
    <w:rsid w:val="007E4B24"/>
    <w:rsid w:val="007E4F18"/>
    <w:rsid w:val="007E65EA"/>
    <w:rsid w:val="007F3867"/>
    <w:rsid w:val="007F4BDE"/>
    <w:rsid w:val="008028E6"/>
    <w:rsid w:val="00802F99"/>
    <w:rsid w:val="00803BD6"/>
    <w:rsid w:val="00807A4B"/>
    <w:rsid w:val="008101B4"/>
    <w:rsid w:val="00810359"/>
    <w:rsid w:val="00812CDB"/>
    <w:rsid w:val="008131AB"/>
    <w:rsid w:val="0081420A"/>
    <w:rsid w:val="008152A8"/>
    <w:rsid w:val="008156BB"/>
    <w:rsid w:val="00816EC3"/>
    <w:rsid w:val="008177EB"/>
    <w:rsid w:val="00817A84"/>
    <w:rsid w:val="00820735"/>
    <w:rsid w:val="00820D6F"/>
    <w:rsid w:val="0082497C"/>
    <w:rsid w:val="008250B7"/>
    <w:rsid w:val="0082706A"/>
    <w:rsid w:val="00827987"/>
    <w:rsid w:val="00830252"/>
    <w:rsid w:val="0083341E"/>
    <w:rsid w:val="0083475F"/>
    <w:rsid w:val="008403FE"/>
    <w:rsid w:val="00841D4A"/>
    <w:rsid w:val="008440DE"/>
    <w:rsid w:val="0084468F"/>
    <w:rsid w:val="00847B62"/>
    <w:rsid w:val="008503E8"/>
    <w:rsid w:val="00850ADC"/>
    <w:rsid w:val="00850F40"/>
    <w:rsid w:val="00854D6A"/>
    <w:rsid w:val="0085573E"/>
    <w:rsid w:val="00857417"/>
    <w:rsid w:val="008575FE"/>
    <w:rsid w:val="00857C75"/>
    <w:rsid w:val="00860D28"/>
    <w:rsid w:val="008619C3"/>
    <w:rsid w:val="00861AE0"/>
    <w:rsid w:val="00862C28"/>
    <w:rsid w:val="00863D3E"/>
    <w:rsid w:val="00864532"/>
    <w:rsid w:val="008707F8"/>
    <w:rsid w:val="00872A7E"/>
    <w:rsid w:val="00874E6B"/>
    <w:rsid w:val="00877170"/>
    <w:rsid w:val="0088160D"/>
    <w:rsid w:val="00882401"/>
    <w:rsid w:val="00883C7E"/>
    <w:rsid w:val="00885F6E"/>
    <w:rsid w:val="00886D74"/>
    <w:rsid w:val="00890300"/>
    <w:rsid w:val="00891B71"/>
    <w:rsid w:val="00891BD0"/>
    <w:rsid w:val="00891E81"/>
    <w:rsid w:val="00893426"/>
    <w:rsid w:val="0089549D"/>
    <w:rsid w:val="00896D13"/>
    <w:rsid w:val="0089719F"/>
    <w:rsid w:val="00897514"/>
    <w:rsid w:val="008A0C37"/>
    <w:rsid w:val="008A118A"/>
    <w:rsid w:val="008A1CAB"/>
    <w:rsid w:val="008A3FF5"/>
    <w:rsid w:val="008A5017"/>
    <w:rsid w:val="008A569A"/>
    <w:rsid w:val="008A6A93"/>
    <w:rsid w:val="008B0005"/>
    <w:rsid w:val="008B09C8"/>
    <w:rsid w:val="008B1EE4"/>
    <w:rsid w:val="008B2747"/>
    <w:rsid w:val="008B2778"/>
    <w:rsid w:val="008B2C50"/>
    <w:rsid w:val="008B2C97"/>
    <w:rsid w:val="008B35F1"/>
    <w:rsid w:val="008B4085"/>
    <w:rsid w:val="008B4D73"/>
    <w:rsid w:val="008B4DBD"/>
    <w:rsid w:val="008B6891"/>
    <w:rsid w:val="008B7769"/>
    <w:rsid w:val="008C0425"/>
    <w:rsid w:val="008C0BDF"/>
    <w:rsid w:val="008C0CF3"/>
    <w:rsid w:val="008C165E"/>
    <w:rsid w:val="008C3FB0"/>
    <w:rsid w:val="008C5249"/>
    <w:rsid w:val="008C5686"/>
    <w:rsid w:val="008C606A"/>
    <w:rsid w:val="008C61A2"/>
    <w:rsid w:val="008C6543"/>
    <w:rsid w:val="008C7BA0"/>
    <w:rsid w:val="008D1966"/>
    <w:rsid w:val="008D2682"/>
    <w:rsid w:val="008D378D"/>
    <w:rsid w:val="008D4AF6"/>
    <w:rsid w:val="008D4DD5"/>
    <w:rsid w:val="008D4E69"/>
    <w:rsid w:val="008D4F35"/>
    <w:rsid w:val="008D7179"/>
    <w:rsid w:val="008E1AD0"/>
    <w:rsid w:val="008E2275"/>
    <w:rsid w:val="008E331E"/>
    <w:rsid w:val="008E3EB9"/>
    <w:rsid w:val="008E61BF"/>
    <w:rsid w:val="008E7338"/>
    <w:rsid w:val="008E7F61"/>
    <w:rsid w:val="008F06A3"/>
    <w:rsid w:val="008F0724"/>
    <w:rsid w:val="008F28DA"/>
    <w:rsid w:val="008F46D4"/>
    <w:rsid w:val="008F55A7"/>
    <w:rsid w:val="008F7561"/>
    <w:rsid w:val="008F7D44"/>
    <w:rsid w:val="00900D87"/>
    <w:rsid w:val="00901C7D"/>
    <w:rsid w:val="00901ED3"/>
    <w:rsid w:val="00901F59"/>
    <w:rsid w:val="00902D7C"/>
    <w:rsid w:val="009033E2"/>
    <w:rsid w:val="0090342D"/>
    <w:rsid w:val="0090368E"/>
    <w:rsid w:val="0090527A"/>
    <w:rsid w:val="0090671C"/>
    <w:rsid w:val="00907AB1"/>
    <w:rsid w:val="00910999"/>
    <w:rsid w:val="0091179E"/>
    <w:rsid w:val="0091196E"/>
    <w:rsid w:val="0091201F"/>
    <w:rsid w:val="00912C81"/>
    <w:rsid w:val="00913915"/>
    <w:rsid w:val="009152B1"/>
    <w:rsid w:val="009162FE"/>
    <w:rsid w:val="00916A84"/>
    <w:rsid w:val="00916AF3"/>
    <w:rsid w:val="00917006"/>
    <w:rsid w:val="00920733"/>
    <w:rsid w:val="00921C45"/>
    <w:rsid w:val="00924142"/>
    <w:rsid w:val="0092524F"/>
    <w:rsid w:val="009273EE"/>
    <w:rsid w:val="00931ADA"/>
    <w:rsid w:val="009325B0"/>
    <w:rsid w:val="00936282"/>
    <w:rsid w:val="00936FB2"/>
    <w:rsid w:val="00937230"/>
    <w:rsid w:val="00937756"/>
    <w:rsid w:val="00941483"/>
    <w:rsid w:val="00942CD2"/>
    <w:rsid w:val="0094356B"/>
    <w:rsid w:val="0094459A"/>
    <w:rsid w:val="00946480"/>
    <w:rsid w:val="009467C6"/>
    <w:rsid w:val="00946C7A"/>
    <w:rsid w:val="0094792D"/>
    <w:rsid w:val="00947991"/>
    <w:rsid w:val="00951FDC"/>
    <w:rsid w:val="00952A36"/>
    <w:rsid w:val="00952C99"/>
    <w:rsid w:val="00952DA9"/>
    <w:rsid w:val="0095477A"/>
    <w:rsid w:val="00956E8A"/>
    <w:rsid w:val="00957936"/>
    <w:rsid w:val="00957A51"/>
    <w:rsid w:val="00957DD8"/>
    <w:rsid w:val="0096109B"/>
    <w:rsid w:val="00961857"/>
    <w:rsid w:val="009625A9"/>
    <w:rsid w:val="00962A0F"/>
    <w:rsid w:val="009632E7"/>
    <w:rsid w:val="0096391A"/>
    <w:rsid w:val="00966C7B"/>
    <w:rsid w:val="00967867"/>
    <w:rsid w:val="00971672"/>
    <w:rsid w:val="00972441"/>
    <w:rsid w:val="00972DAF"/>
    <w:rsid w:val="009732D5"/>
    <w:rsid w:val="009771C8"/>
    <w:rsid w:val="0097755A"/>
    <w:rsid w:val="00980771"/>
    <w:rsid w:val="00981B1D"/>
    <w:rsid w:val="00981CD7"/>
    <w:rsid w:val="00982EB2"/>
    <w:rsid w:val="00983806"/>
    <w:rsid w:val="009859BA"/>
    <w:rsid w:val="0098611F"/>
    <w:rsid w:val="009867AD"/>
    <w:rsid w:val="009905AD"/>
    <w:rsid w:val="00990791"/>
    <w:rsid w:val="00990EE1"/>
    <w:rsid w:val="00991001"/>
    <w:rsid w:val="009917E5"/>
    <w:rsid w:val="009929B1"/>
    <w:rsid w:val="00993B40"/>
    <w:rsid w:val="00994A04"/>
    <w:rsid w:val="00994E87"/>
    <w:rsid w:val="0099566A"/>
    <w:rsid w:val="00995BE8"/>
    <w:rsid w:val="0099652E"/>
    <w:rsid w:val="00997211"/>
    <w:rsid w:val="009979A5"/>
    <w:rsid w:val="009A197E"/>
    <w:rsid w:val="009A1CA8"/>
    <w:rsid w:val="009A1CEA"/>
    <w:rsid w:val="009A32AC"/>
    <w:rsid w:val="009A480B"/>
    <w:rsid w:val="009A5297"/>
    <w:rsid w:val="009B1C20"/>
    <w:rsid w:val="009B1CE4"/>
    <w:rsid w:val="009B21BF"/>
    <w:rsid w:val="009B4FE8"/>
    <w:rsid w:val="009B4FF1"/>
    <w:rsid w:val="009B526D"/>
    <w:rsid w:val="009B65A0"/>
    <w:rsid w:val="009B74B6"/>
    <w:rsid w:val="009B777D"/>
    <w:rsid w:val="009C19B0"/>
    <w:rsid w:val="009C3AF6"/>
    <w:rsid w:val="009C4C89"/>
    <w:rsid w:val="009C5687"/>
    <w:rsid w:val="009C5D48"/>
    <w:rsid w:val="009C70E5"/>
    <w:rsid w:val="009C72B7"/>
    <w:rsid w:val="009C77BC"/>
    <w:rsid w:val="009C7821"/>
    <w:rsid w:val="009D0565"/>
    <w:rsid w:val="009D0FBA"/>
    <w:rsid w:val="009D1C63"/>
    <w:rsid w:val="009D40B4"/>
    <w:rsid w:val="009D4B03"/>
    <w:rsid w:val="009D6279"/>
    <w:rsid w:val="009D7EA0"/>
    <w:rsid w:val="009E1CD1"/>
    <w:rsid w:val="009E2811"/>
    <w:rsid w:val="009E4C84"/>
    <w:rsid w:val="009E6036"/>
    <w:rsid w:val="009E7A01"/>
    <w:rsid w:val="009F0A51"/>
    <w:rsid w:val="009F1714"/>
    <w:rsid w:val="009F222B"/>
    <w:rsid w:val="009F3BA8"/>
    <w:rsid w:val="009F5CB8"/>
    <w:rsid w:val="009F7D87"/>
    <w:rsid w:val="00A0024E"/>
    <w:rsid w:val="00A01122"/>
    <w:rsid w:val="00A01809"/>
    <w:rsid w:val="00A0226C"/>
    <w:rsid w:val="00A022C6"/>
    <w:rsid w:val="00A02C7B"/>
    <w:rsid w:val="00A0306B"/>
    <w:rsid w:val="00A034EB"/>
    <w:rsid w:val="00A0366C"/>
    <w:rsid w:val="00A03F66"/>
    <w:rsid w:val="00A053B3"/>
    <w:rsid w:val="00A05AAE"/>
    <w:rsid w:val="00A07B38"/>
    <w:rsid w:val="00A111BD"/>
    <w:rsid w:val="00A1149B"/>
    <w:rsid w:val="00A11ABE"/>
    <w:rsid w:val="00A11ABF"/>
    <w:rsid w:val="00A129EF"/>
    <w:rsid w:val="00A13EB0"/>
    <w:rsid w:val="00A14B40"/>
    <w:rsid w:val="00A16C13"/>
    <w:rsid w:val="00A21226"/>
    <w:rsid w:val="00A216E0"/>
    <w:rsid w:val="00A21CA8"/>
    <w:rsid w:val="00A233ED"/>
    <w:rsid w:val="00A23908"/>
    <w:rsid w:val="00A24F48"/>
    <w:rsid w:val="00A252AB"/>
    <w:rsid w:val="00A266A1"/>
    <w:rsid w:val="00A277D1"/>
    <w:rsid w:val="00A3003F"/>
    <w:rsid w:val="00A30079"/>
    <w:rsid w:val="00A3121A"/>
    <w:rsid w:val="00A31318"/>
    <w:rsid w:val="00A33F51"/>
    <w:rsid w:val="00A34E90"/>
    <w:rsid w:val="00A368F8"/>
    <w:rsid w:val="00A3753F"/>
    <w:rsid w:val="00A405C1"/>
    <w:rsid w:val="00A407D7"/>
    <w:rsid w:val="00A41857"/>
    <w:rsid w:val="00A42DD7"/>
    <w:rsid w:val="00A43E46"/>
    <w:rsid w:val="00A446EE"/>
    <w:rsid w:val="00A47429"/>
    <w:rsid w:val="00A47AF3"/>
    <w:rsid w:val="00A47C7C"/>
    <w:rsid w:val="00A47CD0"/>
    <w:rsid w:val="00A50A47"/>
    <w:rsid w:val="00A547E7"/>
    <w:rsid w:val="00A553CB"/>
    <w:rsid w:val="00A55930"/>
    <w:rsid w:val="00A5700D"/>
    <w:rsid w:val="00A60061"/>
    <w:rsid w:val="00A626E9"/>
    <w:rsid w:val="00A6324B"/>
    <w:rsid w:val="00A63B8A"/>
    <w:rsid w:val="00A65C08"/>
    <w:rsid w:val="00A6638F"/>
    <w:rsid w:val="00A70F9C"/>
    <w:rsid w:val="00A817F1"/>
    <w:rsid w:val="00A826E4"/>
    <w:rsid w:val="00A836CA"/>
    <w:rsid w:val="00A84C1C"/>
    <w:rsid w:val="00A85750"/>
    <w:rsid w:val="00A85B20"/>
    <w:rsid w:val="00A869B8"/>
    <w:rsid w:val="00A87555"/>
    <w:rsid w:val="00A91D2D"/>
    <w:rsid w:val="00A92CA7"/>
    <w:rsid w:val="00A93CAF"/>
    <w:rsid w:val="00A93F17"/>
    <w:rsid w:val="00A946F0"/>
    <w:rsid w:val="00A94F52"/>
    <w:rsid w:val="00A961AC"/>
    <w:rsid w:val="00AA1A99"/>
    <w:rsid w:val="00AA1D0C"/>
    <w:rsid w:val="00AA2613"/>
    <w:rsid w:val="00AA3DE8"/>
    <w:rsid w:val="00AA44F5"/>
    <w:rsid w:val="00AA48F0"/>
    <w:rsid w:val="00AA5F18"/>
    <w:rsid w:val="00AA6217"/>
    <w:rsid w:val="00AA7319"/>
    <w:rsid w:val="00AA7EE9"/>
    <w:rsid w:val="00AB284D"/>
    <w:rsid w:val="00AB50D4"/>
    <w:rsid w:val="00AB592F"/>
    <w:rsid w:val="00AB5FB9"/>
    <w:rsid w:val="00AB7F30"/>
    <w:rsid w:val="00AC049E"/>
    <w:rsid w:val="00AC5139"/>
    <w:rsid w:val="00AC5EEC"/>
    <w:rsid w:val="00AC6C39"/>
    <w:rsid w:val="00AC6F29"/>
    <w:rsid w:val="00AC71E1"/>
    <w:rsid w:val="00AD0E86"/>
    <w:rsid w:val="00AD14F5"/>
    <w:rsid w:val="00AD1794"/>
    <w:rsid w:val="00AD2FB0"/>
    <w:rsid w:val="00AD3093"/>
    <w:rsid w:val="00AD30A1"/>
    <w:rsid w:val="00AD3D77"/>
    <w:rsid w:val="00AD5B8D"/>
    <w:rsid w:val="00AD66C1"/>
    <w:rsid w:val="00AD7723"/>
    <w:rsid w:val="00AD7D08"/>
    <w:rsid w:val="00AE1F1B"/>
    <w:rsid w:val="00AE4330"/>
    <w:rsid w:val="00AE534E"/>
    <w:rsid w:val="00AE5543"/>
    <w:rsid w:val="00AE6BFE"/>
    <w:rsid w:val="00AF1287"/>
    <w:rsid w:val="00AF2134"/>
    <w:rsid w:val="00AF23CE"/>
    <w:rsid w:val="00AF469A"/>
    <w:rsid w:val="00AF47BF"/>
    <w:rsid w:val="00AF4DDD"/>
    <w:rsid w:val="00AF5962"/>
    <w:rsid w:val="00AF6451"/>
    <w:rsid w:val="00AF7EA7"/>
    <w:rsid w:val="00B021E0"/>
    <w:rsid w:val="00B06B94"/>
    <w:rsid w:val="00B10D90"/>
    <w:rsid w:val="00B10ED6"/>
    <w:rsid w:val="00B1705E"/>
    <w:rsid w:val="00B17208"/>
    <w:rsid w:val="00B17D8B"/>
    <w:rsid w:val="00B21420"/>
    <w:rsid w:val="00B221B8"/>
    <w:rsid w:val="00B22CF2"/>
    <w:rsid w:val="00B240C2"/>
    <w:rsid w:val="00B2433B"/>
    <w:rsid w:val="00B24B83"/>
    <w:rsid w:val="00B25EC2"/>
    <w:rsid w:val="00B27C10"/>
    <w:rsid w:val="00B31573"/>
    <w:rsid w:val="00B330E3"/>
    <w:rsid w:val="00B3590B"/>
    <w:rsid w:val="00B35AB5"/>
    <w:rsid w:val="00B35FA5"/>
    <w:rsid w:val="00B3712C"/>
    <w:rsid w:val="00B47712"/>
    <w:rsid w:val="00B51264"/>
    <w:rsid w:val="00B51441"/>
    <w:rsid w:val="00B53755"/>
    <w:rsid w:val="00B53B83"/>
    <w:rsid w:val="00B55FC3"/>
    <w:rsid w:val="00B575E8"/>
    <w:rsid w:val="00B57611"/>
    <w:rsid w:val="00B60206"/>
    <w:rsid w:val="00B60AA4"/>
    <w:rsid w:val="00B62701"/>
    <w:rsid w:val="00B634C0"/>
    <w:rsid w:val="00B64682"/>
    <w:rsid w:val="00B64856"/>
    <w:rsid w:val="00B67845"/>
    <w:rsid w:val="00B70BB4"/>
    <w:rsid w:val="00B73A60"/>
    <w:rsid w:val="00B75F3E"/>
    <w:rsid w:val="00B77240"/>
    <w:rsid w:val="00B80045"/>
    <w:rsid w:val="00B8052D"/>
    <w:rsid w:val="00B80BF9"/>
    <w:rsid w:val="00B81131"/>
    <w:rsid w:val="00B822EA"/>
    <w:rsid w:val="00B8295C"/>
    <w:rsid w:val="00B86220"/>
    <w:rsid w:val="00B86698"/>
    <w:rsid w:val="00B8730F"/>
    <w:rsid w:val="00B87CB8"/>
    <w:rsid w:val="00B90161"/>
    <w:rsid w:val="00B9146D"/>
    <w:rsid w:val="00B91E60"/>
    <w:rsid w:val="00B94081"/>
    <w:rsid w:val="00B94554"/>
    <w:rsid w:val="00B9486E"/>
    <w:rsid w:val="00B94BC7"/>
    <w:rsid w:val="00B96011"/>
    <w:rsid w:val="00BA1907"/>
    <w:rsid w:val="00BA231F"/>
    <w:rsid w:val="00BA34FC"/>
    <w:rsid w:val="00BA3656"/>
    <w:rsid w:val="00BA4697"/>
    <w:rsid w:val="00BA49B5"/>
    <w:rsid w:val="00BA51D9"/>
    <w:rsid w:val="00BA7513"/>
    <w:rsid w:val="00BA7F38"/>
    <w:rsid w:val="00BB0450"/>
    <w:rsid w:val="00BB17FB"/>
    <w:rsid w:val="00BB19E3"/>
    <w:rsid w:val="00BB1CFF"/>
    <w:rsid w:val="00BB1F12"/>
    <w:rsid w:val="00BB39D2"/>
    <w:rsid w:val="00BB44EE"/>
    <w:rsid w:val="00BB4CF8"/>
    <w:rsid w:val="00BC08B9"/>
    <w:rsid w:val="00BC1E0D"/>
    <w:rsid w:val="00BC2AB2"/>
    <w:rsid w:val="00BC50AC"/>
    <w:rsid w:val="00BC51E7"/>
    <w:rsid w:val="00BC6671"/>
    <w:rsid w:val="00BC7380"/>
    <w:rsid w:val="00BC7414"/>
    <w:rsid w:val="00BD028B"/>
    <w:rsid w:val="00BD049F"/>
    <w:rsid w:val="00BD10F7"/>
    <w:rsid w:val="00BD1231"/>
    <w:rsid w:val="00BD39C9"/>
    <w:rsid w:val="00BD6FD9"/>
    <w:rsid w:val="00BD70E1"/>
    <w:rsid w:val="00BD7360"/>
    <w:rsid w:val="00BE0C89"/>
    <w:rsid w:val="00BE0CCC"/>
    <w:rsid w:val="00BE2720"/>
    <w:rsid w:val="00BE48FF"/>
    <w:rsid w:val="00BE4C66"/>
    <w:rsid w:val="00BE53FD"/>
    <w:rsid w:val="00BE5DCE"/>
    <w:rsid w:val="00BE6E9D"/>
    <w:rsid w:val="00BE6F54"/>
    <w:rsid w:val="00BF026F"/>
    <w:rsid w:val="00BF0BBB"/>
    <w:rsid w:val="00BF1F55"/>
    <w:rsid w:val="00BF2D38"/>
    <w:rsid w:val="00BF530D"/>
    <w:rsid w:val="00BF7E64"/>
    <w:rsid w:val="00C000AC"/>
    <w:rsid w:val="00C021B0"/>
    <w:rsid w:val="00C02306"/>
    <w:rsid w:val="00C03438"/>
    <w:rsid w:val="00C04544"/>
    <w:rsid w:val="00C04799"/>
    <w:rsid w:val="00C0480E"/>
    <w:rsid w:val="00C07D17"/>
    <w:rsid w:val="00C11B15"/>
    <w:rsid w:val="00C16D7E"/>
    <w:rsid w:val="00C20550"/>
    <w:rsid w:val="00C2315D"/>
    <w:rsid w:val="00C25CB2"/>
    <w:rsid w:val="00C266AB"/>
    <w:rsid w:val="00C277A1"/>
    <w:rsid w:val="00C279FC"/>
    <w:rsid w:val="00C32537"/>
    <w:rsid w:val="00C34560"/>
    <w:rsid w:val="00C34A86"/>
    <w:rsid w:val="00C34FFB"/>
    <w:rsid w:val="00C355AF"/>
    <w:rsid w:val="00C4012F"/>
    <w:rsid w:val="00C40143"/>
    <w:rsid w:val="00C43EB2"/>
    <w:rsid w:val="00C43F4C"/>
    <w:rsid w:val="00C45147"/>
    <w:rsid w:val="00C457C4"/>
    <w:rsid w:val="00C46895"/>
    <w:rsid w:val="00C47294"/>
    <w:rsid w:val="00C5229D"/>
    <w:rsid w:val="00C53207"/>
    <w:rsid w:val="00C532F0"/>
    <w:rsid w:val="00C54666"/>
    <w:rsid w:val="00C548DD"/>
    <w:rsid w:val="00C550CB"/>
    <w:rsid w:val="00C55223"/>
    <w:rsid w:val="00C6064B"/>
    <w:rsid w:val="00C62F13"/>
    <w:rsid w:val="00C63FEA"/>
    <w:rsid w:val="00C64860"/>
    <w:rsid w:val="00C65052"/>
    <w:rsid w:val="00C65A5C"/>
    <w:rsid w:val="00C65ABA"/>
    <w:rsid w:val="00C65ED3"/>
    <w:rsid w:val="00C66AB6"/>
    <w:rsid w:val="00C70F83"/>
    <w:rsid w:val="00C72DE5"/>
    <w:rsid w:val="00C732DF"/>
    <w:rsid w:val="00C74BA2"/>
    <w:rsid w:val="00C74ECB"/>
    <w:rsid w:val="00C75D62"/>
    <w:rsid w:val="00C75F63"/>
    <w:rsid w:val="00C76275"/>
    <w:rsid w:val="00C77752"/>
    <w:rsid w:val="00C77843"/>
    <w:rsid w:val="00C77D8A"/>
    <w:rsid w:val="00C80BA2"/>
    <w:rsid w:val="00C80F71"/>
    <w:rsid w:val="00C825B4"/>
    <w:rsid w:val="00C83886"/>
    <w:rsid w:val="00C83EFF"/>
    <w:rsid w:val="00C849F1"/>
    <w:rsid w:val="00C84F2F"/>
    <w:rsid w:val="00C85A64"/>
    <w:rsid w:val="00C871E6"/>
    <w:rsid w:val="00C87281"/>
    <w:rsid w:val="00C90616"/>
    <w:rsid w:val="00C90B75"/>
    <w:rsid w:val="00C90D6A"/>
    <w:rsid w:val="00C91173"/>
    <w:rsid w:val="00C912CB"/>
    <w:rsid w:val="00C94610"/>
    <w:rsid w:val="00C957AC"/>
    <w:rsid w:val="00C97090"/>
    <w:rsid w:val="00CA03DD"/>
    <w:rsid w:val="00CA0D7B"/>
    <w:rsid w:val="00CA186C"/>
    <w:rsid w:val="00CA18BF"/>
    <w:rsid w:val="00CA1D4C"/>
    <w:rsid w:val="00CA21D5"/>
    <w:rsid w:val="00CA261A"/>
    <w:rsid w:val="00CA71F8"/>
    <w:rsid w:val="00CA720D"/>
    <w:rsid w:val="00CB01EB"/>
    <w:rsid w:val="00CB09A1"/>
    <w:rsid w:val="00CB10C4"/>
    <w:rsid w:val="00CB1951"/>
    <w:rsid w:val="00CB22F5"/>
    <w:rsid w:val="00CB30F9"/>
    <w:rsid w:val="00CB3184"/>
    <w:rsid w:val="00CB59C4"/>
    <w:rsid w:val="00CC04FD"/>
    <w:rsid w:val="00CC0BB8"/>
    <w:rsid w:val="00CC11E8"/>
    <w:rsid w:val="00CC3753"/>
    <w:rsid w:val="00CC4DC8"/>
    <w:rsid w:val="00CC51F8"/>
    <w:rsid w:val="00CD0436"/>
    <w:rsid w:val="00CD334F"/>
    <w:rsid w:val="00CD33DF"/>
    <w:rsid w:val="00CD353E"/>
    <w:rsid w:val="00CD35EB"/>
    <w:rsid w:val="00CD59CE"/>
    <w:rsid w:val="00CD6D57"/>
    <w:rsid w:val="00CD79FC"/>
    <w:rsid w:val="00CD7E93"/>
    <w:rsid w:val="00CE02F5"/>
    <w:rsid w:val="00CE0647"/>
    <w:rsid w:val="00CE173E"/>
    <w:rsid w:val="00CE1C4C"/>
    <w:rsid w:val="00CE1D0C"/>
    <w:rsid w:val="00CE357A"/>
    <w:rsid w:val="00CE4C38"/>
    <w:rsid w:val="00CE661D"/>
    <w:rsid w:val="00CE67CF"/>
    <w:rsid w:val="00CE7457"/>
    <w:rsid w:val="00CE7504"/>
    <w:rsid w:val="00CF000B"/>
    <w:rsid w:val="00CF08E9"/>
    <w:rsid w:val="00CF1FCB"/>
    <w:rsid w:val="00CF3048"/>
    <w:rsid w:val="00CF31E2"/>
    <w:rsid w:val="00CF445A"/>
    <w:rsid w:val="00CF4CE0"/>
    <w:rsid w:val="00CF5FCE"/>
    <w:rsid w:val="00CF77F0"/>
    <w:rsid w:val="00CF781D"/>
    <w:rsid w:val="00D01AFB"/>
    <w:rsid w:val="00D01C64"/>
    <w:rsid w:val="00D02154"/>
    <w:rsid w:val="00D0267D"/>
    <w:rsid w:val="00D03460"/>
    <w:rsid w:val="00D03AD8"/>
    <w:rsid w:val="00D0597E"/>
    <w:rsid w:val="00D064D2"/>
    <w:rsid w:val="00D071F0"/>
    <w:rsid w:val="00D11F93"/>
    <w:rsid w:val="00D12784"/>
    <w:rsid w:val="00D13076"/>
    <w:rsid w:val="00D15A8B"/>
    <w:rsid w:val="00D16770"/>
    <w:rsid w:val="00D16887"/>
    <w:rsid w:val="00D17DF1"/>
    <w:rsid w:val="00D17EB1"/>
    <w:rsid w:val="00D20136"/>
    <w:rsid w:val="00D20C63"/>
    <w:rsid w:val="00D20EF6"/>
    <w:rsid w:val="00D21CE6"/>
    <w:rsid w:val="00D22607"/>
    <w:rsid w:val="00D22629"/>
    <w:rsid w:val="00D22E24"/>
    <w:rsid w:val="00D23F86"/>
    <w:rsid w:val="00D26D85"/>
    <w:rsid w:val="00D309D0"/>
    <w:rsid w:val="00D30B39"/>
    <w:rsid w:val="00D31243"/>
    <w:rsid w:val="00D31893"/>
    <w:rsid w:val="00D327B6"/>
    <w:rsid w:val="00D33A90"/>
    <w:rsid w:val="00D33C98"/>
    <w:rsid w:val="00D34273"/>
    <w:rsid w:val="00D342F1"/>
    <w:rsid w:val="00D345C7"/>
    <w:rsid w:val="00D35283"/>
    <w:rsid w:val="00D36256"/>
    <w:rsid w:val="00D37EC6"/>
    <w:rsid w:val="00D401AA"/>
    <w:rsid w:val="00D43CB5"/>
    <w:rsid w:val="00D43CD0"/>
    <w:rsid w:val="00D4419B"/>
    <w:rsid w:val="00D47D39"/>
    <w:rsid w:val="00D52AE7"/>
    <w:rsid w:val="00D53765"/>
    <w:rsid w:val="00D542F1"/>
    <w:rsid w:val="00D55705"/>
    <w:rsid w:val="00D55C6B"/>
    <w:rsid w:val="00D55F21"/>
    <w:rsid w:val="00D5729F"/>
    <w:rsid w:val="00D60559"/>
    <w:rsid w:val="00D61B16"/>
    <w:rsid w:val="00D62B70"/>
    <w:rsid w:val="00D63757"/>
    <w:rsid w:val="00D643D1"/>
    <w:rsid w:val="00D66217"/>
    <w:rsid w:val="00D6682A"/>
    <w:rsid w:val="00D66A6C"/>
    <w:rsid w:val="00D66A71"/>
    <w:rsid w:val="00D66E2D"/>
    <w:rsid w:val="00D673CA"/>
    <w:rsid w:val="00D673ED"/>
    <w:rsid w:val="00D710B5"/>
    <w:rsid w:val="00D717EA"/>
    <w:rsid w:val="00D71DD7"/>
    <w:rsid w:val="00D72A29"/>
    <w:rsid w:val="00D732DF"/>
    <w:rsid w:val="00D752EC"/>
    <w:rsid w:val="00D76EA1"/>
    <w:rsid w:val="00D77147"/>
    <w:rsid w:val="00D778BC"/>
    <w:rsid w:val="00D801BA"/>
    <w:rsid w:val="00D80B71"/>
    <w:rsid w:val="00D8123D"/>
    <w:rsid w:val="00D818EA"/>
    <w:rsid w:val="00D82C3B"/>
    <w:rsid w:val="00D83542"/>
    <w:rsid w:val="00D8374F"/>
    <w:rsid w:val="00D84071"/>
    <w:rsid w:val="00D84C02"/>
    <w:rsid w:val="00D85964"/>
    <w:rsid w:val="00D86040"/>
    <w:rsid w:val="00D86F54"/>
    <w:rsid w:val="00D91089"/>
    <w:rsid w:val="00D92671"/>
    <w:rsid w:val="00D95733"/>
    <w:rsid w:val="00D95FC7"/>
    <w:rsid w:val="00D963C3"/>
    <w:rsid w:val="00D96504"/>
    <w:rsid w:val="00D979EE"/>
    <w:rsid w:val="00D97B60"/>
    <w:rsid w:val="00DA15DF"/>
    <w:rsid w:val="00DA1B59"/>
    <w:rsid w:val="00DA1B84"/>
    <w:rsid w:val="00DA2746"/>
    <w:rsid w:val="00DA286C"/>
    <w:rsid w:val="00DA377C"/>
    <w:rsid w:val="00DA4189"/>
    <w:rsid w:val="00DA56CF"/>
    <w:rsid w:val="00DA5867"/>
    <w:rsid w:val="00DA5D31"/>
    <w:rsid w:val="00DB0508"/>
    <w:rsid w:val="00DB111C"/>
    <w:rsid w:val="00DB41BC"/>
    <w:rsid w:val="00DB4869"/>
    <w:rsid w:val="00DB4B2C"/>
    <w:rsid w:val="00DB6CC6"/>
    <w:rsid w:val="00DB74CA"/>
    <w:rsid w:val="00DB7B5C"/>
    <w:rsid w:val="00DB7C23"/>
    <w:rsid w:val="00DC33DD"/>
    <w:rsid w:val="00DC4574"/>
    <w:rsid w:val="00DD00CC"/>
    <w:rsid w:val="00DD0F69"/>
    <w:rsid w:val="00DD370A"/>
    <w:rsid w:val="00DD464F"/>
    <w:rsid w:val="00DD4B8A"/>
    <w:rsid w:val="00DD4E96"/>
    <w:rsid w:val="00DD551E"/>
    <w:rsid w:val="00DD680F"/>
    <w:rsid w:val="00DD7821"/>
    <w:rsid w:val="00DD7B7C"/>
    <w:rsid w:val="00DE0437"/>
    <w:rsid w:val="00DE0544"/>
    <w:rsid w:val="00DE054F"/>
    <w:rsid w:val="00DE19B3"/>
    <w:rsid w:val="00DE42ED"/>
    <w:rsid w:val="00DE5538"/>
    <w:rsid w:val="00DE651F"/>
    <w:rsid w:val="00DE6EAA"/>
    <w:rsid w:val="00DE74E1"/>
    <w:rsid w:val="00DF051D"/>
    <w:rsid w:val="00DF19EF"/>
    <w:rsid w:val="00DF20AF"/>
    <w:rsid w:val="00DF4751"/>
    <w:rsid w:val="00DF5835"/>
    <w:rsid w:val="00E00060"/>
    <w:rsid w:val="00E00D66"/>
    <w:rsid w:val="00E01905"/>
    <w:rsid w:val="00E01965"/>
    <w:rsid w:val="00E03205"/>
    <w:rsid w:val="00E042AF"/>
    <w:rsid w:val="00E0621E"/>
    <w:rsid w:val="00E0712D"/>
    <w:rsid w:val="00E077C6"/>
    <w:rsid w:val="00E104B5"/>
    <w:rsid w:val="00E10EA9"/>
    <w:rsid w:val="00E11896"/>
    <w:rsid w:val="00E12D13"/>
    <w:rsid w:val="00E15D09"/>
    <w:rsid w:val="00E172B9"/>
    <w:rsid w:val="00E22C29"/>
    <w:rsid w:val="00E23397"/>
    <w:rsid w:val="00E236E0"/>
    <w:rsid w:val="00E25CDA"/>
    <w:rsid w:val="00E2625F"/>
    <w:rsid w:val="00E27339"/>
    <w:rsid w:val="00E27869"/>
    <w:rsid w:val="00E27B90"/>
    <w:rsid w:val="00E3021F"/>
    <w:rsid w:val="00E3153B"/>
    <w:rsid w:val="00E33F02"/>
    <w:rsid w:val="00E34639"/>
    <w:rsid w:val="00E34B5C"/>
    <w:rsid w:val="00E35226"/>
    <w:rsid w:val="00E35391"/>
    <w:rsid w:val="00E354C5"/>
    <w:rsid w:val="00E40625"/>
    <w:rsid w:val="00E40629"/>
    <w:rsid w:val="00E415B6"/>
    <w:rsid w:val="00E41AF2"/>
    <w:rsid w:val="00E42E97"/>
    <w:rsid w:val="00E42FA8"/>
    <w:rsid w:val="00E44606"/>
    <w:rsid w:val="00E44A0A"/>
    <w:rsid w:val="00E4560C"/>
    <w:rsid w:val="00E46FFD"/>
    <w:rsid w:val="00E47CB5"/>
    <w:rsid w:val="00E503CA"/>
    <w:rsid w:val="00E510EA"/>
    <w:rsid w:val="00E533CA"/>
    <w:rsid w:val="00E5489D"/>
    <w:rsid w:val="00E551C7"/>
    <w:rsid w:val="00E555CD"/>
    <w:rsid w:val="00E5708D"/>
    <w:rsid w:val="00E574BE"/>
    <w:rsid w:val="00E62529"/>
    <w:rsid w:val="00E6364F"/>
    <w:rsid w:val="00E6397E"/>
    <w:rsid w:val="00E639C5"/>
    <w:rsid w:val="00E64243"/>
    <w:rsid w:val="00E6577E"/>
    <w:rsid w:val="00E65AC9"/>
    <w:rsid w:val="00E66FDC"/>
    <w:rsid w:val="00E67B29"/>
    <w:rsid w:val="00E73253"/>
    <w:rsid w:val="00E74A25"/>
    <w:rsid w:val="00E74AA0"/>
    <w:rsid w:val="00E74FD8"/>
    <w:rsid w:val="00E763AE"/>
    <w:rsid w:val="00E770AA"/>
    <w:rsid w:val="00E80F5F"/>
    <w:rsid w:val="00E8103E"/>
    <w:rsid w:val="00E815A4"/>
    <w:rsid w:val="00E818C7"/>
    <w:rsid w:val="00E8218D"/>
    <w:rsid w:val="00E82C08"/>
    <w:rsid w:val="00E84B60"/>
    <w:rsid w:val="00E85030"/>
    <w:rsid w:val="00E85686"/>
    <w:rsid w:val="00E85729"/>
    <w:rsid w:val="00E85E54"/>
    <w:rsid w:val="00E86E72"/>
    <w:rsid w:val="00E86EC6"/>
    <w:rsid w:val="00E87D7D"/>
    <w:rsid w:val="00E87E32"/>
    <w:rsid w:val="00E902F0"/>
    <w:rsid w:val="00E916B7"/>
    <w:rsid w:val="00E94D84"/>
    <w:rsid w:val="00E97DE0"/>
    <w:rsid w:val="00EA4089"/>
    <w:rsid w:val="00EA54B2"/>
    <w:rsid w:val="00EA5604"/>
    <w:rsid w:val="00EA6C55"/>
    <w:rsid w:val="00EA7394"/>
    <w:rsid w:val="00EB16C4"/>
    <w:rsid w:val="00EB29AE"/>
    <w:rsid w:val="00EB337C"/>
    <w:rsid w:val="00EB344D"/>
    <w:rsid w:val="00EB3ED6"/>
    <w:rsid w:val="00EB4CB1"/>
    <w:rsid w:val="00EB5990"/>
    <w:rsid w:val="00EB5ED1"/>
    <w:rsid w:val="00EB7384"/>
    <w:rsid w:val="00EB7634"/>
    <w:rsid w:val="00EB790E"/>
    <w:rsid w:val="00EC068F"/>
    <w:rsid w:val="00EC25F4"/>
    <w:rsid w:val="00EC261D"/>
    <w:rsid w:val="00EC2C83"/>
    <w:rsid w:val="00EC4D7C"/>
    <w:rsid w:val="00EC5BCE"/>
    <w:rsid w:val="00ED0289"/>
    <w:rsid w:val="00ED0D79"/>
    <w:rsid w:val="00ED0EE6"/>
    <w:rsid w:val="00ED348E"/>
    <w:rsid w:val="00ED5048"/>
    <w:rsid w:val="00EE03FA"/>
    <w:rsid w:val="00EE04A8"/>
    <w:rsid w:val="00EE0D61"/>
    <w:rsid w:val="00EE10A8"/>
    <w:rsid w:val="00EE3EFF"/>
    <w:rsid w:val="00EE4102"/>
    <w:rsid w:val="00EE6242"/>
    <w:rsid w:val="00EE64EF"/>
    <w:rsid w:val="00EE764C"/>
    <w:rsid w:val="00EF11A2"/>
    <w:rsid w:val="00EF1E0F"/>
    <w:rsid w:val="00EF2701"/>
    <w:rsid w:val="00EF2962"/>
    <w:rsid w:val="00EF29BF"/>
    <w:rsid w:val="00EF4FD6"/>
    <w:rsid w:val="00EF54CC"/>
    <w:rsid w:val="00EF736A"/>
    <w:rsid w:val="00EF797B"/>
    <w:rsid w:val="00EF7DAC"/>
    <w:rsid w:val="00F01D72"/>
    <w:rsid w:val="00F02F87"/>
    <w:rsid w:val="00F03793"/>
    <w:rsid w:val="00F03FD0"/>
    <w:rsid w:val="00F04F1B"/>
    <w:rsid w:val="00F05C25"/>
    <w:rsid w:val="00F05FAE"/>
    <w:rsid w:val="00F06B6A"/>
    <w:rsid w:val="00F07170"/>
    <w:rsid w:val="00F07881"/>
    <w:rsid w:val="00F1156A"/>
    <w:rsid w:val="00F11A3C"/>
    <w:rsid w:val="00F12767"/>
    <w:rsid w:val="00F146A1"/>
    <w:rsid w:val="00F147CD"/>
    <w:rsid w:val="00F149C0"/>
    <w:rsid w:val="00F15CC0"/>
    <w:rsid w:val="00F160B1"/>
    <w:rsid w:val="00F2061B"/>
    <w:rsid w:val="00F222A6"/>
    <w:rsid w:val="00F24055"/>
    <w:rsid w:val="00F24AC7"/>
    <w:rsid w:val="00F24C9F"/>
    <w:rsid w:val="00F255DC"/>
    <w:rsid w:val="00F27A4E"/>
    <w:rsid w:val="00F27BAD"/>
    <w:rsid w:val="00F303BA"/>
    <w:rsid w:val="00F30CCE"/>
    <w:rsid w:val="00F337FB"/>
    <w:rsid w:val="00F34024"/>
    <w:rsid w:val="00F36B7A"/>
    <w:rsid w:val="00F36FB0"/>
    <w:rsid w:val="00F37E0C"/>
    <w:rsid w:val="00F42047"/>
    <w:rsid w:val="00F44923"/>
    <w:rsid w:val="00F44D60"/>
    <w:rsid w:val="00F46F17"/>
    <w:rsid w:val="00F47761"/>
    <w:rsid w:val="00F50811"/>
    <w:rsid w:val="00F50847"/>
    <w:rsid w:val="00F51D72"/>
    <w:rsid w:val="00F5494C"/>
    <w:rsid w:val="00F55C68"/>
    <w:rsid w:val="00F6048B"/>
    <w:rsid w:val="00F61BAE"/>
    <w:rsid w:val="00F65D4A"/>
    <w:rsid w:val="00F70A4B"/>
    <w:rsid w:val="00F71941"/>
    <w:rsid w:val="00F71CC5"/>
    <w:rsid w:val="00F73EF8"/>
    <w:rsid w:val="00F7417F"/>
    <w:rsid w:val="00F766C3"/>
    <w:rsid w:val="00F767D3"/>
    <w:rsid w:val="00F76822"/>
    <w:rsid w:val="00F76AB0"/>
    <w:rsid w:val="00F77D3E"/>
    <w:rsid w:val="00F802D4"/>
    <w:rsid w:val="00F80C92"/>
    <w:rsid w:val="00F80E13"/>
    <w:rsid w:val="00F81AE6"/>
    <w:rsid w:val="00F83A99"/>
    <w:rsid w:val="00F85686"/>
    <w:rsid w:val="00F85FE0"/>
    <w:rsid w:val="00F8680E"/>
    <w:rsid w:val="00F87614"/>
    <w:rsid w:val="00F92AA4"/>
    <w:rsid w:val="00F92E4B"/>
    <w:rsid w:val="00F93563"/>
    <w:rsid w:val="00F93BEC"/>
    <w:rsid w:val="00F9436D"/>
    <w:rsid w:val="00FA4536"/>
    <w:rsid w:val="00FA49B9"/>
    <w:rsid w:val="00FA4F52"/>
    <w:rsid w:val="00FA5BF7"/>
    <w:rsid w:val="00FA6ADA"/>
    <w:rsid w:val="00FB0CF3"/>
    <w:rsid w:val="00FB3253"/>
    <w:rsid w:val="00FB6D20"/>
    <w:rsid w:val="00FC0551"/>
    <w:rsid w:val="00FC12F0"/>
    <w:rsid w:val="00FC36C5"/>
    <w:rsid w:val="00FC3F48"/>
    <w:rsid w:val="00FC4892"/>
    <w:rsid w:val="00FC4ADC"/>
    <w:rsid w:val="00FC4D1F"/>
    <w:rsid w:val="00FC6D3B"/>
    <w:rsid w:val="00FC781A"/>
    <w:rsid w:val="00FD0C24"/>
    <w:rsid w:val="00FD171F"/>
    <w:rsid w:val="00FD19CD"/>
    <w:rsid w:val="00FD1E93"/>
    <w:rsid w:val="00FD37ED"/>
    <w:rsid w:val="00FD44AB"/>
    <w:rsid w:val="00FD652A"/>
    <w:rsid w:val="00FD6759"/>
    <w:rsid w:val="00FD67FF"/>
    <w:rsid w:val="00FD6AED"/>
    <w:rsid w:val="00FD7013"/>
    <w:rsid w:val="00FD7268"/>
    <w:rsid w:val="00FE2F4E"/>
    <w:rsid w:val="00FE56BA"/>
    <w:rsid w:val="00FE75FF"/>
    <w:rsid w:val="00FE7862"/>
    <w:rsid w:val="00FF01D5"/>
    <w:rsid w:val="00FF149A"/>
    <w:rsid w:val="00FF1EB8"/>
    <w:rsid w:val="00FF2CB7"/>
    <w:rsid w:val="00FF696C"/>
    <w:rsid w:val="00FF7A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01DD3"/>
    <w:rPr>
      <w:rFonts w:ascii="Times New Roman" w:hAnsi="Times New Roman"/>
      <w:sz w:val="24"/>
      <w:szCs w:val="22"/>
    </w:rPr>
  </w:style>
  <w:style w:type="paragraph" w:styleId="1">
    <w:name w:val="heading 1"/>
    <w:basedOn w:val="a"/>
    <w:next w:val="a"/>
    <w:link w:val="10"/>
    <w:uiPriority w:val="9"/>
    <w:qFormat/>
    <w:rsid w:val="00675C0F"/>
    <w:pPr>
      <w:keepNext/>
      <w:keepLines/>
      <w:spacing w:before="480"/>
      <w:jc w:val="center"/>
      <w:outlineLvl w:val="0"/>
    </w:pPr>
    <w:rPr>
      <w:b/>
      <w:bCs/>
      <w:color w:val="0070C0"/>
      <w:sz w:val="28"/>
      <w:szCs w:val="28"/>
      <w:lang/>
    </w:rPr>
  </w:style>
  <w:style w:type="paragraph" w:styleId="2">
    <w:name w:val="heading 2"/>
    <w:basedOn w:val="a"/>
    <w:next w:val="a"/>
    <w:link w:val="20"/>
    <w:uiPriority w:val="9"/>
    <w:qFormat/>
    <w:rsid w:val="000B385B"/>
    <w:pPr>
      <w:keepNext/>
      <w:keepLines/>
      <w:spacing w:before="200"/>
      <w:outlineLvl w:val="1"/>
    </w:pPr>
    <w:rPr>
      <w:b/>
      <w:bCs/>
      <w:color w:val="0070C0"/>
      <w:sz w:val="28"/>
      <w:szCs w:val="26"/>
      <w:lang/>
    </w:rPr>
  </w:style>
  <w:style w:type="paragraph" w:styleId="3">
    <w:name w:val="heading 3"/>
    <w:basedOn w:val="a"/>
    <w:next w:val="a"/>
    <w:link w:val="30"/>
    <w:uiPriority w:val="9"/>
    <w:qFormat/>
    <w:rsid w:val="00675C0F"/>
    <w:pPr>
      <w:keepNext/>
      <w:keepLines/>
      <w:spacing w:before="200"/>
      <w:outlineLvl w:val="2"/>
    </w:pPr>
    <w:rPr>
      <w:b/>
      <w:bCs/>
      <w:color w:val="0070C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75C0F"/>
    <w:rPr>
      <w:rFonts w:ascii="Times New Roman" w:hAnsi="Times New Roman"/>
      <w:b/>
      <w:bCs/>
      <w:color w:val="0070C0"/>
      <w:sz w:val="28"/>
      <w:szCs w:val="28"/>
    </w:rPr>
  </w:style>
  <w:style w:type="character" w:customStyle="1" w:styleId="20">
    <w:name w:val="Заголовок 2 Знак"/>
    <w:link w:val="2"/>
    <w:uiPriority w:val="9"/>
    <w:rsid w:val="000B385B"/>
    <w:rPr>
      <w:rFonts w:ascii="Times New Roman" w:hAnsi="Times New Roman"/>
      <w:b/>
      <w:bCs/>
      <w:color w:val="0070C0"/>
      <w:sz w:val="28"/>
      <w:szCs w:val="26"/>
    </w:rPr>
  </w:style>
  <w:style w:type="character" w:customStyle="1" w:styleId="30">
    <w:name w:val="Заголовок 3 Знак"/>
    <w:link w:val="3"/>
    <w:uiPriority w:val="9"/>
    <w:rsid w:val="00675C0F"/>
    <w:rPr>
      <w:rFonts w:ascii="Times New Roman" w:hAnsi="Times New Roman"/>
      <w:b/>
      <w:bCs/>
      <w:color w:val="0070C0"/>
      <w:sz w:val="24"/>
      <w:szCs w:val="22"/>
    </w:rPr>
  </w:style>
  <w:style w:type="paragraph" w:styleId="a3">
    <w:name w:val="List Paragraph"/>
    <w:basedOn w:val="a"/>
    <w:uiPriority w:val="34"/>
    <w:qFormat/>
    <w:rsid w:val="00047A8F"/>
    <w:pPr>
      <w:ind w:left="720"/>
      <w:contextualSpacing/>
    </w:pPr>
  </w:style>
  <w:style w:type="paragraph" w:styleId="a4">
    <w:name w:val="header"/>
    <w:basedOn w:val="a"/>
    <w:link w:val="a5"/>
    <w:uiPriority w:val="99"/>
    <w:unhideWhenUsed/>
    <w:rsid w:val="008F06A3"/>
    <w:pPr>
      <w:tabs>
        <w:tab w:val="center" w:pos="4677"/>
        <w:tab w:val="right" w:pos="9355"/>
      </w:tabs>
    </w:pPr>
  </w:style>
  <w:style w:type="character" w:customStyle="1" w:styleId="a5">
    <w:name w:val="Верхний колонтитул Знак"/>
    <w:basedOn w:val="a0"/>
    <w:link w:val="a4"/>
    <w:uiPriority w:val="99"/>
    <w:rsid w:val="008F06A3"/>
  </w:style>
  <w:style w:type="paragraph" w:styleId="a6">
    <w:name w:val="footer"/>
    <w:basedOn w:val="a"/>
    <w:link w:val="a7"/>
    <w:uiPriority w:val="99"/>
    <w:unhideWhenUsed/>
    <w:rsid w:val="008F06A3"/>
    <w:pPr>
      <w:tabs>
        <w:tab w:val="center" w:pos="4677"/>
        <w:tab w:val="right" w:pos="9355"/>
      </w:tabs>
    </w:pPr>
  </w:style>
  <w:style w:type="character" w:customStyle="1" w:styleId="a7">
    <w:name w:val="Нижний колонтитул Знак"/>
    <w:basedOn w:val="a0"/>
    <w:link w:val="a6"/>
    <w:uiPriority w:val="99"/>
    <w:rsid w:val="008F06A3"/>
  </w:style>
  <w:style w:type="paragraph" w:styleId="a8">
    <w:name w:val="TOC Heading"/>
    <w:basedOn w:val="1"/>
    <w:next w:val="a"/>
    <w:uiPriority w:val="39"/>
    <w:qFormat/>
    <w:rsid w:val="00337D0D"/>
    <w:pPr>
      <w:outlineLvl w:val="9"/>
    </w:pPr>
    <w:rPr>
      <w:color w:val="365F91"/>
    </w:rPr>
  </w:style>
  <w:style w:type="paragraph" w:styleId="11">
    <w:name w:val="toc 1"/>
    <w:basedOn w:val="a"/>
    <w:next w:val="a"/>
    <w:autoRedefine/>
    <w:uiPriority w:val="39"/>
    <w:unhideWhenUsed/>
    <w:rsid w:val="00CB59C4"/>
    <w:pPr>
      <w:tabs>
        <w:tab w:val="right" w:leader="dot" w:pos="9637"/>
      </w:tabs>
      <w:spacing w:after="100"/>
    </w:pPr>
    <w:rPr>
      <w:noProof/>
      <w:sz w:val="28"/>
      <w:szCs w:val="28"/>
    </w:rPr>
  </w:style>
  <w:style w:type="character" w:styleId="a9">
    <w:name w:val="Hyperlink"/>
    <w:uiPriority w:val="99"/>
    <w:unhideWhenUsed/>
    <w:rsid w:val="00337D0D"/>
    <w:rPr>
      <w:color w:val="0000FF"/>
      <w:u w:val="single"/>
    </w:rPr>
  </w:style>
  <w:style w:type="paragraph" w:styleId="aa">
    <w:name w:val="Balloon Text"/>
    <w:basedOn w:val="a"/>
    <w:link w:val="ab"/>
    <w:uiPriority w:val="99"/>
    <w:semiHidden/>
    <w:unhideWhenUsed/>
    <w:rsid w:val="00337D0D"/>
    <w:rPr>
      <w:rFonts w:ascii="Tahoma" w:hAnsi="Tahoma"/>
      <w:sz w:val="16"/>
      <w:szCs w:val="16"/>
      <w:lang/>
    </w:rPr>
  </w:style>
  <w:style w:type="character" w:customStyle="1" w:styleId="ab">
    <w:name w:val="Текст выноски Знак"/>
    <w:link w:val="aa"/>
    <w:uiPriority w:val="99"/>
    <w:semiHidden/>
    <w:rsid w:val="00337D0D"/>
    <w:rPr>
      <w:rFonts w:ascii="Tahoma" w:hAnsi="Tahoma" w:cs="Tahoma"/>
      <w:sz w:val="16"/>
      <w:szCs w:val="16"/>
    </w:rPr>
  </w:style>
  <w:style w:type="paragraph" w:styleId="21">
    <w:name w:val="toc 2"/>
    <w:basedOn w:val="a"/>
    <w:next w:val="a"/>
    <w:autoRedefine/>
    <w:uiPriority w:val="39"/>
    <w:unhideWhenUsed/>
    <w:rsid w:val="00337D0D"/>
    <w:pPr>
      <w:spacing w:after="100"/>
      <w:ind w:left="220"/>
    </w:pPr>
  </w:style>
  <w:style w:type="paragraph" w:styleId="ac">
    <w:name w:val="No Spacing"/>
    <w:link w:val="ad"/>
    <w:uiPriority w:val="1"/>
    <w:qFormat/>
    <w:rsid w:val="00610A72"/>
    <w:rPr>
      <w:sz w:val="22"/>
      <w:szCs w:val="22"/>
    </w:rPr>
  </w:style>
  <w:style w:type="paragraph" w:styleId="31">
    <w:name w:val="toc 3"/>
    <w:basedOn w:val="a"/>
    <w:next w:val="a"/>
    <w:autoRedefine/>
    <w:uiPriority w:val="39"/>
    <w:unhideWhenUsed/>
    <w:rsid w:val="00D16770"/>
    <w:pPr>
      <w:spacing w:after="100"/>
      <w:ind w:left="440"/>
    </w:pPr>
  </w:style>
  <w:style w:type="character" w:styleId="ae">
    <w:name w:val="Placeholder Text"/>
    <w:uiPriority w:val="99"/>
    <w:semiHidden/>
    <w:rsid w:val="006671C2"/>
    <w:rPr>
      <w:color w:val="808080"/>
    </w:rPr>
  </w:style>
  <w:style w:type="character" w:styleId="af">
    <w:name w:val="FollowedHyperlink"/>
    <w:uiPriority w:val="99"/>
    <w:semiHidden/>
    <w:unhideWhenUsed/>
    <w:rsid w:val="00F15CC0"/>
    <w:rPr>
      <w:color w:val="800080"/>
      <w:u w:val="single"/>
    </w:rPr>
  </w:style>
  <w:style w:type="paragraph" w:customStyle="1" w:styleId="xl65">
    <w:name w:val="xl6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6">
    <w:name w:val="xl6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7">
    <w:name w:val="xl6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68">
    <w:name w:val="xl6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69">
    <w:name w:val="xl6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0">
    <w:name w:val="xl7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1">
    <w:name w:val="xl7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2">
    <w:name w:val="xl7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3">
    <w:name w:val="xl7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4">
    <w:name w:val="xl7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75">
    <w:name w:val="xl7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6">
    <w:name w:val="xl7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7">
    <w:name w:val="xl7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78">
    <w:name w:val="xl7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9">
    <w:name w:val="xl7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0">
    <w:name w:val="xl8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1">
    <w:name w:val="xl8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2">
    <w:name w:val="xl8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Cs w:val="24"/>
    </w:rPr>
  </w:style>
  <w:style w:type="paragraph" w:customStyle="1" w:styleId="xl83">
    <w:name w:val="xl8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84">
    <w:name w:val="xl8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Cs w:val="24"/>
    </w:rPr>
  </w:style>
  <w:style w:type="paragraph" w:customStyle="1" w:styleId="xl85">
    <w:name w:val="xl8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6">
    <w:name w:val="xl8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Cs w:val="24"/>
    </w:rPr>
  </w:style>
  <w:style w:type="paragraph" w:customStyle="1" w:styleId="xl87">
    <w:name w:val="xl8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8">
    <w:name w:val="xl8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89">
    <w:name w:val="xl8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0">
    <w:name w:val="xl9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91">
    <w:name w:val="xl9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Cs w:val="24"/>
    </w:rPr>
  </w:style>
  <w:style w:type="paragraph" w:customStyle="1" w:styleId="xl92">
    <w:name w:val="xl9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3">
    <w:name w:val="xl9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4">
    <w:name w:val="xl9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5">
    <w:name w:val="xl95"/>
    <w:basedOn w:val="a"/>
    <w:rsid w:val="00F15CC0"/>
    <w:pPr>
      <w:pBdr>
        <w:top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96">
    <w:name w:val="xl9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7">
    <w:name w:val="xl9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rPr>
  </w:style>
  <w:style w:type="paragraph" w:customStyle="1" w:styleId="xl98">
    <w:name w:val="xl9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99">
    <w:name w:val="xl99"/>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0">
    <w:name w:val="xl10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101">
    <w:name w:val="xl10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02">
    <w:name w:val="xl102"/>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3">
    <w:name w:val="xl103"/>
    <w:basedOn w:val="a"/>
    <w:rsid w:val="00F15CC0"/>
    <w:pPr>
      <w:pBdr>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4">
    <w:name w:val="xl104"/>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5">
    <w:name w:val="xl105"/>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6">
    <w:name w:val="xl106"/>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7">
    <w:name w:val="xl107"/>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8">
    <w:name w:val="xl108"/>
    <w:basedOn w:val="a"/>
    <w:rsid w:val="00F15CC0"/>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09">
    <w:name w:val="xl109"/>
    <w:basedOn w:val="a"/>
    <w:rsid w:val="00F15CC0"/>
    <w:pPr>
      <w:pBdr>
        <w:top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10">
    <w:name w:val="xl110"/>
    <w:basedOn w:val="a"/>
    <w:rsid w:val="00F15CC0"/>
    <w:pPr>
      <w:pBdr>
        <w:top w:val="single" w:sz="4" w:space="0" w:color="auto"/>
        <w:left w:val="single" w:sz="4" w:space="0" w:color="auto"/>
      </w:pBdr>
      <w:spacing w:before="100" w:beforeAutospacing="1" w:after="100" w:afterAutospacing="1"/>
      <w:jc w:val="center"/>
      <w:textAlignment w:val="center"/>
    </w:pPr>
    <w:rPr>
      <w:b/>
      <w:bCs/>
      <w:color w:val="000000"/>
      <w:szCs w:val="24"/>
    </w:rPr>
  </w:style>
  <w:style w:type="paragraph" w:customStyle="1" w:styleId="xl111">
    <w:name w:val="xl111"/>
    <w:basedOn w:val="a"/>
    <w:rsid w:val="00F15CC0"/>
    <w:pPr>
      <w:pBdr>
        <w:top w:val="single" w:sz="4" w:space="0" w:color="auto"/>
      </w:pBdr>
      <w:spacing w:before="100" w:beforeAutospacing="1" w:after="100" w:afterAutospacing="1"/>
      <w:jc w:val="center"/>
      <w:textAlignment w:val="center"/>
    </w:pPr>
    <w:rPr>
      <w:b/>
      <w:bCs/>
      <w:color w:val="000000"/>
      <w:szCs w:val="24"/>
    </w:rPr>
  </w:style>
  <w:style w:type="paragraph" w:customStyle="1" w:styleId="xl112">
    <w:name w:val="xl112"/>
    <w:basedOn w:val="a"/>
    <w:rsid w:val="00F15CC0"/>
    <w:pPr>
      <w:pBdr>
        <w:top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13">
    <w:name w:val="xl113"/>
    <w:basedOn w:val="a"/>
    <w:rsid w:val="00F15CC0"/>
    <w:pPr>
      <w:pBdr>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4">
    <w:name w:val="xl114"/>
    <w:basedOn w:val="a"/>
    <w:rsid w:val="00F15CC0"/>
    <w:pPr>
      <w:pBdr>
        <w:bottom w:val="single" w:sz="4" w:space="0" w:color="auto"/>
      </w:pBdr>
      <w:spacing w:before="100" w:beforeAutospacing="1" w:after="100" w:afterAutospacing="1"/>
      <w:jc w:val="center"/>
      <w:textAlignment w:val="center"/>
    </w:pPr>
    <w:rPr>
      <w:b/>
      <w:bCs/>
      <w:color w:val="000000"/>
      <w:szCs w:val="24"/>
    </w:rPr>
  </w:style>
  <w:style w:type="paragraph" w:customStyle="1" w:styleId="xl115">
    <w:name w:val="xl115"/>
    <w:basedOn w:val="a"/>
    <w:rsid w:val="00F15CC0"/>
    <w:pPr>
      <w:pBdr>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Default">
    <w:name w:val="Default"/>
    <w:rsid w:val="00FD7013"/>
    <w:pPr>
      <w:autoSpaceDE w:val="0"/>
      <w:autoSpaceDN w:val="0"/>
      <w:adjustRightInd w:val="0"/>
    </w:pPr>
    <w:rPr>
      <w:rFonts w:ascii="Times New Roman" w:eastAsia="Calibri" w:hAnsi="Times New Roman"/>
      <w:color w:val="000000"/>
      <w:sz w:val="24"/>
      <w:szCs w:val="24"/>
      <w:lang w:eastAsia="en-US"/>
    </w:rPr>
  </w:style>
  <w:style w:type="paragraph" w:customStyle="1" w:styleId="12">
    <w:name w:val="Стиль1"/>
    <w:basedOn w:val="a"/>
    <w:qFormat/>
    <w:rsid w:val="00675C0F"/>
    <w:rPr>
      <w:strike/>
      <w:color w:val="C00000"/>
    </w:rPr>
  </w:style>
  <w:style w:type="paragraph" w:customStyle="1" w:styleId="xl116">
    <w:name w:val="xl116"/>
    <w:basedOn w:val="a"/>
    <w:rsid w:val="006B61D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7">
    <w:name w:val="xl117"/>
    <w:basedOn w:val="a"/>
    <w:rsid w:val="006B61DB"/>
    <w:pPr>
      <w:pBdr>
        <w:top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8">
    <w:name w:val="xl118"/>
    <w:basedOn w:val="a"/>
    <w:rsid w:val="006B61D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character" w:customStyle="1" w:styleId="ad">
    <w:name w:val="Без интервала Знак"/>
    <w:link w:val="ac"/>
    <w:uiPriority w:val="1"/>
    <w:rsid w:val="00E40629"/>
    <w:rPr>
      <w:sz w:val="22"/>
      <w:szCs w:val="22"/>
      <w:lang w:val="ru-RU" w:eastAsia="ru-RU" w:bidi="ar-SA"/>
    </w:rPr>
  </w:style>
  <w:style w:type="paragraph" w:customStyle="1" w:styleId="af0">
    <w:name w:val="Знак Знак Знак Знак Знак Знак Знак"/>
    <w:basedOn w:val="a"/>
    <w:rsid w:val="00941483"/>
    <w:pPr>
      <w:spacing w:before="100" w:beforeAutospacing="1" w:after="100" w:afterAutospacing="1"/>
      <w:jc w:val="both"/>
    </w:pPr>
    <w:rPr>
      <w:rFonts w:ascii="Tahoma" w:hAnsi="Tahoma"/>
      <w:sz w:val="20"/>
      <w:szCs w:val="20"/>
      <w:lang w:val="en-US" w:eastAsia="en-US"/>
    </w:rPr>
  </w:style>
  <w:style w:type="table" w:styleId="af1">
    <w:name w:val="Table Grid"/>
    <w:basedOn w:val="a1"/>
    <w:uiPriority w:val="59"/>
    <w:rsid w:val="00293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250B7"/>
  </w:style>
  <w:style w:type="character" w:styleId="af2">
    <w:name w:val="Strong"/>
    <w:qFormat/>
    <w:rsid w:val="008250B7"/>
    <w:rPr>
      <w:b/>
      <w:bCs/>
    </w:rPr>
  </w:style>
  <w:style w:type="paragraph" w:customStyle="1" w:styleId="ConsPlusNormal">
    <w:name w:val="ConsPlusNormal"/>
    <w:link w:val="ConsPlusNormal0"/>
    <w:rsid w:val="00B021E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021E0"/>
    <w:rPr>
      <w:rFonts w:ascii="Arial" w:hAnsi="Arial" w:cs="Arial"/>
      <w:lang w:val="ru-RU" w:eastAsia="ru-RU" w:bidi="ar-SA"/>
    </w:rPr>
  </w:style>
  <w:style w:type="paragraph" w:customStyle="1" w:styleId="13">
    <w:name w:val="Без интервала1"/>
    <w:rsid w:val="00B021E0"/>
    <w:rPr>
      <w:rFonts w:cs="Calibri"/>
      <w:sz w:val="22"/>
      <w:szCs w:val="22"/>
      <w:lang w:eastAsia="en-US"/>
    </w:rPr>
  </w:style>
  <w:style w:type="paragraph" w:customStyle="1" w:styleId="Main">
    <w:name w:val="Main"/>
    <w:link w:val="Main0"/>
    <w:rsid w:val="005302E7"/>
    <w:pPr>
      <w:widowControl w:val="0"/>
      <w:suppressAutoHyphens/>
      <w:spacing w:line="360" w:lineRule="auto"/>
      <w:ind w:firstLine="709"/>
      <w:jc w:val="both"/>
    </w:pPr>
    <w:rPr>
      <w:rFonts w:ascii="Times New Roman" w:hAnsi="Times New Roman" w:cs="Tahoma"/>
      <w:sz w:val="24"/>
      <w:szCs w:val="16"/>
      <w:lang w:eastAsia="zh-CN"/>
    </w:rPr>
  </w:style>
  <w:style w:type="paragraph" w:customStyle="1" w:styleId="14">
    <w:name w:val="Абзац списка1"/>
    <w:basedOn w:val="a"/>
    <w:rsid w:val="005302E7"/>
    <w:pPr>
      <w:ind w:left="720"/>
      <w:contextualSpacing/>
    </w:pPr>
    <w:rPr>
      <w:szCs w:val="24"/>
    </w:rPr>
  </w:style>
  <w:style w:type="character" w:customStyle="1" w:styleId="5">
    <w:name w:val="Знак Знак5"/>
    <w:locked/>
    <w:rsid w:val="002C0CA1"/>
    <w:rPr>
      <w:rFonts w:ascii="Times New Roman" w:hAnsi="Times New Roman"/>
      <w:b/>
      <w:color w:val="0070C0"/>
      <w:sz w:val="28"/>
    </w:rPr>
  </w:style>
  <w:style w:type="paragraph" w:styleId="af3">
    <w:name w:val="Document Map"/>
    <w:basedOn w:val="a"/>
    <w:semiHidden/>
    <w:rsid w:val="00C021B0"/>
    <w:pPr>
      <w:shd w:val="clear" w:color="auto" w:fill="000080"/>
    </w:pPr>
    <w:rPr>
      <w:rFonts w:ascii="Tahoma" w:hAnsi="Tahoma" w:cs="Tahoma"/>
      <w:sz w:val="20"/>
      <w:szCs w:val="20"/>
    </w:rPr>
  </w:style>
  <w:style w:type="character" w:customStyle="1" w:styleId="4">
    <w:name w:val="Знак Знак4"/>
    <w:locked/>
    <w:rsid w:val="00AA2613"/>
    <w:rPr>
      <w:rFonts w:ascii="Times New Roman" w:hAnsi="Times New Roman"/>
      <w:b/>
      <w:color w:val="0070C0"/>
      <w:sz w:val="26"/>
    </w:rPr>
  </w:style>
  <w:style w:type="character" w:customStyle="1" w:styleId="Main0">
    <w:name w:val="Main Знак"/>
    <w:link w:val="Main"/>
    <w:rsid w:val="00F07881"/>
    <w:rPr>
      <w:rFonts w:ascii="Times New Roman" w:hAnsi="Times New Roman" w:cs="Tahoma"/>
      <w:sz w:val="24"/>
      <w:szCs w:val="16"/>
      <w:lang w:eastAsia="zh-CN"/>
    </w:rPr>
  </w:style>
  <w:style w:type="paragraph" w:styleId="af4">
    <w:name w:val="Title"/>
    <w:basedOn w:val="a"/>
    <w:link w:val="af5"/>
    <w:qFormat/>
    <w:rsid w:val="00F07881"/>
    <w:pPr>
      <w:jc w:val="center"/>
    </w:pPr>
    <w:rPr>
      <w:b/>
      <w:bCs/>
      <w:szCs w:val="24"/>
    </w:rPr>
  </w:style>
  <w:style w:type="character" w:customStyle="1" w:styleId="af5">
    <w:name w:val="Название Знак"/>
    <w:link w:val="af4"/>
    <w:rsid w:val="00F07881"/>
    <w:rPr>
      <w:rFonts w:ascii="Times New Roman" w:hAnsi="Times New Roman"/>
      <w:b/>
      <w:bCs/>
      <w:sz w:val="24"/>
      <w:szCs w:val="24"/>
    </w:rPr>
  </w:style>
  <w:style w:type="paragraph" w:styleId="af6">
    <w:name w:val="caption"/>
    <w:basedOn w:val="a"/>
    <w:qFormat/>
    <w:rsid w:val="00492999"/>
    <w:pPr>
      <w:suppressLineNumbers/>
      <w:suppressAutoHyphens/>
      <w:spacing w:before="120" w:after="120"/>
    </w:pPr>
    <w:rPr>
      <w:rFonts w:cs="Mangal"/>
      <w:i/>
      <w:iCs/>
      <w:szCs w:val="24"/>
      <w:lang w:eastAsia="zh-CN"/>
    </w:rPr>
  </w:style>
  <w:style w:type="character" w:customStyle="1" w:styleId="Main1">
    <w:name w:val="Main Знак1"/>
    <w:rsid w:val="00492999"/>
    <w:rPr>
      <w:rFonts w:eastAsia="Arial" w:cs="Tahoma"/>
      <w:sz w:val="24"/>
      <w:szCs w:val="16"/>
      <w:lang w:eastAsia="zh-CN"/>
    </w:rPr>
  </w:style>
  <w:style w:type="paragraph" w:styleId="af7">
    <w:name w:val="Normal (Web)"/>
    <w:basedOn w:val="a"/>
    <w:uiPriority w:val="99"/>
    <w:rsid w:val="00A14B40"/>
    <w:pPr>
      <w:spacing w:before="100" w:beforeAutospacing="1" w:after="100" w:afterAutospacing="1"/>
    </w:pPr>
    <w:rPr>
      <w:szCs w:val="24"/>
    </w:rPr>
  </w:style>
  <w:style w:type="paragraph" w:customStyle="1" w:styleId="af8">
    <w:name w:val="Табличный"/>
    <w:basedOn w:val="a"/>
    <w:link w:val="af9"/>
    <w:rsid w:val="00A14B40"/>
    <w:pPr>
      <w:jc w:val="center"/>
    </w:pPr>
    <w:rPr>
      <w:szCs w:val="24"/>
    </w:rPr>
  </w:style>
  <w:style w:type="character" w:customStyle="1" w:styleId="af9">
    <w:name w:val="Табличный Знак"/>
    <w:link w:val="af8"/>
    <w:rsid w:val="00A14B40"/>
    <w:rPr>
      <w:rFonts w:ascii="Times New Roman" w:hAnsi="Times New Roman"/>
      <w:sz w:val="24"/>
      <w:szCs w:val="24"/>
    </w:rPr>
  </w:style>
  <w:style w:type="paragraph" w:customStyle="1" w:styleId="ConsPlusTitle">
    <w:name w:val="ConsPlusTitle"/>
    <w:rsid w:val="00B91E60"/>
    <w:pPr>
      <w:autoSpaceDE w:val="0"/>
      <w:autoSpaceDN w:val="0"/>
      <w:adjustRightInd w:val="0"/>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01DD3"/>
    <w:rPr>
      <w:rFonts w:ascii="Times New Roman" w:hAnsi="Times New Roman"/>
      <w:sz w:val="24"/>
      <w:szCs w:val="22"/>
    </w:rPr>
  </w:style>
  <w:style w:type="paragraph" w:styleId="1">
    <w:name w:val="heading 1"/>
    <w:basedOn w:val="a"/>
    <w:next w:val="a"/>
    <w:link w:val="10"/>
    <w:uiPriority w:val="9"/>
    <w:qFormat/>
    <w:rsid w:val="00675C0F"/>
    <w:pPr>
      <w:keepNext/>
      <w:keepLines/>
      <w:spacing w:before="480"/>
      <w:jc w:val="center"/>
      <w:outlineLvl w:val="0"/>
    </w:pPr>
    <w:rPr>
      <w:b/>
      <w:bCs/>
      <w:color w:val="0070C0"/>
      <w:sz w:val="28"/>
      <w:szCs w:val="28"/>
      <w:lang w:val="x-none" w:eastAsia="x-none"/>
    </w:rPr>
  </w:style>
  <w:style w:type="paragraph" w:styleId="2">
    <w:name w:val="heading 2"/>
    <w:basedOn w:val="a"/>
    <w:next w:val="a"/>
    <w:link w:val="20"/>
    <w:uiPriority w:val="9"/>
    <w:qFormat/>
    <w:rsid w:val="000B385B"/>
    <w:pPr>
      <w:keepNext/>
      <w:keepLines/>
      <w:spacing w:before="200"/>
      <w:outlineLvl w:val="1"/>
    </w:pPr>
    <w:rPr>
      <w:b/>
      <w:bCs/>
      <w:color w:val="0070C0"/>
      <w:sz w:val="28"/>
      <w:szCs w:val="26"/>
      <w:lang w:val="x-none" w:eastAsia="x-none"/>
    </w:rPr>
  </w:style>
  <w:style w:type="paragraph" w:styleId="3">
    <w:name w:val="heading 3"/>
    <w:basedOn w:val="a"/>
    <w:next w:val="a"/>
    <w:link w:val="30"/>
    <w:uiPriority w:val="9"/>
    <w:qFormat/>
    <w:rsid w:val="00675C0F"/>
    <w:pPr>
      <w:keepNext/>
      <w:keepLines/>
      <w:spacing w:before="200"/>
      <w:outlineLvl w:val="2"/>
    </w:pPr>
    <w:rPr>
      <w:b/>
      <w:bCs/>
      <w:color w:val="0070C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75C0F"/>
    <w:rPr>
      <w:rFonts w:ascii="Times New Roman" w:hAnsi="Times New Roman"/>
      <w:b/>
      <w:bCs/>
      <w:color w:val="0070C0"/>
      <w:sz w:val="28"/>
      <w:szCs w:val="28"/>
    </w:rPr>
  </w:style>
  <w:style w:type="character" w:customStyle="1" w:styleId="20">
    <w:name w:val="Заголовок 2 Знак"/>
    <w:link w:val="2"/>
    <w:uiPriority w:val="9"/>
    <w:rsid w:val="000B385B"/>
    <w:rPr>
      <w:rFonts w:ascii="Times New Roman" w:hAnsi="Times New Roman"/>
      <w:b/>
      <w:bCs/>
      <w:color w:val="0070C0"/>
      <w:sz w:val="28"/>
      <w:szCs w:val="26"/>
    </w:rPr>
  </w:style>
  <w:style w:type="character" w:customStyle="1" w:styleId="30">
    <w:name w:val="Заголовок 3 Знак"/>
    <w:link w:val="3"/>
    <w:uiPriority w:val="9"/>
    <w:rsid w:val="00675C0F"/>
    <w:rPr>
      <w:rFonts w:ascii="Times New Roman" w:hAnsi="Times New Roman"/>
      <w:b/>
      <w:bCs/>
      <w:color w:val="0070C0"/>
      <w:sz w:val="24"/>
      <w:szCs w:val="22"/>
    </w:rPr>
  </w:style>
  <w:style w:type="paragraph" w:styleId="a3">
    <w:name w:val="List Paragraph"/>
    <w:basedOn w:val="a"/>
    <w:uiPriority w:val="34"/>
    <w:qFormat/>
    <w:rsid w:val="00047A8F"/>
    <w:pPr>
      <w:ind w:left="720"/>
      <w:contextualSpacing/>
    </w:pPr>
  </w:style>
  <w:style w:type="paragraph" w:styleId="a4">
    <w:name w:val="header"/>
    <w:basedOn w:val="a"/>
    <w:link w:val="a5"/>
    <w:uiPriority w:val="99"/>
    <w:unhideWhenUsed/>
    <w:rsid w:val="008F06A3"/>
    <w:pPr>
      <w:tabs>
        <w:tab w:val="center" w:pos="4677"/>
        <w:tab w:val="right" w:pos="9355"/>
      </w:tabs>
    </w:pPr>
  </w:style>
  <w:style w:type="character" w:customStyle="1" w:styleId="a5">
    <w:name w:val="Верхний колонтитул Знак"/>
    <w:basedOn w:val="a0"/>
    <w:link w:val="a4"/>
    <w:uiPriority w:val="99"/>
    <w:rsid w:val="008F06A3"/>
  </w:style>
  <w:style w:type="paragraph" w:styleId="a6">
    <w:name w:val="footer"/>
    <w:basedOn w:val="a"/>
    <w:link w:val="a7"/>
    <w:uiPriority w:val="99"/>
    <w:unhideWhenUsed/>
    <w:rsid w:val="008F06A3"/>
    <w:pPr>
      <w:tabs>
        <w:tab w:val="center" w:pos="4677"/>
        <w:tab w:val="right" w:pos="9355"/>
      </w:tabs>
    </w:pPr>
  </w:style>
  <w:style w:type="character" w:customStyle="1" w:styleId="a7">
    <w:name w:val="Нижний колонтитул Знак"/>
    <w:basedOn w:val="a0"/>
    <w:link w:val="a6"/>
    <w:uiPriority w:val="99"/>
    <w:rsid w:val="008F06A3"/>
  </w:style>
  <w:style w:type="paragraph" w:styleId="a8">
    <w:name w:val="TOC Heading"/>
    <w:basedOn w:val="1"/>
    <w:next w:val="a"/>
    <w:uiPriority w:val="39"/>
    <w:qFormat/>
    <w:rsid w:val="00337D0D"/>
    <w:pPr>
      <w:outlineLvl w:val="9"/>
    </w:pPr>
    <w:rPr>
      <w:color w:val="365F91"/>
    </w:rPr>
  </w:style>
  <w:style w:type="paragraph" w:styleId="11">
    <w:name w:val="toc 1"/>
    <w:basedOn w:val="a"/>
    <w:next w:val="a"/>
    <w:autoRedefine/>
    <w:uiPriority w:val="39"/>
    <w:unhideWhenUsed/>
    <w:rsid w:val="00CB59C4"/>
    <w:pPr>
      <w:tabs>
        <w:tab w:val="right" w:leader="dot" w:pos="9637"/>
      </w:tabs>
      <w:spacing w:after="100"/>
    </w:pPr>
    <w:rPr>
      <w:noProof/>
      <w:sz w:val="28"/>
      <w:szCs w:val="28"/>
    </w:rPr>
  </w:style>
  <w:style w:type="character" w:styleId="a9">
    <w:name w:val="Hyperlink"/>
    <w:uiPriority w:val="99"/>
    <w:unhideWhenUsed/>
    <w:rsid w:val="00337D0D"/>
    <w:rPr>
      <w:color w:val="0000FF"/>
      <w:u w:val="single"/>
    </w:rPr>
  </w:style>
  <w:style w:type="paragraph" w:styleId="aa">
    <w:name w:val="Balloon Text"/>
    <w:basedOn w:val="a"/>
    <w:link w:val="ab"/>
    <w:uiPriority w:val="99"/>
    <w:semiHidden/>
    <w:unhideWhenUsed/>
    <w:rsid w:val="00337D0D"/>
    <w:rPr>
      <w:rFonts w:ascii="Tahoma" w:hAnsi="Tahoma"/>
      <w:sz w:val="16"/>
      <w:szCs w:val="16"/>
      <w:lang w:val="x-none" w:eastAsia="x-none"/>
    </w:rPr>
  </w:style>
  <w:style w:type="character" w:customStyle="1" w:styleId="ab">
    <w:name w:val="Текст выноски Знак"/>
    <w:link w:val="aa"/>
    <w:uiPriority w:val="99"/>
    <w:semiHidden/>
    <w:rsid w:val="00337D0D"/>
    <w:rPr>
      <w:rFonts w:ascii="Tahoma" w:hAnsi="Tahoma" w:cs="Tahoma"/>
      <w:sz w:val="16"/>
      <w:szCs w:val="16"/>
    </w:rPr>
  </w:style>
  <w:style w:type="paragraph" w:styleId="21">
    <w:name w:val="toc 2"/>
    <w:basedOn w:val="a"/>
    <w:next w:val="a"/>
    <w:autoRedefine/>
    <w:uiPriority w:val="39"/>
    <w:unhideWhenUsed/>
    <w:rsid w:val="00337D0D"/>
    <w:pPr>
      <w:spacing w:after="100"/>
      <w:ind w:left="220"/>
    </w:pPr>
  </w:style>
  <w:style w:type="paragraph" w:styleId="ac">
    <w:name w:val="No Spacing"/>
    <w:link w:val="ad"/>
    <w:uiPriority w:val="1"/>
    <w:qFormat/>
    <w:rsid w:val="00610A72"/>
    <w:rPr>
      <w:sz w:val="22"/>
      <w:szCs w:val="22"/>
    </w:rPr>
  </w:style>
  <w:style w:type="paragraph" w:styleId="31">
    <w:name w:val="toc 3"/>
    <w:basedOn w:val="a"/>
    <w:next w:val="a"/>
    <w:autoRedefine/>
    <w:uiPriority w:val="39"/>
    <w:unhideWhenUsed/>
    <w:rsid w:val="00D16770"/>
    <w:pPr>
      <w:spacing w:after="100"/>
      <w:ind w:left="440"/>
    </w:pPr>
  </w:style>
  <w:style w:type="character" w:styleId="ae">
    <w:name w:val="Placeholder Text"/>
    <w:uiPriority w:val="99"/>
    <w:semiHidden/>
    <w:rsid w:val="006671C2"/>
    <w:rPr>
      <w:color w:val="808080"/>
    </w:rPr>
  </w:style>
  <w:style w:type="character" w:styleId="af">
    <w:name w:val="FollowedHyperlink"/>
    <w:uiPriority w:val="99"/>
    <w:semiHidden/>
    <w:unhideWhenUsed/>
    <w:rsid w:val="00F15CC0"/>
    <w:rPr>
      <w:color w:val="800080"/>
      <w:u w:val="single"/>
    </w:rPr>
  </w:style>
  <w:style w:type="paragraph" w:customStyle="1" w:styleId="xl65">
    <w:name w:val="xl6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6">
    <w:name w:val="xl6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67">
    <w:name w:val="xl6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68">
    <w:name w:val="xl6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69">
    <w:name w:val="xl6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0">
    <w:name w:val="xl7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1">
    <w:name w:val="xl7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2">
    <w:name w:val="xl7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3">
    <w:name w:val="xl7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4">
    <w:name w:val="xl7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75">
    <w:name w:val="xl7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6">
    <w:name w:val="xl7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77">
    <w:name w:val="xl7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78">
    <w:name w:val="xl7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9">
    <w:name w:val="xl7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0">
    <w:name w:val="xl8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1">
    <w:name w:val="xl8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2">
    <w:name w:val="xl8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Cs w:val="24"/>
    </w:rPr>
  </w:style>
  <w:style w:type="paragraph" w:customStyle="1" w:styleId="xl83">
    <w:name w:val="xl8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84">
    <w:name w:val="xl8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Cs w:val="24"/>
    </w:rPr>
  </w:style>
  <w:style w:type="paragraph" w:customStyle="1" w:styleId="xl85">
    <w:name w:val="xl85"/>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6">
    <w:name w:val="xl8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Cs w:val="24"/>
    </w:rPr>
  </w:style>
  <w:style w:type="paragraph" w:customStyle="1" w:styleId="xl87">
    <w:name w:val="xl8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Cs w:val="24"/>
    </w:rPr>
  </w:style>
  <w:style w:type="paragraph" w:customStyle="1" w:styleId="xl88">
    <w:name w:val="xl8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Cs w:val="24"/>
    </w:rPr>
  </w:style>
  <w:style w:type="paragraph" w:customStyle="1" w:styleId="xl89">
    <w:name w:val="xl89"/>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0">
    <w:name w:val="xl9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91">
    <w:name w:val="xl9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Cs w:val="24"/>
    </w:rPr>
  </w:style>
  <w:style w:type="paragraph" w:customStyle="1" w:styleId="xl92">
    <w:name w:val="xl92"/>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3">
    <w:name w:val="xl93"/>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4">
    <w:name w:val="xl94"/>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95">
    <w:name w:val="xl95"/>
    <w:basedOn w:val="a"/>
    <w:rsid w:val="00F15CC0"/>
    <w:pPr>
      <w:pBdr>
        <w:top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96">
    <w:name w:val="xl96"/>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97">
    <w:name w:val="xl97"/>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rPr>
  </w:style>
  <w:style w:type="paragraph" w:customStyle="1" w:styleId="xl98">
    <w:name w:val="xl98"/>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99">
    <w:name w:val="xl99"/>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0">
    <w:name w:val="xl100"/>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101">
    <w:name w:val="xl101"/>
    <w:basedOn w:val="a"/>
    <w:rsid w:val="00F15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102">
    <w:name w:val="xl102"/>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3">
    <w:name w:val="xl103"/>
    <w:basedOn w:val="a"/>
    <w:rsid w:val="00F15CC0"/>
    <w:pPr>
      <w:pBdr>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4">
    <w:name w:val="xl104"/>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5">
    <w:name w:val="xl105"/>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6">
    <w:name w:val="xl106"/>
    <w:basedOn w:val="a"/>
    <w:rsid w:val="00F15CC0"/>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7">
    <w:name w:val="xl107"/>
    <w:basedOn w:val="a"/>
    <w:rsid w:val="00F15CC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08">
    <w:name w:val="xl108"/>
    <w:basedOn w:val="a"/>
    <w:rsid w:val="00F15CC0"/>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rPr>
  </w:style>
  <w:style w:type="paragraph" w:customStyle="1" w:styleId="xl109">
    <w:name w:val="xl109"/>
    <w:basedOn w:val="a"/>
    <w:rsid w:val="00F15CC0"/>
    <w:pPr>
      <w:pBdr>
        <w:top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10">
    <w:name w:val="xl110"/>
    <w:basedOn w:val="a"/>
    <w:rsid w:val="00F15CC0"/>
    <w:pPr>
      <w:pBdr>
        <w:top w:val="single" w:sz="4" w:space="0" w:color="auto"/>
        <w:left w:val="single" w:sz="4" w:space="0" w:color="auto"/>
      </w:pBdr>
      <w:spacing w:before="100" w:beforeAutospacing="1" w:after="100" w:afterAutospacing="1"/>
      <w:jc w:val="center"/>
      <w:textAlignment w:val="center"/>
    </w:pPr>
    <w:rPr>
      <w:b/>
      <w:bCs/>
      <w:color w:val="000000"/>
      <w:szCs w:val="24"/>
    </w:rPr>
  </w:style>
  <w:style w:type="paragraph" w:customStyle="1" w:styleId="xl111">
    <w:name w:val="xl111"/>
    <w:basedOn w:val="a"/>
    <w:rsid w:val="00F15CC0"/>
    <w:pPr>
      <w:pBdr>
        <w:top w:val="single" w:sz="4" w:space="0" w:color="auto"/>
      </w:pBdr>
      <w:spacing w:before="100" w:beforeAutospacing="1" w:after="100" w:afterAutospacing="1"/>
      <w:jc w:val="center"/>
      <w:textAlignment w:val="center"/>
    </w:pPr>
    <w:rPr>
      <w:b/>
      <w:bCs/>
      <w:color w:val="000000"/>
      <w:szCs w:val="24"/>
    </w:rPr>
  </w:style>
  <w:style w:type="paragraph" w:customStyle="1" w:styleId="xl112">
    <w:name w:val="xl112"/>
    <w:basedOn w:val="a"/>
    <w:rsid w:val="00F15CC0"/>
    <w:pPr>
      <w:pBdr>
        <w:top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xl113">
    <w:name w:val="xl113"/>
    <w:basedOn w:val="a"/>
    <w:rsid w:val="00F15CC0"/>
    <w:pPr>
      <w:pBdr>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4">
    <w:name w:val="xl114"/>
    <w:basedOn w:val="a"/>
    <w:rsid w:val="00F15CC0"/>
    <w:pPr>
      <w:pBdr>
        <w:bottom w:val="single" w:sz="4" w:space="0" w:color="auto"/>
      </w:pBdr>
      <w:spacing w:before="100" w:beforeAutospacing="1" w:after="100" w:afterAutospacing="1"/>
      <w:jc w:val="center"/>
      <w:textAlignment w:val="center"/>
    </w:pPr>
    <w:rPr>
      <w:b/>
      <w:bCs/>
      <w:color w:val="000000"/>
      <w:szCs w:val="24"/>
    </w:rPr>
  </w:style>
  <w:style w:type="paragraph" w:customStyle="1" w:styleId="xl115">
    <w:name w:val="xl115"/>
    <w:basedOn w:val="a"/>
    <w:rsid w:val="00F15CC0"/>
    <w:pPr>
      <w:pBdr>
        <w:bottom w:val="single" w:sz="4" w:space="0" w:color="auto"/>
        <w:right w:val="single" w:sz="4" w:space="0" w:color="auto"/>
      </w:pBdr>
      <w:spacing w:before="100" w:beforeAutospacing="1" w:after="100" w:afterAutospacing="1"/>
      <w:jc w:val="center"/>
      <w:textAlignment w:val="center"/>
    </w:pPr>
    <w:rPr>
      <w:b/>
      <w:bCs/>
      <w:color w:val="000000"/>
      <w:szCs w:val="24"/>
    </w:rPr>
  </w:style>
  <w:style w:type="paragraph" w:customStyle="1" w:styleId="Default">
    <w:name w:val="Default"/>
    <w:rsid w:val="00FD7013"/>
    <w:pPr>
      <w:autoSpaceDE w:val="0"/>
      <w:autoSpaceDN w:val="0"/>
      <w:adjustRightInd w:val="0"/>
    </w:pPr>
    <w:rPr>
      <w:rFonts w:ascii="Times New Roman" w:eastAsia="Calibri" w:hAnsi="Times New Roman"/>
      <w:color w:val="000000"/>
      <w:sz w:val="24"/>
      <w:szCs w:val="24"/>
      <w:lang w:eastAsia="en-US"/>
    </w:rPr>
  </w:style>
  <w:style w:type="paragraph" w:customStyle="1" w:styleId="12">
    <w:name w:val="Стиль1"/>
    <w:basedOn w:val="a"/>
    <w:qFormat/>
    <w:rsid w:val="00675C0F"/>
    <w:rPr>
      <w:strike/>
      <w:color w:val="C00000"/>
    </w:rPr>
  </w:style>
  <w:style w:type="paragraph" w:customStyle="1" w:styleId="xl116">
    <w:name w:val="xl116"/>
    <w:basedOn w:val="a"/>
    <w:rsid w:val="006B61D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7">
    <w:name w:val="xl117"/>
    <w:basedOn w:val="a"/>
    <w:rsid w:val="006B61DB"/>
    <w:pPr>
      <w:pBdr>
        <w:top w:val="single" w:sz="4" w:space="0" w:color="auto"/>
        <w:bottom w:val="single" w:sz="4" w:space="0" w:color="auto"/>
      </w:pBdr>
      <w:spacing w:before="100" w:beforeAutospacing="1" w:after="100" w:afterAutospacing="1"/>
      <w:jc w:val="center"/>
      <w:textAlignment w:val="center"/>
    </w:pPr>
    <w:rPr>
      <w:b/>
      <w:bCs/>
      <w:color w:val="000000"/>
      <w:szCs w:val="24"/>
    </w:rPr>
  </w:style>
  <w:style w:type="paragraph" w:customStyle="1" w:styleId="xl118">
    <w:name w:val="xl118"/>
    <w:basedOn w:val="a"/>
    <w:rsid w:val="006B61D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rPr>
  </w:style>
  <w:style w:type="character" w:customStyle="1" w:styleId="ad">
    <w:name w:val="Без интервала Знак"/>
    <w:link w:val="ac"/>
    <w:uiPriority w:val="1"/>
    <w:rsid w:val="00E40629"/>
    <w:rPr>
      <w:sz w:val="22"/>
      <w:szCs w:val="22"/>
      <w:lang w:val="ru-RU" w:eastAsia="ru-RU" w:bidi="ar-SA"/>
    </w:rPr>
  </w:style>
  <w:style w:type="paragraph" w:customStyle="1" w:styleId="af0">
    <w:name w:val="Знак Знак Знак Знак Знак Знак Знак"/>
    <w:basedOn w:val="a"/>
    <w:rsid w:val="00941483"/>
    <w:pPr>
      <w:spacing w:before="100" w:beforeAutospacing="1" w:after="100" w:afterAutospacing="1"/>
      <w:jc w:val="both"/>
    </w:pPr>
    <w:rPr>
      <w:rFonts w:ascii="Tahoma" w:hAnsi="Tahoma"/>
      <w:sz w:val="20"/>
      <w:szCs w:val="20"/>
      <w:lang w:val="en-US" w:eastAsia="en-US"/>
    </w:rPr>
  </w:style>
  <w:style w:type="table" w:styleId="af1">
    <w:name w:val="Table Grid"/>
    <w:basedOn w:val="a1"/>
    <w:uiPriority w:val="59"/>
    <w:rsid w:val="00293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250B7"/>
  </w:style>
  <w:style w:type="character" w:styleId="af2">
    <w:name w:val="Strong"/>
    <w:qFormat/>
    <w:rsid w:val="008250B7"/>
    <w:rPr>
      <w:b/>
      <w:bCs/>
    </w:rPr>
  </w:style>
  <w:style w:type="paragraph" w:customStyle="1" w:styleId="ConsPlusNormal">
    <w:name w:val="ConsPlusNormal"/>
    <w:link w:val="ConsPlusNormal0"/>
    <w:rsid w:val="00B021E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021E0"/>
    <w:rPr>
      <w:rFonts w:ascii="Arial" w:hAnsi="Arial" w:cs="Arial"/>
      <w:lang w:val="ru-RU" w:eastAsia="ru-RU" w:bidi="ar-SA"/>
    </w:rPr>
  </w:style>
  <w:style w:type="paragraph" w:customStyle="1" w:styleId="13">
    <w:name w:val="Без интервала1"/>
    <w:rsid w:val="00B021E0"/>
    <w:rPr>
      <w:rFonts w:cs="Calibri"/>
      <w:sz w:val="22"/>
      <w:szCs w:val="22"/>
      <w:lang w:eastAsia="en-US"/>
    </w:rPr>
  </w:style>
  <w:style w:type="paragraph" w:customStyle="1" w:styleId="Main">
    <w:name w:val="Main"/>
    <w:link w:val="Main0"/>
    <w:rsid w:val="005302E7"/>
    <w:pPr>
      <w:widowControl w:val="0"/>
      <w:suppressAutoHyphens/>
      <w:spacing w:line="360" w:lineRule="auto"/>
      <w:ind w:firstLine="709"/>
      <w:jc w:val="both"/>
    </w:pPr>
    <w:rPr>
      <w:rFonts w:ascii="Times New Roman" w:hAnsi="Times New Roman" w:cs="Tahoma"/>
      <w:sz w:val="24"/>
      <w:szCs w:val="16"/>
      <w:lang w:eastAsia="zh-CN"/>
    </w:rPr>
  </w:style>
  <w:style w:type="paragraph" w:customStyle="1" w:styleId="14">
    <w:name w:val="Абзац списка1"/>
    <w:basedOn w:val="a"/>
    <w:rsid w:val="005302E7"/>
    <w:pPr>
      <w:ind w:left="720"/>
      <w:contextualSpacing/>
    </w:pPr>
    <w:rPr>
      <w:szCs w:val="24"/>
    </w:rPr>
  </w:style>
  <w:style w:type="character" w:customStyle="1" w:styleId="5">
    <w:name w:val="Знак Знак5"/>
    <w:locked/>
    <w:rsid w:val="002C0CA1"/>
    <w:rPr>
      <w:rFonts w:ascii="Times New Roman" w:hAnsi="Times New Roman"/>
      <w:b/>
      <w:color w:val="0070C0"/>
      <w:sz w:val="28"/>
    </w:rPr>
  </w:style>
  <w:style w:type="paragraph" w:styleId="af3">
    <w:name w:val="Document Map"/>
    <w:basedOn w:val="a"/>
    <w:semiHidden/>
    <w:rsid w:val="00C021B0"/>
    <w:pPr>
      <w:shd w:val="clear" w:color="auto" w:fill="000080"/>
    </w:pPr>
    <w:rPr>
      <w:rFonts w:ascii="Tahoma" w:hAnsi="Tahoma" w:cs="Tahoma"/>
      <w:sz w:val="20"/>
      <w:szCs w:val="20"/>
    </w:rPr>
  </w:style>
  <w:style w:type="character" w:customStyle="1" w:styleId="4">
    <w:name w:val="Знак Знак4"/>
    <w:locked/>
    <w:rsid w:val="00AA2613"/>
    <w:rPr>
      <w:rFonts w:ascii="Times New Roman" w:hAnsi="Times New Roman"/>
      <w:b/>
      <w:color w:val="0070C0"/>
      <w:sz w:val="26"/>
    </w:rPr>
  </w:style>
  <w:style w:type="character" w:customStyle="1" w:styleId="Main0">
    <w:name w:val="Main Знак"/>
    <w:link w:val="Main"/>
    <w:rsid w:val="00F07881"/>
    <w:rPr>
      <w:rFonts w:ascii="Times New Roman" w:hAnsi="Times New Roman" w:cs="Tahoma"/>
      <w:sz w:val="24"/>
      <w:szCs w:val="16"/>
      <w:lang w:eastAsia="zh-CN"/>
    </w:rPr>
  </w:style>
  <w:style w:type="paragraph" w:styleId="af4">
    <w:name w:val="Title"/>
    <w:basedOn w:val="a"/>
    <w:link w:val="af5"/>
    <w:qFormat/>
    <w:rsid w:val="00F07881"/>
    <w:pPr>
      <w:jc w:val="center"/>
    </w:pPr>
    <w:rPr>
      <w:b/>
      <w:bCs/>
      <w:szCs w:val="24"/>
    </w:rPr>
  </w:style>
  <w:style w:type="character" w:customStyle="1" w:styleId="af5">
    <w:name w:val="Название Знак"/>
    <w:link w:val="af4"/>
    <w:rsid w:val="00F07881"/>
    <w:rPr>
      <w:rFonts w:ascii="Times New Roman" w:hAnsi="Times New Roman"/>
      <w:b/>
      <w:bCs/>
      <w:sz w:val="24"/>
      <w:szCs w:val="24"/>
    </w:rPr>
  </w:style>
  <w:style w:type="paragraph" w:styleId="af6">
    <w:name w:val="caption"/>
    <w:basedOn w:val="a"/>
    <w:qFormat/>
    <w:rsid w:val="00492999"/>
    <w:pPr>
      <w:suppressLineNumbers/>
      <w:suppressAutoHyphens/>
      <w:spacing w:before="120" w:after="120"/>
    </w:pPr>
    <w:rPr>
      <w:rFonts w:cs="Mangal"/>
      <w:i/>
      <w:iCs/>
      <w:szCs w:val="24"/>
      <w:lang w:eastAsia="zh-CN"/>
    </w:rPr>
  </w:style>
  <w:style w:type="character" w:customStyle="1" w:styleId="Main1">
    <w:name w:val="Main Знак1"/>
    <w:rsid w:val="00492999"/>
    <w:rPr>
      <w:rFonts w:eastAsia="Arial" w:cs="Tahoma"/>
      <w:sz w:val="24"/>
      <w:szCs w:val="16"/>
      <w:lang w:eastAsia="zh-CN"/>
    </w:rPr>
  </w:style>
  <w:style w:type="paragraph" w:styleId="af7">
    <w:name w:val="Normal (Web)"/>
    <w:basedOn w:val="a"/>
    <w:uiPriority w:val="99"/>
    <w:rsid w:val="00A14B40"/>
    <w:pPr>
      <w:spacing w:before="100" w:beforeAutospacing="1" w:after="100" w:afterAutospacing="1"/>
    </w:pPr>
    <w:rPr>
      <w:szCs w:val="24"/>
    </w:rPr>
  </w:style>
  <w:style w:type="paragraph" w:customStyle="1" w:styleId="af8">
    <w:name w:val="Табличный"/>
    <w:basedOn w:val="a"/>
    <w:link w:val="af9"/>
    <w:rsid w:val="00A14B40"/>
    <w:pPr>
      <w:jc w:val="center"/>
    </w:pPr>
    <w:rPr>
      <w:szCs w:val="24"/>
    </w:rPr>
  </w:style>
  <w:style w:type="character" w:customStyle="1" w:styleId="af9">
    <w:name w:val="Табличный Знак"/>
    <w:link w:val="af8"/>
    <w:rsid w:val="00A14B40"/>
    <w:rPr>
      <w:rFonts w:ascii="Times New Roman" w:hAnsi="Times New Roman"/>
      <w:sz w:val="24"/>
      <w:szCs w:val="24"/>
    </w:rPr>
  </w:style>
  <w:style w:type="paragraph" w:customStyle="1" w:styleId="ConsPlusTitle">
    <w:name w:val="ConsPlusTitle"/>
    <w:rsid w:val="00B91E60"/>
    <w:pPr>
      <w:autoSpaceDE w:val="0"/>
      <w:autoSpaceDN w:val="0"/>
      <w:adjustRightInd w:val="0"/>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42601572">
      <w:bodyDiv w:val="1"/>
      <w:marLeft w:val="0"/>
      <w:marRight w:val="0"/>
      <w:marTop w:val="0"/>
      <w:marBottom w:val="0"/>
      <w:divBdr>
        <w:top w:val="none" w:sz="0" w:space="0" w:color="auto"/>
        <w:left w:val="none" w:sz="0" w:space="0" w:color="auto"/>
        <w:bottom w:val="none" w:sz="0" w:space="0" w:color="auto"/>
        <w:right w:val="none" w:sz="0" w:space="0" w:color="auto"/>
      </w:divBdr>
    </w:div>
    <w:div w:id="46607733">
      <w:bodyDiv w:val="1"/>
      <w:marLeft w:val="0"/>
      <w:marRight w:val="0"/>
      <w:marTop w:val="0"/>
      <w:marBottom w:val="0"/>
      <w:divBdr>
        <w:top w:val="none" w:sz="0" w:space="0" w:color="auto"/>
        <w:left w:val="none" w:sz="0" w:space="0" w:color="auto"/>
        <w:bottom w:val="none" w:sz="0" w:space="0" w:color="auto"/>
        <w:right w:val="none" w:sz="0" w:space="0" w:color="auto"/>
      </w:divBdr>
    </w:div>
    <w:div w:id="56369314">
      <w:bodyDiv w:val="1"/>
      <w:marLeft w:val="0"/>
      <w:marRight w:val="0"/>
      <w:marTop w:val="0"/>
      <w:marBottom w:val="0"/>
      <w:divBdr>
        <w:top w:val="none" w:sz="0" w:space="0" w:color="auto"/>
        <w:left w:val="none" w:sz="0" w:space="0" w:color="auto"/>
        <w:bottom w:val="none" w:sz="0" w:space="0" w:color="auto"/>
        <w:right w:val="none" w:sz="0" w:space="0" w:color="auto"/>
      </w:divBdr>
    </w:div>
    <w:div w:id="98070890">
      <w:bodyDiv w:val="1"/>
      <w:marLeft w:val="0"/>
      <w:marRight w:val="0"/>
      <w:marTop w:val="0"/>
      <w:marBottom w:val="0"/>
      <w:divBdr>
        <w:top w:val="none" w:sz="0" w:space="0" w:color="auto"/>
        <w:left w:val="none" w:sz="0" w:space="0" w:color="auto"/>
        <w:bottom w:val="none" w:sz="0" w:space="0" w:color="auto"/>
        <w:right w:val="none" w:sz="0" w:space="0" w:color="auto"/>
      </w:divBdr>
    </w:div>
    <w:div w:id="163084141">
      <w:bodyDiv w:val="1"/>
      <w:marLeft w:val="0"/>
      <w:marRight w:val="0"/>
      <w:marTop w:val="0"/>
      <w:marBottom w:val="0"/>
      <w:divBdr>
        <w:top w:val="none" w:sz="0" w:space="0" w:color="auto"/>
        <w:left w:val="none" w:sz="0" w:space="0" w:color="auto"/>
        <w:bottom w:val="none" w:sz="0" w:space="0" w:color="auto"/>
        <w:right w:val="none" w:sz="0" w:space="0" w:color="auto"/>
      </w:divBdr>
    </w:div>
    <w:div w:id="180046289">
      <w:bodyDiv w:val="1"/>
      <w:marLeft w:val="0"/>
      <w:marRight w:val="0"/>
      <w:marTop w:val="0"/>
      <w:marBottom w:val="0"/>
      <w:divBdr>
        <w:top w:val="none" w:sz="0" w:space="0" w:color="auto"/>
        <w:left w:val="none" w:sz="0" w:space="0" w:color="auto"/>
        <w:bottom w:val="none" w:sz="0" w:space="0" w:color="auto"/>
        <w:right w:val="none" w:sz="0" w:space="0" w:color="auto"/>
      </w:divBdr>
    </w:div>
    <w:div w:id="265506084">
      <w:bodyDiv w:val="1"/>
      <w:marLeft w:val="0"/>
      <w:marRight w:val="0"/>
      <w:marTop w:val="0"/>
      <w:marBottom w:val="0"/>
      <w:divBdr>
        <w:top w:val="none" w:sz="0" w:space="0" w:color="auto"/>
        <w:left w:val="none" w:sz="0" w:space="0" w:color="auto"/>
        <w:bottom w:val="none" w:sz="0" w:space="0" w:color="auto"/>
        <w:right w:val="none" w:sz="0" w:space="0" w:color="auto"/>
      </w:divBdr>
    </w:div>
    <w:div w:id="306328099">
      <w:bodyDiv w:val="1"/>
      <w:marLeft w:val="0"/>
      <w:marRight w:val="0"/>
      <w:marTop w:val="0"/>
      <w:marBottom w:val="0"/>
      <w:divBdr>
        <w:top w:val="none" w:sz="0" w:space="0" w:color="auto"/>
        <w:left w:val="none" w:sz="0" w:space="0" w:color="auto"/>
        <w:bottom w:val="none" w:sz="0" w:space="0" w:color="auto"/>
        <w:right w:val="none" w:sz="0" w:space="0" w:color="auto"/>
      </w:divBdr>
    </w:div>
    <w:div w:id="325010645">
      <w:bodyDiv w:val="1"/>
      <w:marLeft w:val="0"/>
      <w:marRight w:val="0"/>
      <w:marTop w:val="0"/>
      <w:marBottom w:val="0"/>
      <w:divBdr>
        <w:top w:val="none" w:sz="0" w:space="0" w:color="auto"/>
        <w:left w:val="none" w:sz="0" w:space="0" w:color="auto"/>
        <w:bottom w:val="none" w:sz="0" w:space="0" w:color="auto"/>
        <w:right w:val="none" w:sz="0" w:space="0" w:color="auto"/>
      </w:divBdr>
    </w:div>
    <w:div w:id="344869291">
      <w:bodyDiv w:val="1"/>
      <w:marLeft w:val="0"/>
      <w:marRight w:val="0"/>
      <w:marTop w:val="0"/>
      <w:marBottom w:val="0"/>
      <w:divBdr>
        <w:top w:val="none" w:sz="0" w:space="0" w:color="auto"/>
        <w:left w:val="none" w:sz="0" w:space="0" w:color="auto"/>
        <w:bottom w:val="none" w:sz="0" w:space="0" w:color="auto"/>
        <w:right w:val="none" w:sz="0" w:space="0" w:color="auto"/>
      </w:divBdr>
    </w:div>
    <w:div w:id="403338335">
      <w:bodyDiv w:val="1"/>
      <w:marLeft w:val="0"/>
      <w:marRight w:val="0"/>
      <w:marTop w:val="0"/>
      <w:marBottom w:val="0"/>
      <w:divBdr>
        <w:top w:val="none" w:sz="0" w:space="0" w:color="auto"/>
        <w:left w:val="none" w:sz="0" w:space="0" w:color="auto"/>
        <w:bottom w:val="none" w:sz="0" w:space="0" w:color="auto"/>
        <w:right w:val="none" w:sz="0" w:space="0" w:color="auto"/>
      </w:divBdr>
    </w:div>
    <w:div w:id="419527156">
      <w:bodyDiv w:val="1"/>
      <w:marLeft w:val="0"/>
      <w:marRight w:val="0"/>
      <w:marTop w:val="0"/>
      <w:marBottom w:val="0"/>
      <w:divBdr>
        <w:top w:val="none" w:sz="0" w:space="0" w:color="auto"/>
        <w:left w:val="none" w:sz="0" w:space="0" w:color="auto"/>
        <w:bottom w:val="none" w:sz="0" w:space="0" w:color="auto"/>
        <w:right w:val="none" w:sz="0" w:space="0" w:color="auto"/>
      </w:divBdr>
    </w:div>
    <w:div w:id="455878572">
      <w:bodyDiv w:val="1"/>
      <w:marLeft w:val="0"/>
      <w:marRight w:val="0"/>
      <w:marTop w:val="0"/>
      <w:marBottom w:val="0"/>
      <w:divBdr>
        <w:top w:val="none" w:sz="0" w:space="0" w:color="auto"/>
        <w:left w:val="none" w:sz="0" w:space="0" w:color="auto"/>
        <w:bottom w:val="none" w:sz="0" w:space="0" w:color="auto"/>
        <w:right w:val="none" w:sz="0" w:space="0" w:color="auto"/>
      </w:divBdr>
    </w:div>
    <w:div w:id="480582221">
      <w:bodyDiv w:val="1"/>
      <w:marLeft w:val="0"/>
      <w:marRight w:val="0"/>
      <w:marTop w:val="0"/>
      <w:marBottom w:val="0"/>
      <w:divBdr>
        <w:top w:val="none" w:sz="0" w:space="0" w:color="auto"/>
        <w:left w:val="none" w:sz="0" w:space="0" w:color="auto"/>
        <w:bottom w:val="none" w:sz="0" w:space="0" w:color="auto"/>
        <w:right w:val="none" w:sz="0" w:space="0" w:color="auto"/>
      </w:divBdr>
    </w:div>
    <w:div w:id="565577705">
      <w:bodyDiv w:val="1"/>
      <w:marLeft w:val="0"/>
      <w:marRight w:val="0"/>
      <w:marTop w:val="0"/>
      <w:marBottom w:val="0"/>
      <w:divBdr>
        <w:top w:val="none" w:sz="0" w:space="0" w:color="auto"/>
        <w:left w:val="none" w:sz="0" w:space="0" w:color="auto"/>
        <w:bottom w:val="none" w:sz="0" w:space="0" w:color="auto"/>
        <w:right w:val="none" w:sz="0" w:space="0" w:color="auto"/>
      </w:divBdr>
    </w:div>
    <w:div w:id="641077285">
      <w:bodyDiv w:val="1"/>
      <w:marLeft w:val="0"/>
      <w:marRight w:val="0"/>
      <w:marTop w:val="0"/>
      <w:marBottom w:val="0"/>
      <w:divBdr>
        <w:top w:val="none" w:sz="0" w:space="0" w:color="auto"/>
        <w:left w:val="none" w:sz="0" w:space="0" w:color="auto"/>
        <w:bottom w:val="none" w:sz="0" w:space="0" w:color="auto"/>
        <w:right w:val="none" w:sz="0" w:space="0" w:color="auto"/>
      </w:divBdr>
    </w:div>
    <w:div w:id="675772076">
      <w:bodyDiv w:val="1"/>
      <w:marLeft w:val="0"/>
      <w:marRight w:val="0"/>
      <w:marTop w:val="0"/>
      <w:marBottom w:val="0"/>
      <w:divBdr>
        <w:top w:val="none" w:sz="0" w:space="0" w:color="auto"/>
        <w:left w:val="none" w:sz="0" w:space="0" w:color="auto"/>
        <w:bottom w:val="none" w:sz="0" w:space="0" w:color="auto"/>
        <w:right w:val="none" w:sz="0" w:space="0" w:color="auto"/>
      </w:divBdr>
    </w:div>
    <w:div w:id="705956194">
      <w:bodyDiv w:val="1"/>
      <w:marLeft w:val="0"/>
      <w:marRight w:val="0"/>
      <w:marTop w:val="0"/>
      <w:marBottom w:val="0"/>
      <w:divBdr>
        <w:top w:val="none" w:sz="0" w:space="0" w:color="auto"/>
        <w:left w:val="none" w:sz="0" w:space="0" w:color="auto"/>
        <w:bottom w:val="none" w:sz="0" w:space="0" w:color="auto"/>
        <w:right w:val="none" w:sz="0" w:space="0" w:color="auto"/>
      </w:divBdr>
    </w:div>
    <w:div w:id="711416190">
      <w:bodyDiv w:val="1"/>
      <w:marLeft w:val="0"/>
      <w:marRight w:val="0"/>
      <w:marTop w:val="0"/>
      <w:marBottom w:val="0"/>
      <w:divBdr>
        <w:top w:val="none" w:sz="0" w:space="0" w:color="auto"/>
        <w:left w:val="none" w:sz="0" w:space="0" w:color="auto"/>
        <w:bottom w:val="none" w:sz="0" w:space="0" w:color="auto"/>
        <w:right w:val="none" w:sz="0" w:space="0" w:color="auto"/>
      </w:divBdr>
    </w:div>
    <w:div w:id="740831210">
      <w:bodyDiv w:val="1"/>
      <w:marLeft w:val="0"/>
      <w:marRight w:val="0"/>
      <w:marTop w:val="0"/>
      <w:marBottom w:val="0"/>
      <w:divBdr>
        <w:top w:val="none" w:sz="0" w:space="0" w:color="auto"/>
        <w:left w:val="none" w:sz="0" w:space="0" w:color="auto"/>
        <w:bottom w:val="none" w:sz="0" w:space="0" w:color="auto"/>
        <w:right w:val="none" w:sz="0" w:space="0" w:color="auto"/>
      </w:divBdr>
    </w:div>
    <w:div w:id="749621710">
      <w:bodyDiv w:val="1"/>
      <w:marLeft w:val="0"/>
      <w:marRight w:val="0"/>
      <w:marTop w:val="0"/>
      <w:marBottom w:val="0"/>
      <w:divBdr>
        <w:top w:val="none" w:sz="0" w:space="0" w:color="auto"/>
        <w:left w:val="none" w:sz="0" w:space="0" w:color="auto"/>
        <w:bottom w:val="none" w:sz="0" w:space="0" w:color="auto"/>
        <w:right w:val="none" w:sz="0" w:space="0" w:color="auto"/>
      </w:divBdr>
    </w:div>
    <w:div w:id="856045797">
      <w:bodyDiv w:val="1"/>
      <w:marLeft w:val="0"/>
      <w:marRight w:val="0"/>
      <w:marTop w:val="0"/>
      <w:marBottom w:val="0"/>
      <w:divBdr>
        <w:top w:val="none" w:sz="0" w:space="0" w:color="auto"/>
        <w:left w:val="none" w:sz="0" w:space="0" w:color="auto"/>
        <w:bottom w:val="none" w:sz="0" w:space="0" w:color="auto"/>
        <w:right w:val="none" w:sz="0" w:space="0" w:color="auto"/>
      </w:divBdr>
    </w:div>
    <w:div w:id="932277253">
      <w:bodyDiv w:val="1"/>
      <w:marLeft w:val="0"/>
      <w:marRight w:val="0"/>
      <w:marTop w:val="0"/>
      <w:marBottom w:val="0"/>
      <w:divBdr>
        <w:top w:val="none" w:sz="0" w:space="0" w:color="auto"/>
        <w:left w:val="none" w:sz="0" w:space="0" w:color="auto"/>
        <w:bottom w:val="none" w:sz="0" w:space="0" w:color="auto"/>
        <w:right w:val="none" w:sz="0" w:space="0" w:color="auto"/>
      </w:divBdr>
    </w:div>
    <w:div w:id="940337794">
      <w:bodyDiv w:val="1"/>
      <w:marLeft w:val="0"/>
      <w:marRight w:val="0"/>
      <w:marTop w:val="0"/>
      <w:marBottom w:val="0"/>
      <w:divBdr>
        <w:top w:val="none" w:sz="0" w:space="0" w:color="auto"/>
        <w:left w:val="none" w:sz="0" w:space="0" w:color="auto"/>
        <w:bottom w:val="none" w:sz="0" w:space="0" w:color="auto"/>
        <w:right w:val="none" w:sz="0" w:space="0" w:color="auto"/>
      </w:divBdr>
    </w:div>
    <w:div w:id="1078016561">
      <w:bodyDiv w:val="1"/>
      <w:marLeft w:val="0"/>
      <w:marRight w:val="0"/>
      <w:marTop w:val="0"/>
      <w:marBottom w:val="0"/>
      <w:divBdr>
        <w:top w:val="none" w:sz="0" w:space="0" w:color="auto"/>
        <w:left w:val="none" w:sz="0" w:space="0" w:color="auto"/>
        <w:bottom w:val="none" w:sz="0" w:space="0" w:color="auto"/>
        <w:right w:val="none" w:sz="0" w:space="0" w:color="auto"/>
      </w:divBdr>
    </w:div>
    <w:div w:id="1096512744">
      <w:bodyDiv w:val="1"/>
      <w:marLeft w:val="0"/>
      <w:marRight w:val="0"/>
      <w:marTop w:val="0"/>
      <w:marBottom w:val="0"/>
      <w:divBdr>
        <w:top w:val="none" w:sz="0" w:space="0" w:color="auto"/>
        <w:left w:val="none" w:sz="0" w:space="0" w:color="auto"/>
        <w:bottom w:val="none" w:sz="0" w:space="0" w:color="auto"/>
        <w:right w:val="none" w:sz="0" w:space="0" w:color="auto"/>
      </w:divBdr>
    </w:div>
    <w:div w:id="1196505195">
      <w:bodyDiv w:val="1"/>
      <w:marLeft w:val="0"/>
      <w:marRight w:val="0"/>
      <w:marTop w:val="0"/>
      <w:marBottom w:val="0"/>
      <w:divBdr>
        <w:top w:val="none" w:sz="0" w:space="0" w:color="auto"/>
        <w:left w:val="none" w:sz="0" w:space="0" w:color="auto"/>
        <w:bottom w:val="none" w:sz="0" w:space="0" w:color="auto"/>
        <w:right w:val="none" w:sz="0" w:space="0" w:color="auto"/>
      </w:divBdr>
    </w:div>
    <w:div w:id="1254360743">
      <w:bodyDiv w:val="1"/>
      <w:marLeft w:val="0"/>
      <w:marRight w:val="0"/>
      <w:marTop w:val="0"/>
      <w:marBottom w:val="0"/>
      <w:divBdr>
        <w:top w:val="none" w:sz="0" w:space="0" w:color="auto"/>
        <w:left w:val="none" w:sz="0" w:space="0" w:color="auto"/>
        <w:bottom w:val="none" w:sz="0" w:space="0" w:color="auto"/>
        <w:right w:val="none" w:sz="0" w:space="0" w:color="auto"/>
      </w:divBdr>
    </w:div>
    <w:div w:id="1278173099">
      <w:bodyDiv w:val="1"/>
      <w:marLeft w:val="0"/>
      <w:marRight w:val="0"/>
      <w:marTop w:val="0"/>
      <w:marBottom w:val="0"/>
      <w:divBdr>
        <w:top w:val="none" w:sz="0" w:space="0" w:color="auto"/>
        <w:left w:val="none" w:sz="0" w:space="0" w:color="auto"/>
        <w:bottom w:val="none" w:sz="0" w:space="0" w:color="auto"/>
        <w:right w:val="none" w:sz="0" w:space="0" w:color="auto"/>
      </w:divBdr>
    </w:div>
    <w:div w:id="1371111045">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425301368">
      <w:bodyDiv w:val="1"/>
      <w:marLeft w:val="0"/>
      <w:marRight w:val="0"/>
      <w:marTop w:val="0"/>
      <w:marBottom w:val="0"/>
      <w:divBdr>
        <w:top w:val="none" w:sz="0" w:space="0" w:color="auto"/>
        <w:left w:val="none" w:sz="0" w:space="0" w:color="auto"/>
        <w:bottom w:val="none" w:sz="0" w:space="0" w:color="auto"/>
        <w:right w:val="none" w:sz="0" w:space="0" w:color="auto"/>
      </w:divBdr>
    </w:div>
    <w:div w:id="1431588378">
      <w:bodyDiv w:val="1"/>
      <w:marLeft w:val="0"/>
      <w:marRight w:val="0"/>
      <w:marTop w:val="0"/>
      <w:marBottom w:val="0"/>
      <w:divBdr>
        <w:top w:val="none" w:sz="0" w:space="0" w:color="auto"/>
        <w:left w:val="none" w:sz="0" w:space="0" w:color="auto"/>
        <w:bottom w:val="none" w:sz="0" w:space="0" w:color="auto"/>
        <w:right w:val="none" w:sz="0" w:space="0" w:color="auto"/>
      </w:divBdr>
    </w:div>
    <w:div w:id="1435439536">
      <w:bodyDiv w:val="1"/>
      <w:marLeft w:val="0"/>
      <w:marRight w:val="0"/>
      <w:marTop w:val="0"/>
      <w:marBottom w:val="0"/>
      <w:divBdr>
        <w:top w:val="none" w:sz="0" w:space="0" w:color="auto"/>
        <w:left w:val="none" w:sz="0" w:space="0" w:color="auto"/>
        <w:bottom w:val="none" w:sz="0" w:space="0" w:color="auto"/>
        <w:right w:val="none" w:sz="0" w:space="0" w:color="auto"/>
      </w:divBdr>
    </w:div>
    <w:div w:id="1453792825">
      <w:bodyDiv w:val="1"/>
      <w:marLeft w:val="0"/>
      <w:marRight w:val="0"/>
      <w:marTop w:val="0"/>
      <w:marBottom w:val="0"/>
      <w:divBdr>
        <w:top w:val="none" w:sz="0" w:space="0" w:color="auto"/>
        <w:left w:val="none" w:sz="0" w:space="0" w:color="auto"/>
        <w:bottom w:val="none" w:sz="0" w:space="0" w:color="auto"/>
        <w:right w:val="none" w:sz="0" w:space="0" w:color="auto"/>
      </w:divBdr>
    </w:div>
    <w:div w:id="1482501102">
      <w:bodyDiv w:val="1"/>
      <w:marLeft w:val="0"/>
      <w:marRight w:val="0"/>
      <w:marTop w:val="0"/>
      <w:marBottom w:val="0"/>
      <w:divBdr>
        <w:top w:val="none" w:sz="0" w:space="0" w:color="auto"/>
        <w:left w:val="none" w:sz="0" w:space="0" w:color="auto"/>
        <w:bottom w:val="none" w:sz="0" w:space="0" w:color="auto"/>
        <w:right w:val="none" w:sz="0" w:space="0" w:color="auto"/>
      </w:divBdr>
    </w:div>
    <w:div w:id="1497107684">
      <w:bodyDiv w:val="1"/>
      <w:marLeft w:val="0"/>
      <w:marRight w:val="0"/>
      <w:marTop w:val="0"/>
      <w:marBottom w:val="0"/>
      <w:divBdr>
        <w:top w:val="none" w:sz="0" w:space="0" w:color="auto"/>
        <w:left w:val="none" w:sz="0" w:space="0" w:color="auto"/>
        <w:bottom w:val="none" w:sz="0" w:space="0" w:color="auto"/>
        <w:right w:val="none" w:sz="0" w:space="0" w:color="auto"/>
      </w:divBdr>
    </w:div>
    <w:div w:id="1535843552">
      <w:bodyDiv w:val="1"/>
      <w:marLeft w:val="0"/>
      <w:marRight w:val="0"/>
      <w:marTop w:val="0"/>
      <w:marBottom w:val="0"/>
      <w:divBdr>
        <w:top w:val="none" w:sz="0" w:space="0" w:color="auto"/>
        <w:left w:val="none" w:sz="0" w:space="0" w:color="auto"/>
        <w:bottom w:val="none" w:sz="0" w:space="0" w:color="auto"/>
        <w:right w:val="none" w:sz="0" w:space="0" w:color="auto"/>
      </w:divBdr>
    </w:div>
    <w:div w:id="1580139989">
      <w:bodyDiv w:val="1"/>
      <w:marLeft w:val="0"/>
      <w:marRight w:val="0"/>
      <w:marTop w:val="0"/>
      <w:marBottom w:val="0"/>
      <w:divBdr>
        <w:top w:val="none" w:sz="0" w:space="0" w:color="auto"/>
        <w:left w:val="none" w:sz="0" w:space="0" w:color="auto"/>
        <w:bottom w:val="none" w:sz="0" w:space="0" w:color="auto"/>
        <w:right w:val="none" w:sz="0" w:space="0" w:color="auto"/>
      </w:divBdr>
    </w:div>
    <w:div w:id="1763456626">
      <w:bodyDiv w:val="1"/>
      <w:marLeft w:val="0"/>
      <w:marRight w:val="0"/>
      <w:marTop w:val="0"/>
      <w:marBottom w:val="0"/>
      <w:divBdr>
        <w:top w:val="none" w:sz="0" w:space="0" w:color="auto"/>
        <w:left w:val="none" w:sz="0" w:space="0" w:color="auto"/>
        <w:bottom w:val="none" w:sz="0" w:space="0" w:color="auto"/>
        <w:right w:val="none" w:sz="0" w:space="0" w:color="auto"/>
      </w:divBdr>
    </w:div>
    <w:div w:id="1839147497">
      <w:bodyDiv w:val="1"/>
      <w:marLeft w:val="0"/>
      <w:marRight w:val="0"/>
      <w:marTop w:val="0"/>
      <w:marBottom w:val="0"/>
      <w:divBdr>
        <w:top w:val="none" w:sz="0" w:space="0" w:color="auto"/>
        <w:left w:val="none" w:sz="0" w:space="0" w:color="auto"/>
        <w:bottom w:val="none" w:sz="0" w:space="0" w:color="auto"/>
        <w:right w:val="none" w:sz="0" w:space="0" w:color="auto"/>
      </w:divBdr>
    </w:div>
    <w:div w:id="1960644456">
      <w:bodyDiv w:val="1"/>
      <w:marLeft w:val="0"/>
      <w:marRight w:val="0"/>
      <w:marTop w:val="0"/>
      <w:marBottom w:val="0"/>
      <w:divBdr>
        <w:top w:val="none" w:sz="0" w:space="0" w:color="auto"/>
        <w:left w:val="none" w:sz="0" w:space="0" w:color="auto"/>
        <w:bottom w:val="none" w:sz="0" w:space="0" w:color="auto"/>
        <w:right w:val="none" w:sz="0" w:space="0" w:color="auto"/>
      </w:divBdr>
    </w:div>
    <w:div w:id="2012222417">
      <w:bodyDiv w:val="1"/>
      <w:marLeft w:val="0"/>
      <w:marRight w:val="0"/>
      <w:marTop w:val="0"/>
      <w:marBottom w:val="0"/>
      <w:divBdr>
        <w:top w:val="none" w:sz="0" w:space="0" w:color="auto"/>
        <w:left w:val="none" w:sz="0" w:space="0" w:color="auto"/>
        <w:bottom w:val="none" w:sz="0" w:space="0" w:color="auto"/>
        <w:right w:val="none" w:sz="0" w:space="0" w:color="auto"/>
      </w:divBdr>
    </w:div>
    <w:div w:id="2026709210">
      <w:bodyDiv w:val="1"/>
      <w:marLeft w:val="0"/>
      <w:marRight w:val="0"/>
      <w:marTop w:val="0"/>
      <w:marBottom w:val="0"/>
      <w:divBdr>
        <w:top w:val="none" w:sz="0" w:space="0" w:color="auto"/>
        <w:left w:val="none" w:sz="0" w:space="0" w:color="auto"/>
        <w:bottom w:val="none" w:sz="0" w:space="0" w:color="auto"/>
        <w:right w:val="none" w:sz="0" w:space="0" w:color="auto"/>
      </w:divBdr>
    </w:div>
    <w:div w:id="2048678273">
      <w:bodyDiv w:val="1"/>
      <w:marLeft w:val="0"/>
      <w:marRight w:val="0"/>
      <w:marTop w:val="0"/>
      <w:marBottom w:val="0"/>
      <w:divBdr>
        <w:top w:val="none" w:sz="0" w:space="0" w:color="auto"/>
        <w:left w:val="none" w:sz="0" w:space="0" w:color="auto"/>
        <w:bottom w:val="none" w:sz="0" w:space="0" w:color="auto"/>
        <w:right w:val="none" w:sz="0" w:space="0" w:color="auto"/>
      </w:divBdr>
    </w:div>
    <w:div w:id="2081950389">
      <w:bodyDiv w:val="1"/>
      <w:marLeft w:val="0"/>
      <w:marRight w:val="0"/>
      <w:marTop w:val="0"/>
      <w:marBottom w:val="0"/>
      <w:divBdr>
        <w:top w:val="none" w:sz="0" w:space="0" w:color="auto"/>
        <w:left w:val="none" w:sz="0" w:space="0" w:color="auto"/>
        <w:bottom w:val="none" w:sz="0" w:space="0" w:color="auto"/>
        <w:right w:val="none" w:sz="0" w:space="0" w:color="auto"/>
      </w:divBdr>
    </w:div>
    <w:div w:id="2087996769">
      <w:bodyDiv w:val="1"/>
      <w:marLeft w:val="0"/>
      <w:marRight w:val="0"/>
      <w:marTop w:val="0"/>
      <w:marBottom w:val="0"/>
      <w:divBdr>
        <w:top w:val="none" w:sz="0" w:space="0" w:color="auto"/>
        <w:left w:val="none" w:sz="0" w:space="0" w:color="auto"/>
        <w:bottom w:val="none" w:sz="0" w:space="0" w:color="auto"/>
        <w:right w:val="none" w:sz="0" w:space="0" w:color="auto"/>
      </w:divBdr>
    </w:div>
    <w:div w:id="213709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51818-CA02-4258-A189-3BEE29BC3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1</Pages>
  <Words>11711</Words>
  <Characters>66759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ГрафИнфо</Company>
  <LinksUpToDate>false</LinksUpToDate>
  <CharactersWithSpaces>78314</CharactersWithSpaces>
  <SharedDoc>false</SharedDoc>
  <HLinks>
    <vt:vector size="336" baseType="variant">
      <vt:variant>
        <vt:i4>1966128</vt:i4>
      </vt:variant>
      <vt:variant>
        <vt:i4>332</vt:i4>
      </vt:variant>
      <vt:variant>
        <vt:i4>0</vt:i4>
      </vt:variant>
      <vt:variant>
        <vt:i4>5</vt:i4>
      </vt:variant>
      <vt:variant>
        <vt:lpwstr/>
      </vt:variant>
      <vt:variant>
        <vt:lpwstr>_Toc382585912</vt:lpwstr>
      </vt:variant>
      <vt:variant>
        <vt:i4>1966128</vt:i4>
      </vt:variant>
      <vt:variant>
        <vt:i4>326</vt:i4>
      </vt:variant>
      <vt:variant>
        <vt:i4>0</vt:i4>
      </vt:variant>
      <vt:variant>
        <vt:i4>5</vt:i4>
      </vt:variant>
      <vt:variant>
        <vt:lpwstr/>
      </vt:variant>
      <vt:variant>
        <vt:lpwstr>_Toc382585911</vt:lpwstr>
      </vt:variant>
      <vt:variant>
        <vt:i4>1966128</vt:i4>
      </vt:variant>
      <vt:variant>
        <vt:i4>320</vt:i4>
      </vt:variant>
      <vt:variant>
        <vt:i4>0</vt:i4>
      </vt:variant>
      <vt:variant>
        <vt:i4>5</vt:i4>
      </vt:variant>
      <vt:variant>
        <vt:lpwstr/>
      </vt:variant>
      <vt:variant>
        <vt:lpwstr>_Toc382585910</vt:lpwstr>
      </vt:variant>
      <vt:variant>
        <vt:i4>2031664</vt:i4>
      </vt:variant>
      <vt:variant>
        <vt:i4>314</vt:i4>
      </vt:variant>
      <vt:variant>
        <vt:i4>0</vt:i4>
      </vt:variant>
      <vt:variant>
        <vt:i4>5</vt:i4>
      </vt:variant>
      <vt:variant>
        <vt:lpwstr/>
      </vt:variant>
      <vt:variant>
        <vt:lpwstr>_Toc382585909</vt:lpwstr>
      </vt:variant>
      <vt:variant>
        <vt:i4>2031664</vt:i4>
      </vt:variant>
      <vt:variant>
        <vt:i4>308</vt:i4>
      </vt:variant>
      <vt:variant>
        <vt:i4>0</vt:i4>
      </vt:variant>
      <vt:variant>
        <vt:i4>5</vt:i4>
      </vt:variant>
      <vt:variant>
        <vt:lpwstr/>
      </vt:variant>
      <vt:variant>
        <vt:lpwstr>_Toc382585908</vt:lpwstr>
      </vt:variant>
      <vt:variant>
        <vt:i4>2031664</vt:i4>
      </vt:variant>
      <vt:variant>
        <vt:i4>302</vt:i4>
      </vt:variant>
      <vt:variant>
        <vt:i4>0</vt:i4>
      </vt:variant>
      <vt:variant>
        <vt:i4>5</vt:i4>
      </vt:variant>
      <vt:variant>
        <vt:lpwstr/>
      </vt:variant>
      <vt:variant>
        <vt:lpwstr>_Toc382585907</vt:lpwstr>
      </vt:variant>
      <vt:variant>
        <vt:i4>2031664</vt:i4>
      </vt:variant>
      <vt:variant>
        <vt:i4>296</vt:i4>
      </vt:variant>
      <vt:variant>
        <vt:i4>0</vt:i4>
      </vt:variant>
      <vt:variant>
        <vt:i4>5</vt:i4>
      </vt:variant>
      <vt:variant>
        <vt:lpwstr/>
      </vt:variant>
      <vt:variant>
        <vt:lpwstr>_Toc382585906</vt:lpwstr>
      </vt:variant>
      <vt:variant>
        <vt:i4>2031664</vt:i4>
      </vt:variant>
      <vt:variant>
        <vt:i4>290</vt:i4>
      </vt:variant>
      <vt:variant>
        <vt:i4>0</vt:i4>
      </vt:variant>
      <vt:variant>
        <vt:i4>5</vt:i4>
      </vt:variant>
      <vt:variant>
        <vt:lpwstr/>
      </vt:variant>
      <vt:variant>
        <vt:lpwstr>_Toc382585905</vt:lpwstr>
      </vt:variant>
      <vt:variant>
        <vt:i4>2031664</vt:i4>
      </vt:variant>
      <vt:variant>
        <vt:i4>284</vt:i4>
      </vt:variant>
      <vt:variant>
        <vt:i4>0</vt:i4>
      </vt:variant>
      <vt:variant>
        <vt:i4>5</vt:i4>
      </vt:variant>
      <vt:variant>
        <vt:lpwstr/>
      </vt:variant>
      <vt:variant>
        <vt:lpwstr>_Toc382585904</vt:lpwstr>
      </vt:variant>
      <vt:variant>
        <vt:i4>2031664</vt:i4>
      </vt:variant>
      <vt:variant>
        <vt:i4>278</vt:i4>
      </vt:variant>
      <vt:variant>
        <vt:i4>0</vt:i4>
      </vt:variant>
      <vt:variant>
        <vt:i4>5</vt:i4>
      </vt:variant>
      <vt:variant>
        <vt:lpwstr/>
      </vt:variant>
      <vt:variant>
        <vt:lpwstr>_Toc382585903</vt:lpwstr>
      </vt:variant>
      <vt:variant>
        <vt:i4>2031664</vt:i4>
      </vt:variant>
      <vt:variant>
        <vt:i4>272</vt:i4>
      </vt:variant>
      <vt:variant>
        <vt:i4>0</vt:i4>
      </vt:variant>
      <vt:variant>
        <vt:i4>5</vt:i4>
      </vt:variant>
      <vt:variant>
        <vt:lpwstr/>
      </vt:variant>
      <vt:variant>
        <vt:lpwstr>_Toc382585902</vt:lpwstr>
      </vt:variant>
      <vt:variant>
        <vt:i4>2031664</vt:i4>
      </vt:variant>
      <vt:variant>
        <vt:i4>266</vt:i4>
      </vt:variant>
      <vt:variant>
        <vt:i4>0</vt:i4>
      </vt:variant>
      <vt:variant>
        <vt:i4>5</vt:i4>
      </vt:variant>
      <vt:variant>
        <vt:lpwstr/>
      </vt:variant>
      <vt:variant>
        <vt:lpwstr>_Toc382585901</vt:lpwstr>
      </vt:variant>
      <vt:variant>
        <vt:i4>2031664</vt:i4>
      </vt:variant>
      <vt:variant>
        <vt:i4>260</vt:i4>
      </vt:variant>
      <vt:variant>
        <vt:i4>0</vt:i4>
      </vt:variant>
      <vt:variant>
        <vt:i4>5</vt:i4>
      </vt:variant>
      <vt:variant>
        <vt:lpwstr/>
      </vt:variant>
      <vt:variant>
        <vt:lpwstr>_Toc382585900</vt:lpwstr>
      </vt:variant>
      <vt:variant>
        <vt:i4>1441841</vt:i4>
      </vt:variant>
      <vt:variant>
        <vt:i4>254</vt:i4>
      </vt:variant>
      <vt:variant>
        <vt:i4>0</vt:i4>
      </vt:variant>
      <vt:variant>
        <vt:i4>5</vt:i4>
      </vt:variant>
      <vt:variant>
        <vt:lpwstr/>
      </vt:variant>
      <vt:variant>
        <vt:lpwstr>_Toc382585899</vt:lpwstr>
      </vt:variant>
      <vt:variant>
        <vt:i4>1441841</vt:i4>
      </vt:variant>
      <vt:variant>
        <vt:i4>248</vt:i4>
      </vt:variant>
      <vt:variant>
        <vt:i4>0</vt:i4>
      </vt:variant>
      <vt:variant>
        <vt:i4>5</vt:i4>
      </vt:variant>
      <vt:variant>
        <vt:lpwstr/>
      </vt:variant>
      <vt:variant>
        <vt:lpwstr>_Toc382585898</vt:lpwstr>
      </vt:variant>
      <vt:variant>
        <vt:i4>1441841</vt:i4>
      </vt:variant>
      <vt:variant>
        <vt:i4>242</vt:i4>
      </vt:variant>
      <vt:variant>
        <vt:i4>0</vt:i4>
      </vt:variant>
      <vt:variant>
        <vt:i4>5</vt:i4>
      </vt:variant>
      <vt:variant>
        <vt:lpwstr/>
      </vt:variant>
      <vt:variant>
        <vt:lpwstr>_Toc382585897</vt:lpwstr>
      </vt:variant>
      <vt:variant>
        <vt:i4>1441841</vt:i4>
      </vt:variant>
      <vt:variant>
        <vt:i4>236</vt:i4>
      </vt:variant>
      <vt:variant>
        <vt:i4>0</vt:i4>
      </vt:variant>
      <vt:variant>
        <vt:i4>5</vt:i4>
      </vt:variant>
      <vt:variant>
        <vt:lpwstr/>
      </vt:variant>
      <vt:variant>
        <vt:lpwstr>_Toc382585896</vt:lpwstr>
      </vt:variant>
      <vt:variant>
        <vt:i4>1441841</vt:i4>
      </vt:variant>
      <vt:variant>
        <vt:i4>230</vt:i4>
      </vt:variant>
      <vt:variant>
        <vt:i4>0</vt:i4>
      </vt:variant>
      <vt:variant>
        <vt:i4>5</vt:i4>
      </vt:variant>
      <vt:variant>
        <vt:lpwstr/>
      </vt:variant>
      <vt:variant>
        <vt:lpwstr>_Toc382585895</vt:lpwstr>
      </vt:variant>
      <vt:variant>
        <vt:i4>1441841</vt:i4>
      </vt:variant>
      <vt:variant>
        <vt:i4>224</vt:i4>
      </vt:variant>
      <vt:variant>
        <vt:i4>0</vt:i4>
      </vt:variant>
      <vt:variant>
        <vt:i4>5</vt:i4>
      </vt:variant>
      <vt:variant>
        <vt:lpwstr/>
      </vt:variant>
      <vt:variant>
        <vt:lpwstr>_Toc382585894</vt:lpwstr>
      </vt:variant>
      <vt:variant>
        <vt:i4>1441841</vt:i4>
      </vt:variant>
      <vt:variant>
        <vt:i4>218</vt:i4>
      </vt:variant>
      <vt:variant>
        <vt:i4>0</vt:i4>
      </vt:variant>
      <vt:variant>
        <vt:i4>5</vt:i4>
      </vt:variant>
      <vt:variant>
        <vt:lpwstr/>
      </vt:variant>
      <vt:variant>
        <vt:lpwstr>_Toc382585893</vt:lpwstr>
      </vt:variant>
      <vt:variant>
        <vt:i4>1441841</vt:i4>
      </vt:variant>
      <vt:variant>
        <vt:i4>212</vt:i4>
      </vt:variant>
      <vt:variant>
        <vt:i4>0</vt:i4>
      </vt:variant>
      <vt:variant>
        <vt:i4>5</vt:i4>
      </vt:variant>
      <vt:variant>
        <vt:lpwstr/>
      </vt:variant>
      <vt:variant>
        <vt:lpwstr>_Toc382585892</vt:lpwstr>
      </vt:variant>
      <vt:variant>
        <vt:i4>1441841</vt:i4>
      </vt:variant>
      <vt:variant>
        <vt:i4>206</vt:i4>
      </vt:variant>
      <vt:variant>
        <vt:i4>0</vt:i4>
      </vt:variant>
      <vt:variant>
        <vt:i4>5</vt:i4>
      </vt:variant>
      <vt:variant>
        <vt:lpwstr/>
      </vt:variant>
      <vt:variant>
        <vt:lpwstr>_Toc382585891</vt:lpwstr>
      </vt:variant>
      <vt:variant>
        <vt:i4>1441841</vt:i4>
      </vt:variant>
      <vt:variant>
        <vt:i4>200</vt:i4>
      </vt:variant>
      <vt:variant>
        <vt:i4>0</vt:i4>
      </vt:variant>
      <vt:variant>
        <vt:i4>5</vt:i4>
      </vt:variant>
      <vt:variant>
        <vt:lpwstr/>
      </vt:variant>
      <vt:variant>
        <vt:lpwstr>_Toc382585890</vt:lpwstr>
      </vt:variant>
      <vt:variant>
        <vt:i4>1507377</vt:i4>
      </vt:variant>
      <vt:variant>
        <vt:i4>194</vt:i4>
      </vt:variant>
      <vt:variant>
        <vt:i4>0</vt:i4>
      </vt:variant>
      <vt:variant>
        <vt:i4>5</vt:i4>
      </vt:variant>
      <vt:variant>
        <vt:lpwstr/>
      </vt:variant>
      <vt:variant>
        <vt:lpwstr>_Toc382585889</vt:lpwstr>
      </vt:variant>
      <vt:variant>
        <vt:i4>1507377</vt:i4>
      </vt:variant>
      <vt:variant>
        <vt:i4>188</vt:i4>
      </vt:variant>
      <vt:variant>
        <vt:i4>0</vt:i4>
      </vt:variant>
      <vt:variant>
        <vt:i4>5</vt:i4>
      </vt:variant>
      <vt:variant>
        <vt:lpwstr/>
      </vt:variant>
      <vt:variant>
        <vt:lpwstr>_Toc382585888</vt:lpwstr>
      </vt:variant>
      <vt:variant>
        <vt:i4>1507377</vt:i4>
      </vt:variant>
      <vt:variant>
        <vt:i4>182</vt:i4>
      </vt:variant>
      <vt:variant>
        <vt:i4>0</vt:i4>
      </vt:variant>
      <vt:variant>
        <vt:i4>5</vt:i4>
      </vt:variant>
      <vt:variant>
        <vt:lpwstr/>
      </vt:variant>
      <vt:variant>
        <vt:lpwstr>_Toc382585887</vt:lpwstr>
      </vt:variant>
      <vt:variant>
        <vt:i4>1507377</vt:i4>
      </vt:variant>
      <vt:variant>
        <vt:i4>176</vt:i4>
      </vt:variant>
      <vt:variant>
        <vt:i4>0</vt:i4>
      </vt:variant>
      <vt:variant>
        <vt:i4>5</vt:i4>
      </vt:variant>
      <vt:variant>
        <vt:lpwstr/>
      </vt:variant>
      <vt:variant>
        <vt:lpwstr>_Toc382585886</vt:lpwstr>
      </vt:variant>
      <vt:variant>
        <vt:i4>1507377</vt:i4>
      </vt:variant>
      <vt:variant>
        <vt:i4>170</vt:i4>
      </vt:variant>
      <vt:variant>
        <vt:i4>0</vt:i4>
      </vt:variant>
      <vt:variant>
        <vt:i4>5</vt:i4>
      </vt:variant>
      <vt:variant>
        <vt:lpwstr/>
      </vt:variant>
      <vt:variant>
        <vt:lpwstr>_Toc382585885</vt:lpwstr>
      </vt:variant>
      <vt:variant>
        <vt:i4>1507377</vt:i4>
      </vt:variant>
      <vt:variant>
        <vt:i4>164</vt:i4>
      </vt:variant>
      <vt:variant>
        <vt:i4>0</vt:i4>
      </vt:variant>
      <vt:variant>
        <vt:i4>5</vt:i4>
      </vt:variant>
      <vt:variant>
        <vt:lpwstr/>
      </vt:variant>
      <vt:variant>
        <vt:lpwstr>_Toc382585884</vt:lpwstr>
      </vt:variant>
      <vt:variant>
        <vt:i4>1507377</vt:i4>
      </vt:variant>
      <vt:variant>
        <vt:i4>158</vt:i4>
      </vt:variant>
      <vt:variant>
        <vt:i4>0</vt:i4>
      </vt:variant>
      <vt:variant>
        <vt:i4>5</vt:i4>
      </vt:variant>
      <vt:variant>
        <vt:lpwstr/>
      </vt:variant>
      <vt:variant>
        <vt:lpwstr>_Toc382585883</vt:lpwstr>
      </vt:variant>
      <vt:variant>
        <vt:i4>1507377</vt:i4>
      </vt:variant>
      <vt:variant>
        <vt:i4>152</vt:i4>
      </vt:variant>
      <vt:variant>
        <vt:i4>0</vt:i4>
      </vt:variant>
      <vt:variant>
        <vt:i4>5</vt:i4>
      </vt:variant>
      <vt:variant>
        <vt:lpwstr/>
      </vt:variant>
      <vt:variant>
        <vt:lpwstr>_Toc382585882</vt:lpwstr>
      </vt:variant>
      <vt:variant>
        <vt:i4>1507377</vt:i4>
      </vt:variant>
      <vt:variant>
        <vt:i4>146</vt:i4>
      </vt:variant>
      <vt:variant>
        <vt:i4>0</vt:i4>
      </vt:variant>
      <vt:variant>
        <vt:i4>5</vt:i4>
      </vt:variant>
      <vt:variant>
        <vt:lpwstr/>
      </vt:variant>
      <vt:variant>
        <vt:lpwstr>_Toc382585881</vt:lpwstr>
      </vt:variant>
      <vt:variant>
        <vt:i4>1507377</vt:i4>
      </vt:variant>
      <vt:variant>
        <vt:i4>140</vt:i4>
      </vt:variant>
      <vt:variant>
        <vt:i4>0</vt:i4>
      </vt:variant>
      <vt:variant>
        <vt:i4>5</vt:i4>
      </vt:variant>
      <vt:variant>
        <vt:lpwstr/>
      </vt:variant>
      <vt:variant>
        <vt:lpwstr>_Toc382585880</vt:lpwstr>
      </vt:variant>
      <vt:variant>
        <vt:i4>1572913</vt:i4>
      </vt:variant>
      <vt:variant>
        <vt:i4>134</vt:i4>
      </vt:variant>
      <vt:variant>
        <vt:i4>0</vt:i4>
      </vt:variant>
      <vt:variant>
        <vt:i4>5</vt:i4>
      </vt:variant>
      <vt:variant>
        <vt:lpwstr/>
      </vt:variant>
      <vt:variant>
        <vt:lpwstr>_Toc382585879</vt:lpwstr>
      </vt:variant>
      <vt:variant>
        <vt:i4>1572913</vt:i4>
      </vt:variant>
      <vt:variant>
        <vt:i4>128</vt:i4>
      </vt:variant>
      <vt:variant>
        <vt:i4>0</vt:i4>
      </vt:variant>
      <vt:variant>
        <vt:i4>5</vt:i4>
      </vt:variant>
      <vt:variant>
        <vt:lpwstr/>
      </vt:variant>
      <vt:variant>
        <vt:lpwstr>_Toc382585878</vt:lpwstr>
      </vt:variant>
      <vt:variant>
        <vt:i4>1572913</vt:i4>
      </vt:variant>
      <vt:variant>
        <vt:i4>122</vt:i4>
      </vt:variant>
      <vt:variant>
        <vt:i4>0</vt:i4>
      </vt:variant>
      <vt:variant>
        <vt:i4>5</vt:i4>
      </vt:variant>
      <vt:variant>
        <vt:lpwstr/>
      </vt:variant>
      <vt:variant>
        <vt:lpwstr>_Toc382585877</vt:lpwstr>
      </vt:variant>
      <vt:variant>
        <vt:i4>1572913</vt:i4>
      </vt:variant>
      <vt:variant>
        <vt:i4>116</vt:i4>
      </vt:variant>
      <vt:variant>
        <vt:i4>0</vt:i4>
      </vt:variant>
      <vt:variant>
        <vt:i4>5</vt:i4>
      </vt:variant>
      <vt:variant>
        <vt:lpwstr/>
      </vt:variant>
      <vt:variant>
        <vt:lpwstr>_Toc382585876</vt:lpwstr>
      </vt:variant>
      <vt:variant>
        <vt:i4>1572913</vt:i4>
      </vt:variant>
      <vt:variant>
        <vt:i4>110</vt:i4>
      </vt:variant>
      <vt:variant>
        <vt:i4>0</vt:i4>
      </vt:variant>
      <vt:variant>
        <vt:i4>5</vt:i4>
      </vt:variant>
      <vt:variant>
        <vt:lpwstr/>
      </vt:variant>
      <vt:variant>
        <vt:lpwstr>_Toc382585875</vt:lpwstr>
      </vt:variant>
      <vt:variant>
        <vt:i4>1572913</vt:i4>
      </vt:variant>
      <vt:variant>
        <vt:i4>104</vt:i4>
      </vt:variant>
      <vt:variant>
        <vt:i4>0</vt:i4>
      </vt:variant>
      <vt:variant>
        <vt:i4>5</vt:i4>
      </vt:variant>
      <vt:variant>
        <vt:lpwstr/>
      </vt:variant>
      <vt:variant>
        <vt:lpwstr>_Toc382585874</vt:lpwstr>
      </vt:variant>
      <vt:variant>
        <vt:i4>1572913</vt:i4>
      </vt:variant>
      <vt:variant>
        <vt:i4>98</vt:i4>
      </vt:variant>
      <vt:variant>
        <vt:i4>0</vt:i4>
      </vt:variant>
      <vt:variant>
        <vt:i4>5</vt:i4>
      </vt:variant>
      <vt:variant>
        <vt:lpwstr/>
      </vt:variant>
      <vt:variant>
        <vt:lpwstr>_Toc382585873</vt:lpwstr>
      </vt:variant>
      <vt:variant>
        <vt:i4>1572913</vt:i4>
      </vt:variant>
      <vt:variant>
        <vt:i4>92</vt:i4>
      </vt:variant>
      <vt:variant>
        <vt:i4>0</vt:i4>
      </vt:variant>
      <vt:variant>
        <vt:i4>5</vt:i4>
      </vt:variant>
      <vt:variant>
        <vt:lpwstr/>
      </vt:variant>
      <vt:variant>
        <vt:lpwstr>_Toc382585872</vt:lpwstr>
      </vt:variant>
      <vt:variant>
        <vt:i4>1572913</vt:i4>
      </vt:variant>
      <vt:variant>
        <vt:i4>86</vt:i4>
      </vt:variant>
      <vt:variant>
        <vt:i4>0</vt:i4>
      </vt:variant>
      <vt:variant>
        <vt:i4>5</vt:i4>
      </vt:variant>
      <vt:variant>
        <vt:lpwstr/>
      </vt:variant>
      <vt:variant>
        <vt:lpwstr>_Toc382585871</vt:lpwstr>
      </vt:variant>
      <vt:variant>
        <vt:i4>1572913</vt:i4>
      </vt:variant>
      <vt:variant>
        <vt:i4>80</vt:i4>
      </vt:variant>
      <vt:variant>
        <vt:i4>0</vt:i4>
      </vt:variant>
      <vt:variant>
        <vt:i4>5</vt:i4>
      </vt:variant>
      <vt:variant>
        <vt:lpwstr/>
      </vt:variant>
      <vt:variant>
        <vt:lpwstr>_Toc382585870</vt:lpwstr>
      </vt:variant>
      <vt:variant>
        <vt:i4>1638449</vt:i4>
      </vt:variant>
      <vt:variant>
        <vt:i4>74</vt:i4>
      </vt:variant>
      <vt:variant>
        <vt:i4>0</vt:i4>
      </vt:variant>
      <vt:variant>
        <vt:i4>5</vt:i4>
      </vt:variant>
      <vt:variant>
        <vt:lpwstr/>
      </vt:variant>
      <vt:variant>
        <vt:lpwstr>_Toc382585869</vt:lpwstr>
      </vt:variant>
      <vt:variant>
        <vt:i4>1638449</vt:i4>
      </vt:variant>
      <vt:variant>
        <vt:i4>68</vt:i4>
      </vt:variant>
      <vt:variant>
        <vt:i4>0</vt:i4>
      </vt:variant>
      <vt:variant>
        <vt:i4>5</vt:i4>
      </vt:variant>
      <vt:variant>
        <vt:lpwstr/>
      </vt:variant>
      <vt:variant>
        <vt:lpwstr>_Toc382585868</vt:lpwstr>
      </vt:variant>
      <vt:variant>
        <vt:i4>1638449</vt:i4>
      </vt:variant>
      <vt:variant>
        <vt:i4>62</vt:i4>
      </vt:variant>
      <vt:variant>
        <vt:i4>0</vt:i4>
      </vt:variant>
      <vt:variant>
        <vt:i4>5</vt:i4>
      </vt:variant>
      <vt:variant>
        <vt:lpwstr/>
      </vt:variant>
      <vt:variant>
        <vt:lpwstr>_Toc382585867</vt:lpwstr>
      </vt:variant>
      <vt:variant>
        <vt:i4>1638449</vt:i4>
      </vt:variant>
      <vt:variant>
        <vt:i4>56</vt:i4>
      </vt:variant>
      <vt:variant>
        <vt:i4>0</vt:i4>
      </vt:variant>
      <vt:variant>
        <vt:i4>5</vt:i4>
      </vt:variant>
      <vt:variant>
        <vt:lpwstr/>
      </vt:variant>
      <vt:variant>
        <vt:lpwstr>_Toc382585866</vt:lpwstr>
      </vt:variant>
      <vt:variant>
        <vt:i4>1638449</vt:i4>
      </vt:variant>
      <vt:variant>
        <vt:i4>50</vt:i4>
      </vt:variant>
      <vt:variant>
        <vt:i4>0</vt:i4>
      </vt:variant>
      <vt:variant>
        <vt:i4>5</vt:i4>
      </vt:variant>
      <vt:variant>
        <vt:lpwstr/>
      </vt:variant>
      <vt:variant>
        <vt:lpwstr>_Toc382585865</vt:lpwstr>
      </vt:variant>
      <vt:variant>
        <vt:i4>1638449</vt:i4>
      </vt:variant>
      <vt:variant>
        <vt:i4>44</vt:i4>
      </vt:variant>
      <vt:variant>
        <vt:i4>0</vt:i4>
      </vt:variant>
      <vt:variant>
        <vt:i4>5</vt:i4>
      </vt:variant>
      <vt:variant>
        <vt:lpwstr/>
      </vt:variant>
      <vt:variant>
        <vt:lpwstr>_Toc382585864</vt:lpwstr>
      </vt:variant>
      <vt:variant>
        <vt:i4>1638449</vt:i4>
      </vt:variant>
      <vt:variant>
        <vt:i4>38</vt:i4>
      </vt:variant>
      <vt:variant>
        <vt:i4>0</vt:i4>
      </vt:variant>
      <vt:variant>
        <vt:i4>5</vt:i4>
      </vt:variant>
      <vt:variant>
        <vt:lpwstr/>
      </vt:variant>
      <vt:variant>
        <vt:lpwstr>_Toc382585863</vt:lpwstr>
      </vt:variant>
      <vt:variant>
        <vt:i4>1638449</vt:i4>
      </vt:variant>
      <vt:variant>
        <vt:i4>32</vt:i4>
      </vt:variant>
      <vt:variant>
        <vt:i4>0</vt:i4>
      </vt:variant>
      <vt:variant>
        <vt:i4>5</vt:i4>
      </vt:variant>
      <vt:variant>
        <vt:lpwstr/>
      </vt:variant>
      <vt:variant>
        <vt:lpwstr>_Toc382585862</vt:lpwstr>
      </vt:variant>
      <vt:variant>
        <vt:i4>1638449</vt:i4>
      </vt:variant>
      <vt:variant>
        <vt:i4>26</vt:i4>
      </vt:variant>
      <vt:variant>
        <vt:i4>0</vt:i4>
      </vt:variant>
      <vt:variant>
        <vt:i4>5</vt:i4>
      </vt:variant>
      <vt:variant>
        <vt:lpwstr/>
      </vt:variant>
      <vt:variant>
        <vt:lpwstr>_Toc382585861</vt:lpwstr>
      </vt:variant>
      <vt:variant>
        <vt:i4>1638449</vt:i4>
      </vt:variant>
      <vt:variant>
        <vt:i4>20</vt:i4>
      </vt:variant>
      <vt:variant>
        <vt:i4>0</vt:i4>
      </vt:variant>
      <vt:variant>
        <vt:i4>5</vt:i4>
      </vt:variant>
      <vt:variant>
        <vt:lpwstr/>
      </vt:variant>
      <vt:variant>
        <vt:lpwstr>_Toc382585860</vt:lpwstr>
      </vt:variant>
      <vt:variant>
        <vt:i4>1703985</vt:i4>
      </vt:variant>
      <vt:variant>
        <vt:i4>14</vt:i4>
      </vt:variant>
      <vt:variant>
        <vt:i4>0</vt:i4>
      </vt:variant>
      <vt:variant>
        <vt:i4>5</vt:i4>
      </vt:variant>
      <vt:variant>
        <vt:lpwstr/>
      </vt:variant>
      <vt:variant>
        <vt:lpwstr>_Toc382585859</vt:lpwstr>
      </vt:variant>
      <vt:variant>
        <vt:i4>1703985</vt:i4>
      </vt:variant>
      <vt:variant>
        <vt:i4>8</vt:i4>
      </vt:variant>
      <vt:variant>
        <vt:i4>0</vt:i4>
      </vt:variant>
      <vt:variant>
        <vt:i4>5</vt:i4>
      </vt:variant>
      <vt:variant>
        <vt:lpwstr/>
      </vt:variant>
      <vt:variant>
        <vt:lpwstr>_Toc382585858</vt:lpwstr>
      </vt:variant>
      <vt:variant>
        <vt:i4>1703985</vt:i4>
      </vt:variant>
      <vt:variant>
        <vt:i4>2</vt:i4>
      </vt:variant>
      <vt:variant>
        <vt:i4>0</vt:i4>
      </vt:variant>
      <vt:variant>
        <vt:i4>5</vt:i4>
      </vt:variant>
      <vt:variant>
        <vt:lpwstr/>
      </vt:variant>
      <vt:variant>
        <vt:lpwstr>_Toc382585857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Корольков</dc:creator>
  <cp:keywords/>
  <cp:lastModifiedBy>МКУ</cp:lastModifiedBy>
  <cp:revision>31</cp:revision>
  <cp:lastPrinted>2014-03-21T12:49:00Z</cp:lastPrinted>
  <dcterms:created xsi:type="dcterms:W3CDTF">2014-03-21T14:10:00Z</dcterms:created>
  <dcterms:modified xsi:type="dcterms:W3CDTF">2024-08-23T11:14:00Z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ОрганизацияП">
    <vt:lpwstr>сельского поселения "Село Хотьково"</vt:lpwstr>
  </property>
  <property fmtid="{D5CDD505-2E9C-101B-9397-08002B2CF9AE}" pid="3" name="Организация">
    <vt:lpwstr>сельское поселение "Село Хотьково"</vt:lpwstr>
  </property>
</Properties>
</file>